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7891033" w14:textId="77777777" w:rsidR="00032809" w:rsidRDefault="00032809">
      <w:pPr>
        <w:widowControl w:val="0"/>
        <w:autoSpaceDE w:val="0"/>
        <w:spacing w:after="0"/>
        <w:ind w:right="-113" w:firstLine="6236"/>
        <w:jc w:val="both"/>
      </w:pPr>
      <w:r>
        <w:rPr>
          <w:rFonts w:ascii="Times New Roman" w:hAnsi="Times New Roman" w:cs="Times New Roman"/>
          <w:b/>
          <w:bCs/>
          <w:spacing w:val="2"/>
          <w:lang w:val="uk-UA"/>
        </w:rPr>
        <w:t>ЗАТВЕРДЖЕНО</w:t>
      </w:r>
    </w:p>
    <w:p w14:paraId="403F67C4" w14:textId="77777777" w:rsidR="00032809" w:rsidRDefault="00032809">
      <w:pPr>
        <w:widowControl w:val="0"/>
        <w:autoSpaceDE w:val="0"/>
        <w:spacing w:after="0"/>
        <w:ind w:left="6237" w:right="-86"/>
        <w:jc w:val="both"/>
      </w:pPr>
      <w:r>
        <w:rPr>
          <w:rFonts w:ascii="Times New Roman" w:hAnsi="Times New Roman" w:cs="Times New Roman"/>
          <w:bCs/>
          <w:lang w:val="uk-UA"/>
        </w:rPr>
        <w:t xml:space="preserve">наказ  </w:t>
      </w:r>
      <w:r w:rsidR="00425715">
        <w:rPr>
          <w:rFonts w:ascii="Times New Roman" w:hAnsi="Times New Roman" w:cs="Times New Roman"/>
          <w:bCs/>
          <w:lang w:val="uk-UA"/>
        </w:rPr>
        <w:t>ЗМУ</w:t>
      </w:r>
      <w:r>
        <w:rPr>
          <w:rFonts w:ascii="Times New Roman" w:hAnsi="Times New Roman" w:cs="Times New Roman"/>
          <w:bCs/>
          <w:lang w:val="uk-UA"/>
        </w:rPr>
        <w:t xml:space="preserve"> ДМС </w:t>
      </w:r>
    </w:p>
    <w:p w14:paraId="5B7CB1FA" w14:textId="77777777" w:rsidR="00032809" w:rsidRDefault="00804B7C">
      <w:pPr>
        <w:widowControl w:val="0"/>
        <w:autoSpaceDE w:val="0"/>
        <w:spacing w:after="0" w:line="240" w:lineRule="auto"/>
        <w:ind w:left="6237" w:right="-86"/>
        <w:jc w:val="both"/>
      </w:pPr>
      <w:r>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w:t>
      </w:r>
      <w:r w:rsidR="00032809" w:rsidRPr="002348A0">
        <w:rPr>
          <w:rFonts w:ascii="Times New Roman" w:hAnsi="Times New Roman" w:cs="Times New Roman"/>
          <w:bCs/>
          <w:u w:val="single"/>
          <w:lang w:val="uk-UA"/>
        </w:rPr>
        <w:t>202</w:t>
      </w:r>
      <w:r w:rsidR="00425715" w:rsidRPr="002348A0">
        <w:rPr>
          <w:rFonts w:ascii="Times New Roman" w:hAnsi="Times New Roman" w:cs="Times New Roman"/>
          <w:bCs/>
          <w:u w:val="single"/>
          <w:lang w:val="uk-UA"/>
        </w:rPr>
        <w:t>5</w:t>
      </w:r>
      <w:r w:rsidR="00032809">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r w:rsidR="00032809" w:rsidRPr="002348A0">
        <w:rPr>
          <w:rFonts w:ascii="Times New Roman" w:hAnsi="Times New Roman" w:cs="Times New Roman"/>
          <w:bCs/>
          <w:sz w:val="28"/>
          <w:szCs w:val="28"/>
          <w:u w:val="single"/>
          <w:lang w:val="uk-UA"/>
        </w:rPr>
        <w:t xml:space="preserve"> </w:t>
      </w:r>
    </w:p>
    <w:p w14:paraId="59C4B39D" w14:textId="77777777" w:rsidR="00032809" w:rsidRDefault="00032809">
      <w:pPr>
        <w:widowControl w:val="0"/>
        <w:autoSpaceDE w:val="0"/>
        <w:spacing w:after="0" w:line="240" w:lineRule="auto"/>
        <w:ind w:left="2096" w:right="1800"/>
        <w:jc w:val="center"/>
        <w:rPr>
          <w:rFonts w:ascii="Verdana" w:hAnsi="Verdana" w:cs="Verdana"/>
          <w:b/>
          <w:bCs/>
          <w:spacing w:val="2"/>
          <w:sz w:val="16"/>
          <w:szCs w:val="16"/>
          <w:lang w:val="uk-UA"/>
        </w:rPr>
      </w:pPr>
    </w:p>
    <w:p w14:paraId="6A2B682C" w14:textId="77777777" w:rsidR="00032809" w:rsidRDefault="00032809">
      <w:pPr>
        <w:widowControl w:val="0"/>
        <w:autoSpaceDE w:val="0"/>
        <w:spacing w:after="0" w:line="240" w:lineRule="auto"/>
        <w:ind w:left="2096" w:right="1800"/>
        <w:jc w:val="center"/>
        <w:rPr>
          <w:rFonts w:ascii="Verdana" w:hAnsi="Verdana" w:cs="Verdana"/>
          <w:b/>
          <w:bCs/>
          <w:spacing w:val="2"/>
          <w:sz w:val="16"/>
          <w:szCs w:val="16"/>
          <w:lang w:val="uk-UA"/>
        </w:rPr>
      </w:pPr>
    </w:p>
    <w:p w14:paraId="1E484D88" w14:textId="77777777" w:rsidR="00032809" w:rsidRPr="008E13FE" w:rsidRDefault="00032809">
      <w:pPr>
        <w:widowControl w:val="0"/>
        <w:autoSpaceDE w:val="0"/>
        <w:spacing w:after="0" w:line="240" w:lineRule="auto"/>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56D3234F" w14:textId="77777777" w:rsidR="00032809" w:rsidRPr="008E13FE" w:rsidRDefault="00032809">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14:paraId="7CFE83C8" w14:textId="77777777" w:rsidR="00032809" w:rsidRPr="008E13FE" w:rsidRDefault="00032809">
      <w:pPr>
        <w:widowControl w:val="0"/>
        <w:autoSpaceDE w:val="0"/>
        <w:spacing w:after="0" w:line="240" w:lineRule="auto"/>
        <w:ind w:left="851" w:right="1133"/>
        <w:jc w:val="center"/>
        <w:rPr>
          <w:rFonts w:ascii="Times New Roman" w:hAnsi="Times New Roman" w:cs="Times New Roman"/>
        </w:rPr>
      </w:pPr>
      <w:r w:rsidRPr="008E13FE">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14:paraId="4B129A0C" w14:textId="77777777" w:rsidR="00032809" w:rsidRPr="008E13FE" w:rsidRDefault="00032809" w:rsidP="00032809">
      <w:pPr>
        <w:widowControl w:val="0"/>
        <w:tabs>
          <w:tab w:val="left" w:pos="9639"/>
        </w:tabs>
        <w:autoSpaceDE w:val="0"/>
        <w:spacing w:after="0" w:line="240" w:lineRule="auto"/>
        <w:ind w:right="-1"/>
        <w:jc w:val="center"/>
        <w:rPr>
          <w:rFonts w:ascii="Times New Roman" w:hAnsi="Times New Roman" w:cs="Times New Roman"/>
        </w:rPr>
      </w:pPr>
      <w:r w:rsidRPr="008E13FE">
        <w:rPr>
          <w:rFonts w:ascii="Times New Roman" w:hAnsi="Times New Roman" w:cs="Times New Roman"/>
          <w:sz w:val="16"/>
          <w:szCs w:val="16"/>
          <w:lang w:val="uk-UA"/>
        </w:rPr>
        <w:t>(назва</w:t>
      </w:r>
      <w:r w:rsidRPr="008E13FE">
        <w:rPr>
          <w:rFonts w:ascii="Times New Roman" w:hAnsi="Times New Roman" w:cs="Times New Roman"/>
          <w:spacing w:val="-3"/>
          <w:sz w:val="16"/>
          <w:szCs w:val="16"/>
          <w:lang w:val="uk-UA"/>
        </w:rPr>
        <w:t xml:space="preserve"> а</w:t>
      </w:r>
      <w:r w:rsidRPr="008E13FE">
        <w:rPr>
          <w:rFonts w:ascii="Times New Roman" w:hAnsi="Times New Roman" w:cs="Times New Roman"/>
          <w:spacing w:val="3"/>
          <w:sz w:val="16"/>
          <w:szCs w:val="16"/>
          <w:lang w:val="uk-UA"/>
        </w:rPr>
        <w:t>д</w:t>
      </w:r>
      <w:r w:rsidRPr="008E13FE">
        <w:rPr>
          <w:rFonts w:ascii="Times New Roman" w:hAnsi="Times New Roman" w:cs="Times New Roman"/>
          <w:sz w:val="16"/>
          <w:szCs w:val="16"/>
          <w:lang w:val="uk-UA"/>
        </w:rPr>
        <w:t>міністр</w:t>
      </w:r>
      <w:r w:rsidRPr="008E13FE">
        <w:rPr>
          <w:rFonts w:ascii="Times New Roman" w:hAnsi="Times New Roman" w:cs="Times New Roman"/>
          <w:spacing w:val="3"/>
          <w:sz w:val="16"/>
          <w:szCs w:val="16"/>
          <w:lang w:val="uk-UA"/>
        </w:rPr>
        <w:t>ат</w:t>
      </w:r>
      <w:r w:rsidRPr="008E13FE">
        <w:rPr>
          <w:rFonts w:ascii="Times New Roman" w:hAnsi="Times New Roman" w:cs="Times New Roman"/>
          <w:sz w:val="16"/>
          <w:szCs w:val="16"/>
          <w:lang w:val="uk-UA"/>
        </w:rPr>
        <w:t>ивної</w:t>
      </w:r>
      <w:r w:rsidRPr="008E13FE">
        <w:rPr>
          <w:rFonts w:ascii="Times New Roman" w:hAnsi="Times New Roman" w:cs="Times New Roman"/>
          <w:spacing w:val="-13"/>
          <w:sz w:val="16"/>
          <w:szCs w:val="16"/>
          <w:lang w:val="uk-UA"/>
        </w:rPr>
        <w:t xml:space="preserve"> п</w:t>
      </w:r>
      <w:r w:rsidRPr="008E13FE">
        <w:rPr>
          <w:rFonts w:ascii="Times New Roman" w:hAnsi="Times New Roman" w:cs="Times New Roman"/>
          <w:w w:val="99"/>
          <w:sz w:val="16"/>
          <w:szCs w:val="16"/>
          <w:lang w:val="uk-UA"/>
        </w:rPr>
        <w:t>о</w:t>
      </w:r>
      <w:r w:rsidRPr="008E13FE">
        <w:rPr>
          <w:rFonts w:ascii="Times New Roman" w:hAnsi="Times New Roman" w:cs="Times New Roman"/>
          <w:spacing w:val="6"/>
          <w:w w:val="99"/>
          <w:sz w:val="16"/>
          <w:szCs w:val="16"/>
          <w:lang w:val="uk-UA"/>
        </w:rPr>
        <w:t>с</w:t>
      </w:r>
      <w:r w:rsidRPr="008E13FE">
        <w:rPr>
          <w:rFonts w:ascii="Times New Roman" w:hAnsi="Times New Roman" w:cs="Times New Roman"/>
          <w:w w:val="99"/>
          <w:sz w:val="16"/>
          <w:szCs w:val="16"/>
          <w:lang w:val="uk-UA"/>
        </w:rPr>
        <w:t>луг</w:t>
      </w:r>
      <w:r w:rsidRPr="008E13FE">
        <w:rPr>
          <w:rFonts w:ascii="Times New Roman" w:hAnsi="Times New Roman" w:cs="Times New Roman"/>
          <w:spacing w:val="3"/>
          <w:w w:val="99"/>
          <w:sz w:val="16"/>
          <w:szCs w:val="16"/>
          <w:lang w:val="uk-UA"/>
        </w:rPr>
        <w:t>и</w:t>
      </w:r>
      <w:r w:rsidRPr="008E13FE">
        <w:rPr>
          <w:rFonts w:ascii="Times New Roman" w:hAnsi="Times New Roman" w:cs="Times New Roman"/>
          <w:w w:val="98"/>
          <w:sz w:val="16"/>
          <w:szCs w:val="16"/>
          <w:lang w:val="uk-UA"/>
        </w:rPr>
        <w:t>)</w:t>
      </w:r>
    </w:p>
    <w:p w14:paraId="23ACAB15" w14:textId="77777777" w:rsidR="00032809" w:rsidRPr="005A38C4" w:rsidRDefault="005A38C4">
      <w:pPr>
        <w:spacing w:after="0" w:line="240" w:lineRule="auto"/>
        <w:jc w:val="center"/>
        <w:rPr>
          <w:rFonts w:ascii="Times New Roman" w:hAnsi="Times New Roman" w:cs="Times New Roman"/>
          <w:u w:val="single"/>
          <w:lang w:val="uk-UA"/>
        </w:rPr>
      </w:pPr>
      <w:r w:rsidRPr="005A38C4">
        <w:rPr>
          <w:rFonts w:ascii="Times New Roman" w:hAnsi="Times New Roman" w:cs="Times New Roman"/>
          <w:sz w:val="16"/>
          <w:szCs w:val="16"/>
          <w:u w:val="single"/>
          <w:lang w:val="uk-UA"/>
        </w:rPr>
        <w:t>Яворівський сектор ЗМУ ДМС</w:t>
      </w:r>
    </w:p>
    <w:p w14:paraId="322C0D9C"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(найменування суб’єкта надання адміністративної послуги)</w:t>
      </w:r>
    </w:p>
    <w:p w14:paraId="5F12F05D" w14:textId="77777777" w:rsidR="00032809" w:rsidRPr="005A38C4" w:rsidRDefault="00032809" w:rsidP="00032809">
      <w:pPr>
        <w:spacing w:after="0" w:line="240" w:lineRule="auto"/>
        <w:rPr>
          <w:rFonts w:ascii="Times New Roman" w:hAnsi="Times New Roman" w:cs="Times New Roman"/>
          <w:sz w:val="16"/>
          <w:szCs w:val="16"/>
        </w:rPr>
      </w:pPr>
    </w:p>
    <w:tbl>
      <w:tblPr>
        <w:tblW w:w="0" w:type="auto"/>
        <w:tblInd w:w="152" w:type="dxa"/>
        <w:tblLayout w:type="fixed"/>
        <w:tblLook w:val="0000" w:firstRow="0" w:lastRow="0" w:firstColumn="0" w:lastColumn="0" w:noHBand="0" w:noVBand="0"/>
      </w:tblPr>
      <w:tblGrid>
        <w:gridCol w:w="751"/>
        <w:gridCol w:w="3393"/>
        <w:gridCol w:w="10"/>
        <w:gridCol w:w="5506"/>
      </w:tblGrid>
      <w:tr w:rsidR="00032809" w:rsidRPr="008E13FE" w14:paraId="1FAD1653" w14:textId="77777777">
        <w:tc>
          <w:tcPr>
            <w:tcW w:w="9660" w:type="dxa"/>
            <w:gridSpan w:val="4"/>
            <w:tcBorders>
              <w:top w:val="single" w:sz="4" w:space="0" w:color="000000"/>
              <w:left w:val="single" w:sz="4" w:space="0" w:color="000000"/>
              <w:bottom w:val="single" w:sz="4" w:space="0" w:color="000000"/>
              <w:right w:val="single" w:sz="4" w:space="0" w:color="000000"/>
            </w:tcBorders>
          </w:tcPr>
          <w:p w14:paraId="749BFFB1"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Інформація про суб’єкта надання адміністративної послуги</w:t>
            </w:r>
          </w:p>
        </w:tc>
      </w:tr>
      <w:tr w:rsidR="00032809" w:rsidRPr="008E13FE" w14:paraId="72320CBF" w14:textId="77777777">
        <w:tc>
          <w:tcPr>
            <w:tcW w:w="4144" w:type="dxa"/>
            <w:gridSpan w:val="2"/>
            <w:tcBorders>
              <w:top w:val="single" w:sz="4" w:space="0" w:color="000000"/>
              <w:left w:val="single" w:sz="4" w:space="0" w:color="000000"/>
              <w:bottom w:val="single" w:sz="4" w:space="0" w:color="000000"/>
            </w:tcBorders>
          </w:tcPr>
          <w:p w14:paraId="4E3E2CB8" w14:textId="77777777" w:rsidR="00032809" w:rsidRPr="00185723" w:rsidRDefault="00032809">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 xml:space="preserve">Найменування органу, в якому здійснюється обслуговування суб’єкта звернення: територіального підрозділу ДМС; </w:t>
            </w:r>
          </w:p>
          <w:p w14:paraId="42465C05" w14:textId="77777777" w:rsidR="00032809" w:rsidRPr="00185723" w:rsidRDefault="00032809">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центру надання адміністративних послуг</w:t>
            </w:r>
          </w:p>
        </w:tc>
        <w:tc>
          <w:tcPr>
            <w:tcW w:w="5516" w:type="dxa"/>
            <w:gridSpan w:val="2"/>
            <w:tcBorders>
              <w:top w:val="single" w:sz="4" w:space="0" w:color="000000"/>
              <w:left w:val="single" w:sz="4" w:space="0" w:color="000000"/>
              <w:bottom w:val="single" w:sz="4" w:space="0" w:color="000000"/>
              <w:right w:val="single" w:sz="4" w:space="0" w:color="000000"/>
            </w:tcBorders>
            <w:vAlign w:val="center"/>
          </w:tcPr>
          <w:p w14:paraId="2045091B" w14:textId="77777777" w:rsidR="00804B7C" w:rsidRPr="00185723" w:rsidRDefault="005A38C4" w:rsidP="00804B7C">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00804B7C"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00804B7C" w:rsidRPr="00185723">
              <w:rPr>
                <w:rFonts w:ascii="Times New Roman" w:hAnsi="Times New Roman" w:cs="Times New Roman"/>
                <w:b/>
                <w:color w:val="000000"/>
                <w:sz w:val="16"/>
                <w:szCs w:val="16"/>
              </w:rPr>
              <w:t> </w:t>
            </w:r>
          </w:p>
          <w:p w14:paraId="137B09C2" w14:textId="77777777" w:rsidR="00032809" w:rsidRPr="00185723" w:rsidRDefault="00804B7C" w:rsidP="005A38C4">
            <w:pPr>
              <w:snapToGrid w:val="0"/>
              <w:spacing w:after="0" w:line="240" w:lineRule="auto"/>
              <w:jc w:val="center"/>
              <w:rPr>
                <w:rFonts w:ascii="Times New Roman" w:hAnsi="Times New Roman" w:cs="Times New Roman"/>
                <w:sz w:val="16"/>
                <w:szCs w:val="16"/>
              </w:rPr>
            </w:pPr>
            <w:r w:rsidRPr="00185723">
              <w:rPr>
                <w:rFonts w:ascii="Times New Roman" w:hAnsi="Times New Roman" w:cs="Times New Roman"/>
                <w:b/>
                <w:sz w:val="16"/>
                <w:szCs w:val="16"/>
              </w:rPr>
              <w:t xml:space="preserve">Центр надання адміністративних послуг </w:t>
            </w:r>
            <w:r w:rsidR="005A38C4">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sidR="005A38C4">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sidR="005A38C4">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005A38C4"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p>
        </w:tc>
      </w:tr>
      <w:tr w:rsidR="00032809" w:rsidRPr="008E13FE" w14:paraId="64113D56" w14:textId="77777777" w:rsidTr="008E13FE">
        <w:tc>
          <w:tcPr>
            <w:tcW w:w="751" w:type="dxa"/>
            <w:tcBorders>
              <w:top w:val="single" w:sz="4" w:space="0" w:color="000000"/>
              <w:left w:val="single" w:sz="4" w:space="0" w:color="000000"/>
              <w:bottom w:val="single" w:sz="4" w:space="0" w:color="000000"/>
            </w:tcBorders>
            <w:vAlign w:val="center"/>
          </w:tcPr>
          <w:p w14:paraId="05200136" w14:textId="77777777" w:rsidR="00032809" w:rsidRPr="008E13FE" w:rsidRDefault="00032809" w:rsidP="008E13FE">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w:t>
            </w:r>
          </w:p>
        </w:tc>
        <w:tc>
          <w:tcPr>
            <w:tcW w:w="3393" w:type="dxa"/>
            <w:tcBorders>
              <w:top w:val="single" w:sz="4" w:space="0" w:color="000000"/>
              <w:left w:val="single" w:sz="4" w:space="0" w:color="000000"/>
              <w:bottom w:val="single" w:sz="4" w:space="0" w:color="000000"/>
            </w:tcBorders>
          </w:tcPr>
          <w:p w14:paraId="37DB37FB" w14:textId="77777777" w:rsidR="00032809" w:rsidRPr="00185723" w:rsidRDefault="00032809" w:rsidP="008E13FE">
            <w:pPr>
              <w:spacing w:after="0"/>
              <w:rPr>
                <w:rFonts w:ascii="Times New Roman" w:hAnsi="Times New Roman" w:cs="Times New Roman"/>
                <w:sz w:val="16"/>
                <w:szCs w:val="16"/>
              </w:rPr>
            </w:pPr>
            <w:r w:rsidRPr="00185723">
              <w:rPr>
                <w:rFonts w:ascii="Times New Roman" w:hAnsi="Times New Roman" w:cs="Times New Roman"/>
                <w:sz w:val="16"/>
                <w:szCs w:val="16"/>
                <w:lang w:val="uk-UA"/>
              </w:rPr>
              <w:t>Місцезнаходження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vAlign w:val="center"/>
          </w:tcPr>
          <w:p w14:paraId="6FFF56F9" w14:textId="77777777" w:rsidR="00032809" w:rsidRPr="00185723" w:rsidRDefault="00032809" w:rsidP="005A38C4">
            <w:pPr>
              <w:snapToGrid w:val="0"/>
              <w:spacing w:after="0" w:line="240" w:lineRule="auto"/>
              <w:rPr>
                <w:rFonts w:ascii="Times New Roman" w:hAnsi="Times New Roman" w:cs="Times New Roman"/>
                <w:i/>
                <w:sz w:val="16"/>
                <w:szCs w:val="16"/>
                <w:lang w:val="uk-UA"/>
              </w:rPr>
            </w:pPr>
          </w:p>
          <w:p w14:paraId="31B8708A" w14:textId="77777777" w:rsidR="005A38C4" w:rsidRDefault="005A38C4" w:rsidP="005A38C4">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0BC22F22" w14:textId="77777777" w:rsidR="005A38C4" w:rsidRDefault="005A38C4" w:rsidP="005A38C4">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3396EC64" w14:textId="77777777" w:rsidR="005A38C4" w:rsidRDefault="005A38C4" w:rsidP="005A38C4">
            <w:pPr>
              <w:snapToGrid w:val="0"/>
              <w:spacing w:after="0"/>
              <w:jc w:val="center"/>
              <w:rPr>
                <w:rFonts w:ascii="Times New Roman" w:hAnsi="Times New Roman" w:cs="Times New Roman"/>
                <w:b/>
                <w:color w:val="000000"/>
                <w:sz w:val="16"/>
                <w:szCs w:val="16"/>
                <w:lang w:val="uk-UA"/>
              </w:rPr>
            </w:pPr>
          </w:p>
          <w:p w14:paraId="3FF78548" w14:textId="77777777" w:rsidR="005A38C4" w:rsidRPr="005A38C4" w:rsidRDefault="005A38C4" w:rsidP="005A38C4">
            <w:pPr>
              <w:snapToGrid w:val="0"/>
              <w:spacing w:after="0"/>
              <w:jc w:val="center"/>
              <w:rPr>
                <w:rFonts w:ascii="Times New Roman" w:hAnsi="Times New Roman" w:cs="Times New Roman"/>
                <w:b/>
                <w:color w:val="000000"/>
                <w:sz w:val="16"/>
                <w:szCs w:val="16"/>
                <w:lang w:val="uk-UA"/>
              </w:rPr>
            </w:pPr>
          </w:p>
          <w:p w14:paraId="15C0E38A" w14:textId="77777777" w:rsidR="00032809" w:rsidRDefault="005A38C4" w:rsidP="00327B2F">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3E5EA72" w14:textId="77777777" w:rsidR="005A38C4" w:rsidRPr="005A38C4" w:rsidRDefault="005A38C4" w:rsidP="00327B2F">
            <w:pPr>
              <w:snapToGrid w:val="0"/>
              <w:spacing w:after="0"/>
              <w:jc w:val="center"/>
              <w:rPr>
                <w:rFonts w:ascii="Times New Roman" w:hAnsi="Times New Roman" w:cs="Times New Roman"/>
                <w:b/>
                <w:sz w:val="16"/>
                <w:szCs w:val="16"/>
              </w:rPr>
            </w:pPr>
            <w:r w:rsidRPr="005A38C4">
              <w:rPr>
                <w:rFonts w:ascii="Times New Roman" w:hAnsi="Times New Roman" w:cs="Times New Roman"/>
                <w:b/>
                <w:sz w:val="16"/>
                <w:szCs w:val="16"/>
              </w:rPr>
              <w:t>Львівська область, м. Новояворівськ, Шевченка,2</w:t>
            </w:r>
          </w:p>
          <w:p w14:paraId="465FCB90" w14:textId="77777777" w:rsidR="005A38C4" w:rsidRPr="005A38C4" w:rsidRDefault="005A38C4" w:rsidP="005A38C4">
            <w:pPr>
              <w:snapToGrid w:val="0"/>
              <w:spacing w:after="0" w:line="240" w:lineRule="auto"/>
              <w:jc w:val="center"/>
              <w:rPr>
                <w:rFonts w:ascii="Times New Roman" w:hAnsi="Times New Roman" w:cs="Times New Roman"/>
                <w:sz w:val="16"/>
                <w:szCs w:val="16"/>
                <w:lang w:val="uk-UA"/>
              </w:rPr>
            </w:pPr>
          </w:p>
        </w:tc>
      </w:tr>
      <w:tr w:rsidR="00032809" w:rsidRPr="008E13FE" w14:paraId="5064B609" w14:textId="77777777" w:rsidTr="008E13FE">
        <w:tc>
          <w:tcPr>
            <w:tcW w:w="751" w:type="dxa"/>
            <w:tcBorders>
              <w:top w:val="single" w:sz="4" w:space="0" w:color="000000"/>
              <w:left w:val="single" w:sz="4" w:space="0" w:color="000000"/>
              <w:bottom w:val="single" w:sz="4" w:space="0" w:color="000000"/>
            </w:tcBorders>
            <w:vAlign w:val="center"/>
          </w:tcPr>
          <w:p w14:paraId="046AE6E9" w14:textId="77777777" w:rsidR="00032809" w:rsidRPr="008E13FE" w:rsidRDefault="00032809" w:rsidP="008E13FE">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2.</w:t>
            </w:r>
          </w:p>
        </w:tc>
        <w:tc>
          <w:tcPr>
            <w:tcW w:w="3393" w:type="dxa"/>
            <w:tcBorders>
              <w:top w:val="single" w:sz="4" w:space="0" w:color="000000"/>
              <w:left w:val="single" w:sz="4" w:space="0" w:color="000000"/>
              <w:bottom w:val="single" w:sz="4" w:space="0" w:color="000000"/>
            </w:tcBorders>
          </w:tcPr>
          <w:p w14:paraId="142923E2" w14:textId="77777777" w:rsidR="00032809" w:rsidRPr="00185723" w:rsidRDefault="00032809" w:rsidP="008E13FE">
            <w:pPr>
              <w:spacing w:after="0"/>
              <w:rPr>
                <w:rFonts w:ascii="Times New Roman" w:hAnsi="Times New Roman" w:cs="Times New Roman"/>
                <w:sz w:val="16"/>
                <w:szCs w:val="16"/>
              </w:rPr>
            </w:pPr>
            <w:r w:rsidRPr="00185723">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tcPr>
          <w:p w14:paraId="0952412A" w14:textId="77777777" w:rsidR="00032809" w:rsidRPr="00185723" w:rsidRDefault="00032809" w:rsidP="00032809">
            <w:pPr>
              <w:snapToGrid w:val="0"/>
              <w:spacing w:after="0" w:line="240" w:lineRule="auto"/>
              <w:jc w:val="center"/>
              <w:rPr>
                <w:rFonts w:ascii="Times New Roman" w:hAnsi="Times New Roman" w:cs="Times New Roman"/>
                <w:i/>
                <w:sz w:val="16"/>
                <w:szCs w:val="16"/>
                <w:lang w:val="uk-UA"/>
              </w:rPr>
            </w:pPr>
          </w:p>
          <w:p w14:paraId="339A943E" w14:textId="77777777" w:rsidR="005A38C4" w:rsidRDefault="005A38C4" w:rsidP="005A38C4">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4C35D9E7" w14:textId="77777777" w:rsidR="00804B7C" w:rsidRDefault="00804B7C" w:rsidP="00804B7C">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sidR="005A38C4">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48F5426B" w14:textId="77777777" w:rsidR="005A38C4" w:rsidRPr="00185723" w:rsidRDefault="005A38C4" w:rsidP="005A38C4">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0401D200" w14:textId="77777777" w:rsidR="00804B7C" w:rsidRPr="00185723" w:rsidRDefault="005A38C4" w:rsidP="00804B7C">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00804B7C"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00804B7C" w:rsidRPr="00185723">
              <w:rPr>
                <w:rFonts w:ascii="Times New Roman" w:hAnsi="Times New Roman" w:cs="Times New Roman"/>
                <w:color w:val="000000"/>
                <w:kern w:val="2"/>
                <w:sz w:val="16"/>
                <w:szCs w:val="16"/>
                <w:lang w:val="uk-UA"/>
              </w:rPr>
              <w:t xml:space="preserve">:45; </w:t>
            </w:r>
          </w:p>
          <w:p w14:paraId="54E1F648" w14:textId="77777777" w:rsidR="00804B7C" w:rsidRPr="00185723" w:rsidRDefault="005A38C4" w:rsidP="00804B7C">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00804B7C" w:rsidRPr="00185723">
              <w:rPr>
                <w:rFonts w:ascii="Times New Roman" w:hAnsi="Times New Roman" w:cs="Times New Roman"/>
                <w:color w:val="000000"/>
                <w:kern w:val="2"/>
                <w:sz w:val="16"/>
                <w:szCs w:val="16"/>
                <w:lang w:val="uk-UA"/>
              </w:rPr>
              <w:t>:45;</w:t>
            </w:r>
          </w:p>
          <w:p w14:paraId="7BB20F67" w14:textId="77777777" w:rsidR="00804B7C" w:rsidRPr="00185723" w:rsidRDefault="00804B7C" w:rsidP="00804B7C">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7905EE28" w14:textId="77777777" w:rsidR="00804B7C" w:rsidRPr="00185723" w:rsidRDefault="00804B7C" w:rsidP="00804B7C">
            <w:pPr>
              <w:snapToGrid w:val="0"/>
              <w:spacing w:after="0" w:line="240" w:lineRule="auto"/>
              <w:jc w:val="center"/>
              <w:rPr>
                <w:rFonts w:ascii="Times New Roman" w:hAnsi="Times New Roman" w:cs="Times New Roman"/>
                <w:i/>
                <w:kern w:val="2"/>
                <w:sz w:val="16"/>
                <w:szCs w:val="16"/>
                <w:lang w:val="uk-UA"/>
              </w:rPr>
            </w:pPr>
          </w:p>
          <w:p w14:paraId="738E6B97" w14:textId="77777777" w:rsidR="00327B2F" w:rsidRDefault="00327B2F" w:rsidP="00327B2F">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39C271D2" w14:textId="77777777" w:rsidR="00804B7C" w:rsidRDefault="005A38C4" w:rsidP="00804B7C">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00804B7C" w:rsidRPr="00185723">
              <w:rPr>
                <w:rFonts w:ascii="Times New Roman" w:hAnsi="Times New Roman" w:cs="Times New Roman"/>
                <w:kern w:val="2"/>
                <w:sz w:val="16"/>
                <w:szCs w:val="16"/>
                <w:lang w:val="uk-UA"/>
              </w:rPr>
              <w:t>:00;</w:t>
            </w:r>
          </w:p>
          <w:p w14:paraId="739569C4" w14:textId="77777777" w:rsidR="005A38C4" w:rsidRPr="00185723" w:rsidRDefault="005A38C4" w:rsidP="005A38C4">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4607744C" w14:textId="77777777" w:rsidR="00804B7C" w:rsidRPr="00185723" w:rsidRDefault="005A38C4" w:rsidP="00804B7C">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00804B7C" w:rsidRPr="00185723">
              <w:rPr>
                <w:rFonts w:ascii="Times New Roman" w:hAnsi="Times New Roman" w:cs="Times New Roman"/>
                <w:kern w:val="2"/>
                <w:sz w:val="16"/>
                <w:szCs w:val="16"/>
                <w:lang w:val="uk-UA"/>
              </w:rPr>
              <w:t>:00;</w:t>
            </w:r>
          </w:p>
          <w:p w14:paraId="27055743" w14:textId="77777777" w:rsidR="005A38C4" w:rsidRDefault="00804B7C" w:rsidP="00804B7C">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sidR="005A38C4">
              <w:rPr>
                <w:rFonts w:ascii="Times New Roman" w:hAnsi="Times New Roman" w:cs="Times New Roman"/>
                <w:kern w:val="2"/>
                <w:sz w:val="16"/>
                <w:szCs w:val="16"/>
                <w:lang w:val="uk-UA"/>
              </w:rPr>
              <w:t>-9:00</w:t>
            </w:r>
            <w:r w:rsidR="00327B2F">
              <w:rPr>
                <w:rFonts w:ascii="Times New Roman" w:hAnsi="Times New Roman" w:cs="Times New Roman"/>
                <w:kern w:val="2"/>
                <w:sz w:val="16"/>
                <w:szCs w:val="16"/>
                <w:lang w:val="uk-UA"/>
              </w:rPr>
              <w:t>-14:00;</w:t>
            </w:r>
          </w:p>
          <w:p w14:paraId="12F15C0A" w14:textId="77777777" w:rsidR="00032809" w:rsidRPr="00185723" w:rsidRDefault="005A38C4" w:rsidP="00804B7C">
            <w:pPr>
              <w:snapToGrid w:val="0"/>
              <w:spacing w:after="0" w:line="240" w:lineRule="auto"/>
              <w:jc w:val="center"/>
              <w:rPr>
                <w:rFonts w:ascii="Times New Roman" w:hAnsi="Times New Roman" w:cs="Times New Roman"/>
                <w:sz w:val="16"/>
                <w:szCs w:val="16"/>
              </w:rPr>
            </w:pPr>
            <w:r>
              <w:rPr>
                <w:rFonts w:ascii="Times New Roman" w:hAnsi="Times New Roman" w:cs="Times New Roman"/>
                <w:kern w:val="2"/>
                <w:sz w:val="16"/>
                <w:szCs w:val="16"/>
                <w:lang w:val="uk-UA"/>
              </w:rPr>
              <w:t xml:space="preserve"> Неділя- вихідний</w:t>
            </w:r>
            <w:r w:rsidR="00804B7C"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r w:rsidR="00032809" w:rsidRPr="00185723">
              <w:rPr>
                <w:rFonts w:ascii="Times New Roman" w:eastAsia="Verdana" w:hAnsi="Times New Roman" w:cs="Times New Roman"/>
                <w:b/>
                <w:i/>
                <w:sz w:val="16"/>
                <w:szCs w:val="16"/>
                <w:lang w:val="uk-UA"/>
              </w:rPr>
              <w:t xml:space="preserve"> </w:t>
            </w:r>
          </w:p>
        </w:tc>
      </w:tr>
      <w:tr w:rsidR="00032809" w:rsidRPr="008E13FE" w14:paraId="762A5B12" w14:textId="77777777" w:rsidTr="008E13FE">
        <w:trPr>
          <w:trHeight w:val="870"/>
        </w:trPr>
        <w:tc>
          <w:tcPr>
            <w:tcW w:w="751" w:type="dxa"/>
            <w:tcBorders>
              <w:top w:val="single" w:sz="4" w:space="0" w:color="000000"/>
              <w:left w:val="single" w:sz="4" w:space="0" w:color="000000"/>
              <w:bottom w:val="single" w:sz="4" w:space="0" w:color="000000"/>
            </w:tcBorders>
            <w:vAlign w:val="center"/>
          </w:tcPr>
          <w:p w14:paraId="42A85F45" w14:textId="77777777" w:rsidR="00032809" w:rsidRPr="008E13FE" w:rsidRDefault="00032809" w:rsidP="008E13FE">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3.</w:t>
            </w:r>
          </w:p>
        </w:tc>
        <w:tc>
          <w:tcPr>
            <w:tcW w:w="3393" w:type="dxa"/>
            <w:tcBorders>
              <w:top w:val="single" w:sz="4" w:space="0" w:color="000000"/>
              <w:left w:val="single" w:sz="4" w:space="0" w:color="000000"/>
              <w:bottom w:val="single" w:sz="4" w:space="0" w:color="000000"/>
            </w:tcBorders>
          </w:tcPr>
          <w:p w14:paraId="505BB867" w14:textId="77777777" w:rsidR="00032809" w:rsidRPr="00185723" w:rsidRDefault="00032809" w:rsidP="008E13FE">
            <w:pPr>
              <w:spacing w:after="0"/>
              <w:rPr>
                <w:rFonts w:ascii="Times New Roman" w:hAnsi="Times New Roman" w:cs="Times New Roman"/>
                <w:sz w:val="16"/>
                <w:szCs w:val="16"/>
              </w:rPr>
            </w:pPr>
            <w:r w:rsidRPr="00185723">
              <w:rPr>
                <w:rFonts w:ascii="Times New Roman" w:hAnsi="Times New Roman" w:cs="Times New Roman"/>
                <w:sz w:val="16"/>
                <w:szCs w:val="16"/>
                <w:lang w:val="uk-UA"/>
              </w:rPr>
              <w:t>Телефон/факс (довідки), адреса електронної пошти та веб-сайт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tcPr>
          <w:p w14:paraId="69BE1531" w14:textId="77777777" w:rsidR="00327B2F" w:rsidRDefault="00327B2F" w:rsidP="00327B2F">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3C3FE778" w14:textId="77777777" w:rsidR="00804B7C" w:rsidRPr="00185723" w:rsidRDefault="00804B7C" w:rsidP="00804B7C">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00327B2F" w:rsidRPr="00327B2F">
              <w:rPr>
                <w:rFonts w:ascii="Times New Roman" w:hAnsi="Times New Roman" w:cs="Times New Roman"/>
                <w:b/>
                <w:kern w:val="2"/>
                <w:sz w:val="16"/>
                <w:szCs w:val="16"/>
                <w:lang w:val="uk-UA"/>
              </w:rPr>
              <w:t>Тел.: (03259) 2-18-78, факс ( 03259) 2-1878</w:t>
            </w:r>
          </w:p>
          <w:p w14:paraId="7A9FCB4B"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5F47013E" w14:textId="77777777" w:rsidR="00804B7C" w:rsidRPr="00185723" w:rsidRDefault="004F2DFF" w:rsidP="00327B2F">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00804B7C" w:rsidRPr="00185723">
              <w:rPr>
                <w:rFonts w:ascii="Times New Roman" w:hAnsi="Times New Roman" w:cs="Times New Roman"/>
                <w:b/>
                <w:kern w:val="2"/>
                <w:sz w:val="16"/>
                <w:szCs w:val="16"/>
                <w:u w:val="single"/>
                <w:lang w:val="uk-UA"/>
              </w:rPr>
              <w:t>,</w:t>
            </w:r>
          </w:p>
          <w:p w14:paraId="4207913F" w14:textId="77777777" w:rsidR="00804B7C" w:rsidRPr="00185723" w:rsidRDefault="00804B7C" w:rsidP="00804B7C">
            <w:pPr>
              <w:snapToGrid w:val="0"/>
              <w:spacing w:after="0" w:line="240" w:lineRule="auto"/>
              <w:jc w:val="center"/>
              <w:rPr>
                <w:rFonts w:ascii="Times New Roman" w:hAnsi="Times New Roman" w:cs="Times New Roman"/>
                <w:b/>
                <w:kern w:val="2"/>
                <w:sz w:val="16"/>
                <w:szCs w:val="16"/>
                <w:u w:val="single"/>
                <w:lang w:val="uk-UA"/>
              </w:rPr>
            </w:pPr>
          </w:p>
          <w:p w14:paraId="375C030A" w14:textId="77777777" w:rsidR="00327B2F" w:rsidRDefault="00327B2F" w:rsidP="00327B2F">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5FED78B6"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343CD567"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1CD3B0DA" w14:textId="77777777" w:rsidR="00032809"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 xml:space="preserve">веб-сайт: </w:t>
            </w:r>
            <w:hyperlink r:id="rId7" w:history="1">
              <w:r w:rsidRPr="00146A47">
                <w:rPr>
                  <w:rStyle w:val="a5"/>
                  <w:rFonts w:ascii="Times New Roman" w:hAnsi="Times New Roman" w:cs="Times New Roman"/>
                  <w:b/>
                  <w:kern w:val="2"/>
                  <w:sz w:val="16"/>
                  <w:szCs w:val="16"/>
                  <w:lang w:val="uk-UA"/>
                </w:rPr>
                <w:t>http://novmiskrada.gov.ua</w:t>
              </w:r>
            </w:hyperlink>
          </w:p>
          <w:p w14:paraId="00346C46"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rPr>
            </w:pPr>
          </w:p>
        </w:tc>
      </w:tr>
      <w:tr w:rsidR="00032809" w:rsidRPr="008E13FE" w14:paraId="332CF371" w14:textId="77777777">
        <w:tc>
          <w:tcPr>
            <w:tcW w:w="9660" w:type="dxa"/>
            <w:gridSpan w:val="4"/>
            <w:tcBorders>
              <w:top w:val="single" w:sz="4" w:space="0" w:color="000000"/>
              <w:left w:val="single" w:sz="4" w:space="0" w:color="000000"/>
              <w:bottom w:val="single" w:sz="4" w:space="0" w:color="000000"/>
              <w:right w:val="single" w:sz="4" w:space="0" w:color="000000"/>
            </w:tcBorders>
          </w:tcPr>
          <w:p w14:paraId="51F4B0BC"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032809" w:rsidRPr="008E13FE" w14:paraId="2E530CFD" w14:textId="77777777" w:rsidTr="008E13FE">
        <w:tc>
          <w:tcPr>
            <w:tcW w:w="751" w:type="dxa"/>
            <w:tcBorders>
              <w:top w:val="single" w:sz="4" w:space="0" w:color="000000"/>
              <w:left w:val="single" w:sz="4" w:space="0" w:color="000000"/>
              <w:bottom w:val="single" w:sz="4" w:space="0" w:color="000000"/>
            </w:tcBorders>
            <w:vAlign w:val="center"/>
          </w:tcPr>
          <w:p w14:paraId="5E83F30A"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tcPr>
          <w:p w14:paraId="070FC14B"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Закони України</w:t>
            </w:r>
          </w:p>
        </w:tc>
        <w:tc>
          <w:tcPr>
            <w:tcW w:w="5506" w:type="dxa"/>
            <w:tcBorders>
              <w:top w:val="single" w:sz="4" w:space="0" w:color="000000"/>
              <w:left w:val="single" w:sz="4" w:space="0" w:color="000000"/>
              <w:bottom w:val="single" w:sz="4" w:space="0" w:color="000000"/>
              <w:right w:val="single" w:sz="4" w:space="0" w:color="000000"/>
            </w:tcBorders>
          </w:tcPr>
          <w:p w14:paraId="02771AFD"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Положення</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val="uk-UA"/>
              </w:rPr>
              <w:t xml:space="preserve">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032809" w:rsidRPr="008E13FE" w14:paraId="3F93B8E7" w14:textId="77777777" w:rsidTr="008E13FE">
        <w:tc>
          <w:tcPr>
            <w:tcW w:w="751" w:type="dxa"/>
            <w:tcBorders>
              <w:top w:val="single" w:sz="4" w:space="0" w:color="000000"/>
              <w:left w:val="single" w:sz="4" w:space="0" w:color="000000"/>
              <w:bottom w:val="single" w:sz="4" w:space="0" w:color="000000"/>
            </w:tcBorders>
            <w:vAlign w:val="center"/>
          </w:tcPr>
          <w:p w14:paraId="43261EC7"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tcPr>
          <w:p w14:paraId="2877931C"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Кабінету Міністрів України</w:t>
            </w:r>
          </w:p>
        </w:tc>
        <w:tc>
          <w:tcPr>
            <w:tcW w:w="5506" w:type="dxa"/>
            <w:tcBorders>
              <w:top w:val="single" w:sz="4" w:space="0" w:color="000000"/>
              <w:left w:val="single" w:sz="4" w:space="0" w:color="000000"/>
              <w:bottom w:val="single" w:sz="4" w:space="0" w:color="000000"/>
              <w:right w:val="single" w:sz="4" w:space="0" w:color="000000"/>
            </w:tcBorders>
          </w:tcPr>
          <w:p w14:paraId="0E535258"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2D8AC426"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032809" w:rsidRPr="008E13FE" w14:paraId="64A37031" w14:textId="77777777" w:rsidTr="008E13FE">
        <w:tc>
          <w:tcPr>
            <w:tcW w:w="751" w:type="dxa"/>
            <w:tcBorders>
              <w:top w:val="single" w:sz="4" w:space="0" w:color="000000"/>
              <w:left w:val="single" w:sz="4" w:space="0" w:color="000000"/>
              <w:bottom w:val="single" w:sz="4" w:space="0" w:color="000000"/>
            </w:tcBorders>
            <w:vAlign w:val="center"/>
          </w:tcPr>
          <w:p w14:paraId="21293A41"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tcPr>
          <w:p w14:paraId="45AC9C44"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центральних органів виконавчої влади</w:t>
            </w:r>
          </w:p>
        </w:tc>
        <w:tc>
          <w:tcPr>
            <w:tcW w:w="5506" w:type="dxa"/>
            <w:tcBorders>
              <w:top w:val="single" w:sz="4" w:space="0" w:color="000000"/>
              <w:left w:val="single" w:sz="4" w:space="0" w:color="000000"/>
              <w:bottom w:val="single" w:sz="4" w:space="0" w:color="000000"/>
              <w:right w:val="single" w:sz="4" w:space="0" w:color="000000"/>
            </w:tcBorders>
          </w:tcPr>
          <w:p w14:paraId="09F3AF94"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032809" w:rsidRPr="008E13FE" w14:paraId="1E609943" w14:textId="77777777" w:rsidTr="008E13FE">
        <w:tc>
          <w:tcPr>
            <w:tcW w:w="751" w:type="dxa"/>
            <w:tcBorders>
              <w:top w:val="single" w:sz="4" w:space="0" w:color="000000"/>
              <w:left w:val="single" w:sz="4" w:space="0" w:color="000000"/>
              <w:bottom w:val="single" w:sz="4" w:space="0" w:color="000000"/>
            </w:tcBorders>
            <w:vAlign w:val="center"/>
          </w:tcPr>
          <w:p w14:paraId="6D14072D"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tcPr>
          <w:p w14:paraId="34644175"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5506" w:type="dxa"/>
            <w:tcBorders>
              <w:top w:val="single" w:sz="4" w:space="0" w:color="000000"/>
              <w:left w:val="single" w:sz="4" w:space="0" w:color="000000"/>
              <w:bottom w:val="single" w:sz="4" w:space="0" w:color="000000"/>
              <w:right w:val="single" w:sz="4" w:space="0" w:color="000000"/>
            </w:tcBorders>
            <w:vAlign w:val="center"/>
          </w:tcPr>
          <w:p w14:paraId="053005F1" w14:textId="77777777" w:rsidR="00032809" w:rsidRPr="008E13FE" w:rsidRDefault="00032809">
            <w:pPr>
              <w:snapToGrid w:val="0"/>
              <w:spacing w:after="0" w:line="240" w:lineRule="auto"/>
              <w:jc w:val="center"/>
              <w:rPr>
                <w:rFonts w:ascii="Times New Roman" w:hAnsi="Times New Roman" w:cs="Times New Roman"/>
                <w:sz w:val="16"/>
                <w:szCs w:val="16"/>
                <w:lang w:val="uk-UA"/>
              </w:rPr>
            </w:pPr>
          </w:p>
        </w:tc>
      </w:tr>
      <w:tr w:rsidR="00032809" w:rsidRPr="008E13FE" w14:paraId="275D8A2A" w14:textId="77777777">
        <w:tc>
          <w:tcPr>
            <w:tcW w:w="9660" w:type="dxa"/>
            <w:gridSpan w:val="4"/>
            <w:tcBorders>
              <w:top w:val="single" w:sz="4" w:space="0" w:color="000000"/>
              <w:left w:val="single" w:sz="4" w:space="0" w:color="000000"/>
              <w:bottom w:val="single" w:sz="4" w:space="0" w:color="000000"/>
              <w:right w:val="single" w:sz="4" w:space="0" w:color="000000"/>
            </w:tcBorders>
            <w:vAlign w:val="center"/>
          </w:tcPr>
          <w:p w14:paraId="7AE46758"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Умови отримання адміністративної послуги</w:t>
            </w:r>
          </w:p>
        </w:tc>
      </w:tr>
      <w:tr w:rsidR="00032809" w:rsidRPr="008E13FE" w14:paraId="280FB8DC" w14:textId="77777777" w:rsidTr="008E13FE">
        <w:tc>
          <w:tcPr>
            <w:tcW w:w="751" w:type="dxa"/>
            <w:tcBorders>
              <w:top w:val="single" w:sz="4" w:space="0" w:color="000000"/>
              <w:left w:val="single" w:sz="4" w:space="0" w:color="000000"/>
              <w:bottom w:val="single" w:sz="4" w:space="0" w:color="000000"/>
            </w:tcBorders>
            <w:vAlign w:val="center"/>
          </w:tcPr>
          <w:p w14:paraId="4A8A3603"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tcPr>
          <w:p w14:paraId="3346F93E"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Підстава для одержання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44D4856E" w14:textId="77777777" w:rsidR="00032809" w:rsidRPr="008E13FE" w:rsidRDefault="00032809">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 xml:space="preserve">Досягнення громадянином 25- і 45 - річного віку (не пізніше як через 30 календарних днів після досягнення відповідного віку для вклеювання до </w:t>
            </w:r>
            <w:r w:rsidRPr="008E13FE">
              <w:rPr>
                <w:rStyle w:val="Verdana7pt"/>
                <w:rFonts w:ascii="Times New Roman" w:hAnsi="Times New Roman" w:cs="Times New Roman"/>
                <w:sz w:val="16"/>
                <w:szCs w:val="16"/>
              </w:rPr>
              <w:lastRenderedPageBreak/>
              <w:t>паспорта зразка 1994 року нових фотокарток). Перебіг строку починається з наступного дня після відповідної календарної дати (дня народження).</w:t>
            </w:r>
          </w:p>
        </w:tc>
      </w:tr>
      <w:tr w:rsidR="00032809" w:rsidRPr="008E13FE" w14:paraId="3E8BEF0A" w14:textId="77777777" w:rsidTr="008E13FE">
        <w:tc>
          <w:tcPr>
            <w:tcW w:w="751" w:type="dxa"/>
            <w:tcBorders>
              <w:top w:val="single" w:sz="4" w:space="0" w:color="000000"/>
              <w:left w:val="single" w:sz="4" w:space="0" w:color="000000"/>
              <w:bottom w:val="single" w:sz="4" w:space="0" w:color="000000"/>
            </w:tcBorders>
            <w:vAlign w:val="center"/>
          </w:tcPr>
          <w:p w14:paraId="7E3398F9"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lastRenderedPageBreak/>
              <w:t>9.</w:t>
            </w:r>
          </w:p>
        </w:tc>
        <w:tc>
          <w:tcPr>
            <w:tcW w:w="3403" w:type="dxa"/>
            <w:gridSpan w:val="2"/>
            <w:tcBorders>
              <w:top w:val="single" w:sz="4" w:space="0" w:color="000000"/>
              <w:left w:val="single" w:sz="4" w:space="0" w:color="000000"/>
              <w:bottom w:val="single" w:sz="4" w:space="0" w:color="000000"/>
            </w:tcBorders>
          </w:tcPr>
          <w:p w14:paraId="1C808C7C"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5506" w:type="dxa"/>
            <w:tcBorders>
              <w:top w:val="single" w:sz="4" w:space="0" w:color="000000"/>
              <w:left w:val="single" w:sz="4" w:space="0" w:color="000000"/>
              <w:bottom w:val="single" w:sz="4" w:space="0" w:color="000000"/>
              <w:right w:val="single" w:sz="4" w:space="0" w:color="000000"/>
            </w:tcBorders>
          </w:tcPr>
          <w:p w14:paraId="0A9A26A0" w14:textId="77777777" w:rsidR="00032809" w:rsidRPr="008E13FE" w:rsidRDefault="00032809">
            <w:pPr>
              <w:pStyle w:val="12"/>
              <w:numPr>
                <w:ilvl w:val="0"/>
                <w:numId w:val="1"/>
              </w:numPr>
              <w:shd w:val="clear" w:color="auto" w:fill="auto"/>
              <w:tabs>
                <w:tab w:val="left" w:pos="278"/>
              </w:tabs>
              <w:spacing w:before="0" w:after="0" w:line="192" w:lineRule="exact"/>
            </w:pPr>
            <w:r w:rsidRPr="008E13FE">
              <w:rPr>
                <w:rFonts w:eastAsia="Verdana"/>
                <w:color w:val="000000"/>
                <w:sz w:val="16"/>
                <w:szCs w:val="16"/>
                <w:lang w:val="uk-UA" w:eastAsia="uk-UA"/>
              </w:rPr>
              <w:t xml:space="preserve">  </w:t>
            </w:r>
            <w:r w:rsidRPr="008E13FE">
              <w:rPr>
                <w:rStyle w:val="Verdana7pt"/>
                <w:rFonts w:ascii="Times New Roman" w:hAnsi="Times New Roman" w:cs="Times New Roman"/>
                <w:sz w:val="16"/>
                <w:szCs w:val="16"/>
                <w:lang w:eastAsia="uk-UA"/>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14:paraId="56C876BB" w14:textId="77777777" w:rsidR="00032809" w:rsidRPr="008E13FE" w:rsidRDefault="00032809">
            <w:pPr>
              <w:pStyle w:val="12"/>
              <w:numPr>
                <w:ilvl w:val="0"/>
                <w:numId w:val="1"/>
              </w:numPr>
              <w:shd w:val="clear" w:color="auto" w:fill="auto"/>
              <w:tabs>
                <w:tab w:val="left" w:pos="264"/>
              </w:tabs>
              <w:spacing w:before="0" w:after="0" w:line="192" w:lineRule="exact"/>
            </w:pPr>
            <w:r w:rsidRPr="008E13FE">
              <w:rPr>
                <w:rStyle w:val="Verdana7pt"/>
                <w:rFonts w:ascii="Times New Roman" w:hAnsi="Times New Roman" w:cs="Times New Roman"/>
                <w:sz w:val="16"/>
                <w:szCs w:val="16"/>
                <w:lang w:eastAsia="uk-UA"/>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14:paraId="637FBD06" w14:textId="77777777" w:rsidR="00032809" w:rsidRPr="008E13FE" w:rsidRDefault="00032809">
            <w:pPr>
              <w:pStyle w:val="12"/>
              <w:numPr>
                <w:ilvl w:val="0"/>
                <w:numId w:val="1"/>
              </w:numPr>
              <w:shd w:val="clear" w:color="auto" w:fill="auto"/>
              <w:tabs>
                <w:tab w:val="left" w:pos="134"/>
              </w:tabs>
              <w:spacing w:before="0" w:after="0" w:line="192" w:lineRule="exact"/>
            </w:pPr>
            <w:r w:rsidRPr="008E13FE">
              <w:rPr>
                <w:rStyle w:val="Verdana7pt"/>
                <w:rFonts w:ascii="Times New Roman" w:hAnsi="Times New Roman" w:cs="Times New Roman"/>
                <w:sz w:val="16"/>
                <w:szCs w:val="16"/>
                <w:lang w:eastAsia="uk-UA"/>
              </w:rPr>
              <w:t>паспорт громадянина України;</w:t>
            </w:r>
          </w:p>
          <w:p w14:paraId="368367E5" w14:textId="77777777" w:rsidR="00032809" w:rsidRPr="008E13FE" w:rsidRDefault="00032809">
            <w:pPr>
              <w:pStyle w:val="12"/>
              <w:shd w:val="clear" w:color="auto" w:fill="auto"/>
              <w:tabs>
                <w:tab w:val="left" w:pos="134"/>
              </w:tabs>
              <w:spacing w:before="0" w:after="0" w:line="192" w:lineRule="exact"/>
            </w:pPr>
          </w:p>
          <w:p w14:paraId="6A35986D" w14:textId="77777777" w:rsidR="00032809" w:rsidRPr="008E13FE" w:rsidRDefault="00032809">
            <w:pPr>
              <w:pStyle w:val="12"/>
              <w:shd w:val="clear" w:color="auto" w:fill="auto"/>
              <w:tabs>
                <w:tab w:val="left" w:pos="134"/>
              </w:tabs>
              <w:spacing w:before="0" w:after="0" w:line="192" w:lineRule="exact"/>
            </w:pPr>
            <w:r w:rsidRPr="008E13FE">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14:paraId="25257E71" w14:textId="77777777" w:rsidR="00032809" w:rsidRPr="008E13FE" w:rsidRDefault="00032809">
            <w:pPr>
              <w:pStyle w:val="12"/>
              <w:shd w:val="clear" w:color="auto" w:fill="auto"/>
              <w:tabs>
                <w:tab w:val="left" w:pos="134"/>
              </w:tabs>
              <w:spacing w:before="0" w:after="0" w:line="192" w:lineRule="exact"/>
            </w:pPr>
          </w:p>
          <w:p w14:paraId="2A707DA8" w14:textId="77777777" w:rsidR="00032809" w:rsidRPr="008E13FE" w:rsidRDefault="00032809">
            <w:pPr>
              <w:pStyle w:val="rvps2"/>
              <w:shd w:val="clear" w:color="auto" w:fill="FFFFFF"/>
              <w:spacing w:before="0" w:after="0"/>
              <w:jc w:val="both"/>
              <w:textAlignment w:val="baseline"/>
            </w:pPr>
            <w:r w:rsidRPr="008E13FE">
              <w:rPr>
                <w:rStyle w:val="Verdana7pt"/>
                <w:rFonts w:ascii="Times New Roman" w:hAnsi="Times New Roman" w:cs="Times New Roman"/>
                <w:sz w:val="16"/>
                <w:szCs w:val="16"/>
                <w:lang w:eastAsia="uk-UA"/>
              </w:rPr>
              <w:t>У разі подання заяви опікуном/піклувальником особи додатково подаються:</w:t>
            </w:r>
          </w:p>
          <w:p w14:paraId="3891703F" w14:textId="77777777" w:rsidR="00032809" w:rsidRPr="008E13FE" w:rsidRDefault="00032809">
            <w:pPr>
              <w:pStyle w:val="rvps2"/>
              <w:shd w:val="clear" w:color="auto" w:fill="FFFFFF"/>
              <w:spacing w:before="0" w:after="0"/>
              <w:jc w:val="both"/>
              <w:textAlignment w:val="baseline"/>
            </w:pPr>
            <w:r w:rsidRPr="008E13FE">
              <w:rPr>
                <w:rStyle w:val="Verdana7pt"/>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032809" w:rsidRPr="008E13FE" w14:paraId="173DC4AA" w14:textId="77777777" w:rsidTr="008E13FE">
        <w:tc>
          <w:tcPr>
            <w:tcW w:w="751" w:type="dxa"/>
            <w:tcBorders>
              <w:top w:val="single" w:sz="4" w:space="0" w:color="000000"/>
              <w:left w:val="single" w:sz="4" w:space="0" w:color="000000"/>
              <w:bottom w:val="single" w:sz="4" w:space="0" w:color="000000"/>
            </w:tcBorders>
            <w:vAlign w:val="center"/>
          </w:tcPr>
          <w:p w14:paraId="195E176B" w14:textId="77777777" w:rsidR="00032809" w:rsidRPr="008E13FE" w:rsidRDefault="00032809">
            <w:pPr>
              <w:spacing w:after="0" w:line="240" w:lineRule="auto"/>
              <w:ind w:left="-113"/>
              <w:jc w:val="center"/>
              <w:rPr>
                <w:rFonts w:ascii="Times New Roman" w:hAnsi="Times New Roman" w:cs="Times New Roman"/>
              </w:rPr>
            </w:pPr>
            <w:r w:rsidRPr="008E13FE">
              <w:rPr>
                <w:rFonts w:ascii="Times New Roman" w:hAnsi="Times New Roman" w:cs="Times New Roman"/>
                <w:b/>
                <w:sz w:val="16"/>
                <w:szCs w:val="16"/>
                <w:lang w:val="uk-UA"/>
              </w:rPr>
              <w:t>10.</w:t>
            </w:r>
          </w:p>
        </w:tc>
        <w:tc>
          <w:tcPr>
            <w:tcW w:w="3403" w:type="dxa"/>
            <w:gridSpan w:val="2"/>
            <w:tcBorders>
              <w:top w:val="single" w:sz="4" w:space="0" w:color="000000"/>
              <w:left w:val="single" w:sz="4" w:space="0" w:color="000000"/>
              <w:bottom w:val="single" w:sz="4" w:space="0" w:color="000000"/>
            </w:tcBorders>
          </w:tcPr>
          <w:p w14:paraId="49B533F8"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4797919A" w14:textId="77777777" w:rsidR="00032809" w:rsidRPr="008E13FE" w:rsidRDefault="00032809">
            <w:pPr>
              <w:pStyle w:val="rvps2"/>
              <w:shd w:val="clear" w:color="auto" w:fill="FFFFFF"/>
              <w:spacing w:before="0" w:after="0"/>
              <w:jc w:val="both"/>
              <w:textAlignment w:val="baseline"/>
            </w:pPr>
            <w:r w:rsidRPr="008E13FE">
              <w:t xml:space="preserve">       </w:t>
            </w:r>
            <w:r w:rsidRPr="008E13FE">
              <w:rPr>
                <w:rStyle w:val="Verdana7pt"/>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ДМС/центру надання адміністративних послуг за зареєстрованим місцем проживання особи, а у разі якщо місце проживання особи не зареєстровано - до територіального підрозділу ДМС або центру надання адміністративних послуг за адресою останнього зареєстрованого місця проживання або за місцем фактичного проживання в Україні.</w:t>
            </w:r>
          </w:p>
          <w:p w14:paraId="1CB998FD" w14:textId="77777777" w:rsidR="00032809" w:rsidRPr="008E13FE" w:rsidRDefault="00032809">
            <w:pPr>
              <w:pStyle w:val="rvps2"/>
              <w:shd w:val="clear" w:color="auto" w:fill="FFFFFF"/>
              <w:spacing w:before="0" w:after="0"/>
              <w:jc w:val="both"/>
              <w:textAlignment w:val="baseline"/>
            </w:pPr>
            <w:r w:rsidRPr="008E13FE">
              <w:rPr>
                <w:rStyle w:val="Verdana7pt"/>
                <w:rFonts w:ascii="Times New Roman" w:hAnsi="Times New Roman" w:cs="Times New Roman"/>
                <w:sz w:val="16"/>
                <w:szCs w:val="16"/>
                <w:lang w:eastAsia="uk-UA"/>
              </w:rPr>
              <w:t xml:space="preserve">       Внутрішньо переміщена особа подає документи  до територіального підрозділу ДМС/центру надання адміністративних послуг за місцем проживання, що підтверджується довідкою про взяття на облік внутрішньо переміщеної особи.</w:t>
            </w:r>
          </w:p>
          <w:p w14:paraId="172EE5CC" w14:textId="77777777" w:rsidR="00032809" w:rsidRPr="008E13FE" w:rsidRDefault="00032809">
            <w:pPr>
              <w:pStyle w:val="rvps2"/>
              <w:shd w:val="clear" w:color="auto" w:fill="FFFFFF"/>
              <w:spacing w:before="0" w:after="0"/>
              <w:ind w:firstLine="360"/>
              <w:jc w:val="both"/>
            </w:pPr>
            <w:r w:rsidRPr="008E13FE">
              <w:rPr>
                <w:rStyle w:val="Verdana7pt"/>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ДМС/центру надання адміністративних послуг за місцем звернення.</w:t>
            </w:r>
            <w:bookmarkStart w:id="0" w:name="n27"/>
            <w:bookmarkEnd w:id="0"/>
          </w:p>
          <w:p w14:paraId="7D328C50" w14:textId="77777777" w:rsidR="00032809" w:rsidRPr="008E13FE" w:rsidRDefault="00032809">
            <w:pPr>
              <w:pStyle w:val="rvps2"/>
              <w:shd w:val="clear" w:color="auto" w:fill="FFFFFF"/>
              <w:spacing w:before="0" w:after="0"/>
              <w:ind w:firstLine="360"/>
              <w:jc w:val="both"/>
            </w:pPr>
            <w:r w:rsidRPr="008E13FE">
              <w:rPr>
                <w:rStyle w:val="Verdana7pt"/>
                <w:rFonts w:ascii="Times New Roman" w:hAnsi="Times New Roman" w:cs="Times New Roman"/>
                <w:sz w:val="16"/>
                <w:szCs w:val="16"/>
                <w:lang w:eastAsia="uk-UA"/>
              </w:rPr>
              <w:t>Бездомна особа подає заяву та документи до територіального підрозділу ДМС/центру надання адміністративних послуг за місцем майбутньої реєстрації її місця проживання.</w:t>
            </w:r>
          </w:p>
        </w:tc>
      </w:tr>
      <w:tr w:rsidR="00032809" w:rsidRPr="008E13FE" w14:paraId="07F5B0BE" w14:textId="77777777" w:rsidTr="008E13FE">
        <w:tc>
          <w:tcPr>
            <w:tcW w:w="751" w:type="dxa"/>
            <w:tcBorders>
              <w:top w:val="single" w:sz="4" w:space="0" w:color="000000"/>
              <w:left w:val="single" w:sz="4" w:space="0" w:color="000000"/>
              <w:bottom w:val="single" w:sz="4" w:space="0" w:color="000000"/>
            </w:tcBorders>
            <w:vAlign w:val="center"/>
          </w:tcPr>
          <w:p w14:paraId="37AE5AF1"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tcPr>
          <w:p w14:paraId="36E39755"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Платність (безоплатність)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5431722B"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iCs/>
                <w:sz w:val="16"/>
                <w:szCs w:val="16"/>
                <w:lang w:val="uk-UA"/>
              </w:rPr>
              <w:t>Плата не стягується</w:t>
            </w:r>
          </w:p>
        </w:tc>
      </w:tr>
      <w:tr w:rsidR="00032809" w:rsidRPr="008E13FE" w14:paraId="04ADF7ED" w14:textId="77777777" w:rsidTr="008E13FE">
        <w:tc>
          <w:tcPr>
            <w:tcW w:w="751" w:type="dxa"/>
            <w:tcBorders>
              <w:top w:val="single" w:sz="4" w:space="0" w:color="000000"/>
              <w:left w:val="single" w:sz="4" w:space="0" w:color="000000"/>
              <w:bottom w:val="single" w:sz="4" w:space="0" w:color="000000"/>
            </w:tcBorders>
            <w:vAlign w:val="center"/>
          </w:tcPr>
          <w:p w14:paraId="778A29AF"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tcPr>
          <w:p w14:paraId="0A6E156A"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Строк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tcPr>
          <w:p w14:paraId="3C383A48"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 xml:space="preserve">Не пізніше 5 днів з дати подання заявником усіх необхідних </w:t>
            </w:r>
            <w:r w:rsidRPr="008E13FE">
              <w:rPr>
                <w:rStyle w:val="Verdana7pt"/>
                <w:rFonts w:ascii="Times New Roman" w:hAnsi="Times New Roman" w:cs="Times New Roman"/>
                <w:sz w:val="16"/>
                <w:szCs w:val="16"/>
                <w:lang w:eastAsia="uk-UA"/>
              </w:rPr>
              <w:t>документів.</w:t>
            </w:r>
          </w:p>
          <w:p w14:paraId="5420AD87" w14:textId="77777777" w:rsidR="00032809" w:rsidRPr="008E13FE" w:rsidRDefault="00032809">
            <w:pPr>
              <w:pStyle w:val="rvps2"/>
              <w:shd w:val="clear" w:color="auto" w:fill="FFFFFF"/>
              <w:spacing w:before="0" w:after="0"/>
              <w:ind w:firstLine="360"/>
              <w:jc w:val="both"/>
            </w:pPr>
            <w:bookmarkStart w:id="1" w:name="n117"/>
            <w:bookmarkEnd w:id="1"/>
            <w:r w:rsidRPr="008E13FE">
              <w:rPr>
                <w:rStyle w:val="Verdana7pt"/>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032809" w:rsidRPr="008E13FE" w14:paraId="427A2DA7" w14:textId="77777777" w:rsidTr="008E13FE">
        <w:tc>
          <w:tcPr>
            <w:tcW w:w="751" w:type="dxa"/>
            <w:tcBorders>
              <w:top w:val="single" w:sz="4" w:space="0" w:color="000000"/>
              <w:left w:val="single" w:sz="4" w:space="0" w:color="000000"/>
              <w:bottom w:val="single" w:sz="4" w:space="0" w:color="000000"/>
            </w:tcBorders>
            <w:vAlign w:val="center"/>
          </w:tcPr>
          <w:p w14:paraId="210CF772"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tcPr>
          <w:p w14:paraId="097D9AAC"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Перелік підстав для відмови у наданні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tcPr>
          <w:p w14:paraId="32A36C30" w14:textId="77777777" w:rsidR="00032809" w:rsidRPr="008E13FE" w:rsidRDefault="00032809">
            <w:pPr>
              <w:pStyle w:val="12"/>
              <w:shd w:val="clear" w:color="auto" w:fill="auto"/>
              <w:spacing w:before="0" w:after="0" w:line="192" w:lineRule="exact"/>
              <w:ind w:left="31"/>
            </w:pPr>
            <w:r w:rsidRPr="008E13FE">
              <w:rPr>
                <w:rStyle w:val="Verdana7pt"/>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032809" w:rsidRPr="008E13FE" w14:paraId="72565877" w14:textId="77777777" w:rsidTr="008E13FE">
        <w:tc>
          <w:tcPr>
            <w:tcW w:w="751" w:type="dxa"/>
            <w:tcBorders>
              <w:top w:val="single" w:sz="4" w:space="0" w:color="000000"/>
              <w:left w:val="single" w:sz="4" w:space="0" w:color="000000"/>
              <w:bottom w:val="single" w:sz="4" w:space="0" w:color="000000"/>
            </w:tcBorders>
            <w:vAlign w:val="center"/>
          </w:tcPr>
          <w:p w14:paraId="64362CB1"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tcPr>
          <w:p w14:paraId="0D5D7804"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Результат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vAlign w:val="center"/>
          </w:tcPr>
          <w:p w14:paraId="55D1F2A4"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 із вклеєною фотокарткою.</w:t>
            </w:r>
          </w:p>
        </w:tc>
      </w:tr>
      <w:tr w:rsidR="00032809" w:rsidRPr="008E13FE" w14:paraId="3DAC6117" w14:textId="77777777" w:rsidTr="008E13FE">
        <w:tc>
          <w:tcPr>
            <w:tcW w:w="751" w:type="dxa"/>
            <w:tcBorders>
              <w:top w:val="single" w:sz="4" w:space="0" w:color="000000"/>
              <w:left w:val="single" w:sz="4" w:space="0" w:color="000000"/>
              <w:bottom w:val="single" w:sz="4" w:space="0" w:color="000000"/>
            </w:tcBorders>
            <w:vAlign w:val="center"/>
          </w:tcPr>
          <w:p w14:paraId="758CB3BB"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tcPr>
          <w:p w14:paraId="31D7F95B"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Способи отримання відповіді (результату)</w:t>
            </w:r>
          </w:p>
        </w:tc>
        <w:tc>
          <w:tcPr>
            <w:tcW w:w="5506" w:type="dxa"/>
            <w:tcBorders>
              <w:top w:val="single" w:sz="4" w:space="0" w:color="000000"/>
              <w:left w:val="single" w:sz="4" w:space="0" w:color="000000"/>
              <w:bottom w:val="single" w:sz="4" w:space="0" w:color="000000"/>
              <w:right w:val="single" w:sz="4" w:space="0" w:color="000000"/>
            </w:tcBorders>
            <w:vAlign w:val="center"/>
          </w:tcPr>
          <w:p w14:paraId="4585EB9B" w14:textId="77777777" w:rsidR="00032809" w:rsidRPr="008E13FE" w:rsidRDefault="00032809">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Звернутися до територіального підрозділу ДМС або центру надання адміністративних послуг,</w:t>
            </w:r>
            <w:r w:rsidRPr="008E13FE">
              <w:rPr>
                <w:rFonts w:ascii="Times New Roman" w:hAnsi="Times New Roman" w:cs="Times New Roman"/>
                <w:color w:val="000000"/>
                <w:sz w:val="16"/>
                <w:szCs w:val="16"/>
                <w:lang w:val="uk-UA"/>
              </w:rPr>
              <w:t xml:space="preserve"> до якого було подано документи для вклеювання фотокартки </w:t>
            </w:r>
          </w:p>
        </w:tc>
      </w:tr>
      <w:tr w:rsidR="00032809" w:rsidRPr="008E13FE" w14:paraId="5C217ABB" w14:textId="77777777" w:rsidTr="008E13FE">
        <w:tc>
          <w:tcPr>
            <w:tcW w:w="751" w:type="dxa"/>
            <w:tcBorders>
              <w:top w:val="single" w:sz="4" w:space="0" w:color="000000"/>
              <w:left w:val="single" w:sz="4" w:space="0" w:color="000000"/>
              <w:bottom w:val="single" w:sz="4" w:space="0" w:color="000000"/>
            </w:tcBorders>
            <w:vAlign w:val="center"/>
          </w:tcPr>
          <w:p w14:paraId="191589A6"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tcPr>
          <w:p w14:paraId="6A4E540F" w14:textId="77777777" w:rsidR="00032809" w:rsidRPr="008E13FE" w:rsidRDefault="00032809" w:rsidP="008E13FE">
            <w:pPr>
              <w:spacing w:after="0" w:line="240" w:lineRule="auto"/>
              <w:rPr>
                <w:rFonts w:ascii="Times New Roman" w:hAnsi="Times New Roman" w:cs="Times New Roman"/>
              </w:rPr>
            </w:pPr>
            <w:r w:rsidRPr="008E13FE">
              <w:rPr>
                <w:rFonts w:ascii="Times New Roman" w:hAnsi="Times New Roman" w:cs="Times New Roman"/>
                <w:sz w:val="16"/>
                <w:szCs w:val="16"/>
                <w:lang w:val="uk-UA"/>
              </w:rPr>
              <w:t>Примітка</w:t>
            </w:r>
          </w:p>
        </w:tc>
        <w:tc>
          <w:tcPr>
            <w:tcW w:w="5506" w:type="dxa"/>
            <w:tcBorders>
              <w:top w:val="single" w:sz="4" w:space="0" w:color="000000"/>
              <w:left w:val="single" w:sz="4" w:space="0" w:color="000000"/>
              <w:bottom w:val="single" w:sz="4" w:space="0" w:color="000000"/>
              <w:right w:val="single" w:sz="4" w:space="0" w:color="000000"/>
            </w:tcBorders>
            <w:vAlign w:val="center"/>
          </w:tcPr>
          <w:p w14:paraId="59FBAA79" w14:textId="77777777" w:rsidR="00032809" w:rsidRPr="008E13FE" w:rsidRDefault="00032809">
            <w:pPr>
              <w:pStyle w:val="12"/>
              <w:shd w:val="clear" w:color="auto" w:fill="auto"/>
              <w:spacing w:before="0" w:after="0" w:line="192" w:lineRule="exact"/>
            </w:pPr>
            <w:r w:rsidRPr="008E13FE">
              <w:rPr>
                <w:rStyle w:val="Verdana7pt"/>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14:paraId="26C7DACC" w14:textId="77777777" w:rsidR="00032809" w:rsidRPr="008E13FE" w:rsidRDefault="00032809">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14:paraId="0B6E41BC" w14:textId="77777777" w:rsidR="00185723" w:rsidRDefault="00032809" w:rsidP="00185723">
      <w:pPr>
        <w:pStyle w:val="60"/>
        <w:shd w:val="clear" w:color="auto" w:fill="auto"/>
        <w:spacing w:after="0" w:line="206" w:lineRule="exact"/>
        <w:ind w:left="720" w:right="460"/>
        <w:jc w:val="both"/>
        <w:rPr>
          <w:rFonts w:ascii="Times New Roman" w:hAnsi="Times New Roman" w:cs="Times New Roman"/>
          <w:sz w:val="16"/>
          <w:szCs w:val="16"/>
          <w:lang w:val="uk-UA"/>
        </w:rPr>
      </w:pPr>
      <w:r w:rsidRPr="008E13FE">
        <w:rPr>
          <w:rFonts w:ascii="Times New Roman" w:hAnsi="Times New Roman" w:cs="Times New Roman"/>
          <w:sz w:val="16"/>
          <w:szCs w:val="16"/>
        </w:rPr>
        <w:t>*Якщо особа досягла 25- чи 45- 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 такий паспорт, вважається недійсним та підлягає обміну на паспорт громадянина України з безконтактним електронним носієм відповідно до законодавства.</w:t>
      </w:r>
    </w:p>
    <w:p w14:paraId="1FDC8F0F" w14:textId="77777777" w:rsidR="00185723" w:rsidRDefault="00185723" w:rsidP="00185723">
      <w:pPr>
        <w:pStyle w:val="60"/>
        <w:shd w:val="clear" w:color="auto" w:fill="auto"/>
        <w:spacing w:after="0" w:line="206" w:lineRule="exact"/>
        <w:ind w:left="720" w:right="460"/>
        <w:jc w:val="both"/>
        <w:rPr>
          <w:rFonts w:ascii="Times New Roman" w:hAnsi="Times New Roman" w:cs="Times New Roman"/>
          <w:sz w:val="16"/>
          <w:szCs w:val="16"/>
          <w:lang w:val="uk-UA"/>
        </w:rPr>
      </w:pPr>
    </w:p>
    <w:p w14:paraId="6B68EA0B" w14:textId="77777777" w:rsidR="00185723" w:rsidRDefault="00185723" w:rsidP="00185723">
      <w:pPr>
        <w:pStyle w:val="60"/>
        <w:shd w:val="clear" w:color="auto" w:fill="auto"/>
        <w:spacing w:after="0" w:line="206" w:lineRule="exact"/>
        <w:ind w:left="720" w:right="460"/>
        <w:jc w:val="both"/>
        <w:rPr>
          <w:rFonts w:ascii="Times New Roman" w:hAnsi="Times New Roman" w:cs="Times New Roman"/>
          <w:sz w:val="16"/>
          <w:szCs w:val="16"/>
          <w:lang w:val="uk-UA"/>
        </w:rPr>
      </w:pPr>
    </w:p>
    <w:p w14:paraId="32E79FA8" w14:textId="77777777" w:rsidR="00185723" w:rsidRPr="00327B2F" w:rsidRDefault="00327B2F" w:rsidP="00C03877">
      <w:pPr>
        <w:widowControl w:val="0"/>
        <w:autoSpaceDE w:val="0"/>
        <w:spacing w:after="0"/>
        <w:ind w:right="-113"/>
        <w:jc w:val="both"/>
        <w:rPr>
          <w:rFonts w:ascii="Times New Roman" w:hAnsi="Times New Roman" w:cs="Times New Roman"/>
          <w:b/>
          <w:bCs/>
          <w:color w:val="000000"/>
          <w:spacing w:val="2"/>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7AE4CD04"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3699FC41"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4C6F0F5F"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5BAD8D78"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2C192C41"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5CC39686" w14:textId="77777777" w:rsidR="00185723" w:rsidRDefault="00185723" w:rsidP="00327B2F">
      <w:pPr>
        <w:widowControl w:val="0"/>
        <w:autoSpaceDE w:val="0"/>
        <w:spacing w:after="0"/>
        <w:ind w:right="-113"/>
        <w:jc w:val="both"/>
        <w:rPr>
          <w:rFonts w:ascii="Times New Roman" w:hAnsi="Times New Roman" w:cs="Times New Roman"/>
          <w:b/>
          <w:bCs/>
          <w:spacing w:val="2"/>
          <w:lang w:val="uk-UA"/>
        </w:rPr>
      </w:pPr>
    </w:p>
    <w:p w14:paraId="56727582" w14:textId="77777777" w:rsidR="00C03877" w:rsidRDefault="00C03877">
      <w:pPr>
        <w:widowControl w:val="0"/>
        <w:autoSpaceDE w:val="0"/>
        <w:spacing w:after="0"/>
        <w:ind w:right="-113" w:firstLine="6236"/>
        <w:jc w:val="both"/>
        <w:rPr>
          <w:rFonts w:ascii="Times New Roman" w:hAnsi="Times New Roman" w:cs="Times New Roman"/>
          <w:b/>
          <w:bCs/>
          <w:spacing w:val="2"/>
          <w:lang w:val="uk-UA"/>
        </w:rPr>
      </w:pPr>
    </w:p>
    <w:p w14:paraId="0012EC79"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7106952D"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1713C2"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2495DA88"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w:t>
      </w:r>
      <w:r w:rsidRPr="002348A0">
        <w:rPr>
          <w:rFonts w:ascii="Times New Roman" w:hAnsi="Times New Roman" w:cs="Times New Roman"/>
          <w:bCs/>
          <w:u w:val="single"/>
          <w:lang w:val="uk-UA"/>
        </w:rPr>
        <w:t>202</w:t>
      </w:r>
      <w:r w:rsidR="001713C2" w:rsidRPr="002348A0">
        <w:rPr>
          <w:rFonts w:ascii="Times New Roman" w:hAnsi="Times New Roman" w:cs="Times New Roman"/>
          <w:bCs/>
          <w:u w:val="single"/>
          <w:lang w:val="uk-UA"/>
        </w:rPr>
        <w:t>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23ED6C59" w14:textId="77777777" w:rsidR="00032809" w:rsidRPr="008E13FE" w:rsidRDefault="00032809">
      <w:pPr>
        <w:spacing w:after="0"/>
        <w:rPr>
          <w:rFonts w:ascii="Times New Roman" w:hAnsi="Times New Roman" w:cs="Times New Roman"/>
        </w:rPr>
      </w:pPr>
    </w:p>
    <w:p w14:paraId="66625D1C" w14:textId="77777777" w:rsidR="00032809" w:rsidRPr="008E13FE" w:rsidRDefault="00032809">
      <w:pPr>
        <w:widowControl w:val="0"/>
        <w:autoSpaceDE w:val="0"/>
        <w:spacing w:after="0"/>
        <w:ind w:right="1800"/>
        <w:jc w:val="center"/>
        <w:rPr>
          <w:rFonts w:ascii="Times New Roman" w:hAnsi="Times New Roman" w:cs="Times New Roman"/>
          <w:b/>
          <w:bCs/>
          <w:spacing w:val="2"/>
          <w:sz w:val="16"/>
          <w:szCs w:val="16"/>
          <w:lang w:val="uk-UA"/>
        </w:rPr>
      </w:pPr>
    </w:p>
    <w:p w14:paraId="669ADFA6"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r w:rsidRPr="008E13FE">
        <w:rPr>
          <w:rFonts w:ascii="Times New Roman" w:hAnsi="Times New Roman" w:cs="Times New Roman"/>
          <w:b/>
          <w:bCs/>
          <w:spacing w:val="2"/>
          <w:sz w:val="16"/>
          <w:szCs w:val="16"/>
          <w:lang w:val="uk-UA"/>
        </w:rPr>
        <w:t>Ї ПОСЛУГИ</w:t>
      </w:r>
      <w:r w:rsidRPr="008E13FE">
        <w:rPr>
          <w:rFonts w:ascii="Times New Roman" w:hAnsi="Times New Roman" w:cs="Times New Roman"/>
          <w:b/>
          <w:bCs/>
          <w:spacing w:val="2"/>
          <w:w w:val="99"/>
          <w:sz w:val="16"/>
          <w:szCs w:val="16"/>
        </w:rPr>
        <w:t xml:space="preserve"> </w:t>
      </w:r>
    </w:p>
    <w:p w14:paraId="5E82D365"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5BF4BFB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14:paraId="576B3973"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ФОТОКАРТКИ ПРИ ДОСЯГНЕННІ ГРОМАДЯНИНОМ 25- І 45-РІЧНОГО ВІКУ</w:t>
      </w:r>
    </w:p>
    <w:p w14:paraId="4787E18B" w14:textId="77777777" w:rsidR="00032809" w:rsidRPr="008E13FE" w:rsidRDefault="00032809">
      <w:pPr>
        <w:spacing w:after="0"/>
        <w:jc w:val="both"/>
        <w:rPr>
          <w:rFonts w:ascii="Times New Roman" w:hAnsi="Times New Roman" w:cs="Times New Roman"/>
          <w:b/>
          <w:sz w:val="16"/>
          <w:szCs w:val="16"/>
          <w:u w:val="single"/>
          <w:lang w:val="uk-UA"/>
        </w:rPr>
      </w:pPr>
    </w:p>
    <w:p w14:paraId="42E4797F" w14:textId="77777777" w:rsidR="00032809" w:rsidRPr="008E13FE" w:rsidRDefault="00032809">
      <w:pPr>
        <w:spacing w:after="0"/>
        <w:jc w:val="both"/>
        <w:rPr>
          <w:rFonts w:ascii="Times New Roman" w:hAnsi="Times New Roman" w:cs="Times New Roman"/>
          <w:b/>
          <w:sz w:val="16"/>
          <w:szCs w:val="16"/>
          <w:u w:val="single"/>
          <w:lang w:val="uk-UA"/>
        </w:rPr>
      </w:pPr>
    </w:p>
    <w:tbl>
      <w:tblPr>
        <w:tblW w:w="0" w:type="auto"/>
        <w:tblInd w:w="-383" w:type="dxa"/>
        <w:tblLayout w:type="fixed"/>
        <w:tblLook w:val="0000" w:firstRow="0" w:lastRow="0" w:firstColumn="0" w:lastColumn="0" w:noHBand="0" w:noVBand="0"/>
      </w:tblPr>
      <w:tblGrid>
        <w:gridCol w:w="568"/>
        <w:gridCol w:w="2480"/>
        <w:gridCol w:w="3156"/>
        <w:gridCol w:w="2302"/>
        <w:gridCol w:w="1689"/>
      </w:tblGrid>
      <w:tr w:rsidR="00032809" w:rsidRPr="008E13FE" w14:paraId="71BE7D5F" w14:textId="77777777">
        <w:tc>
          <w:tcPr>
            <w:tcW w:w="568" w:type="dxa"/>
            <w:tcBorders>
              <w:top w:val="single" w:sz="4" w:space="0" w:color="000000"/>
              <w:left w:val="single" w:sz="4" w:space="0" w:color="000000"/>
              <w:bottom w:val="single" w:sz="4" w:space="0" w:color="000000"/>
            </w:tcBorders>
            <w:vAlign w:val="center"/>
          </w:tcPr>
          <w:p w14:paraId="5215DB7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vAlign w:val="center"/>
          </w:tcPr>
          <w:p w14:paraId="2B917EB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vAlign w:val="center"/>
          </w:tcPr>
          <w:p w14:paraId="07B7BA9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vAlign w:val="center"/>
          </w:tcPr>
          <w:p w14:paraId="2E7E8AA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p w14:paraId="4799E0F0" w14:textId="77777777" w:rsidR="00032809" w:rsidRPr="008E13FE" w:rsidRDefault="00032809">
            <w:pPr>
              <w:spacing w:after="0"/>
              <w:jc w:val="center"/>
              <w:rPr>
                <w:rFonts w:ascii="Times New Roman" w:hAnsi="Times New Roman" w:cs="Times New Roman"/>
                <w:b/>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vAlign w:val="center"/>
          </w:tcPr>
          <w:p w14:paraId="755740D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2F5F2FE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032809" w:rsidRPr="008E13FE" w14:paraId="0A0090C9" w14:textId="77777777">
        <w:tc>
          <w:tcPr>
            <w:tcW w:w="568" w:type="dxa"/>
            <w:tcBorders>
              <w:top w:val="single" w:sz="4" w:space="0" w:color="000000"/>
              <w:left w:val="single" w:sz="4" w:space="0" w:color="000000"/>
              <w:bottom w:val="single" w:sz="4" w:space="0" w:color="000000"/>
            </w:tcBorders>
            <w:vAlign w:val="center"/>
          </w:tcPr>
          <w:p w14:paraId="33DCA36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tcPr>
          <w:p w14:paraId="3275132A"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Прийом заяви про вклеювання фотокартки (довільної форми) при досягненні громадянином 25- і 45- річного віку та документів, що подаються заявником або його опікуном/піклувальником для вклеювання фотокартки.</w:t>
            </w:r>
          </w:p>
          <w:p w14:paraId="506CF1F2"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або якщо особа звернулася для вклеювання фотокартки після спливу місячного строку після досягнення особою відповідного віку документи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tcPr>
          <w:p w14:paraId="7E8AB9E3"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p w14:paraId="2B0A25AA"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3F53A953"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p w14:paraId="0793A255"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45C74DCD" w14:textId="77777777" w:rsidR="00032809" w:rsidRPr="008E13FE" w:rsidRDefault="00032809">
            <w:pPr>
              <w:pStyle w:val="12"/>
              <w:shd w:val="clear" w:color="auto" w:fill="auto"/>
              <w:spacing w:before="0" w:after="0" w:line="206" w:lineRule="exact"/>
            </w:pPr>
            <w:r w:rsidRPr="008E13FE">
              <w:rPr>
                <w:rStyle w:val="Verdana7pt"/>
                <w:rFonts w:ascii="Times New Roman" w:hAnsi="Times New Roman" w:cs="Times New Roman"/>
                <w:sz w:val="16"/>
                <w:szCs w:val="16"/>
                <w:lang w:eastAsia="uk-UA"/>
              </w:rPr>
              <w:t xml:space="preserve">У </w:t>
            </w:r>
            <w:r w:rsidRPr="008E13FE">
              <w:rPr>
                <w:rStyle w:val="Verdana7pt"/>
                <w:rFonts w:ascii="Times New Roman" w:hAnsi="Times New Roman" w:cs="Times New Roman"/>
                <w:sz w:val="16"/>
                <w:szCs w:val="16"/>
                <w:lang w:val="ru-RU" w:eastAsia="uk-UA"/>
              </w:rPr>
              <w:t xml:space="preserve">день </w:t>
            </w:r>
            <w:r w:rsidRPr="008E13FE">
              <w:rPr>
                <w:rStyle w:val="Verdana7pt"/>
                <w:rFonts w:ascii="Times New Roman" w:hAnsi="Times New Roman" w:cs="Times New Roman"/>
                <w:sz w:val="16"/>
                <w:szCs w:val="16"/>
                <w:lang w:eastAsia="uk-UA"/>
              </w:rPr>
              <w:t>звернення</w:t>
            </w:r>
          </w:p>
        </w:tc>
      </w:tr>
      <w:tr w:rsidR="00032809" w:rsidRPr="008E13FE" w14:paraId="2D81D2DF" w14:textId="77777777">
        <w:tc>
          <w:tcPr>
            <w:tcW w:w="568" w:type="dxa"/>
            <w:tcBorders>
              <w:top w:val="single" w:sz="4" w:space="0" w:color="000000"/>
              <w:left w:val="single" w:sz="4" w:space="0" w:color="000000"/>
              <w:bottom w:val="single" w:sz="4" w:space="0" w:color="000000"/>
            </w:tcBorders>
            <w:vAlign w:val="center"/>
          </w:tcPr>
          <w:p w14:paraId="52BF244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tcPr>
          <w:p w14:paraId="09E030B5"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tcPr>
          <w:p w14:paraId="78B952F6"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p w14:paraId="78B0A4F2"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2BB4C23D"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p w14:paraId="508C6E68"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36747A3A" w14:textId="77777777" w:rsidR="00032809" w:rsidRPr="008E13FE" w:rsidRDefault="00032809">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032809" w:rsidRPr="008E13FE" w14:paraId="5454AA50" w14:textId="77777777">
        <w:tc>
          <w:tcPr>
            <w:tcW w:w="568" w:type="dxa"/>
            <w:tcBorders>
              <w:top w:val="single" w:sz="4" w:space="0" w:color="000000"/>
              <w:left w:val="single" w:sz="4" w:space="0" w:color="000000"/>
              <w:bottom w:val="single" w:sz="4" w:space="0" w:color="000000"/>
            </w:tcBorders>
            <w:vAlign w:val="center"/>
          </w:tcPr>
          <w:p w14:paraId="688379A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tcPr>
          <w:p w14:paraId="16DE9778"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ДМС/центру надання адміністративних послуг  (із зазначенням посади, прізвища, імені, по батькові працівника).</w:t>
            </w:r>
          </w:p>
          <w:p w14:paraId="746598FA"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tcPr>
          <w:p w14:paraId="78AAAC79"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 xml:space="preserve">ДМС, </w:t>
            </w:r>
          </w:p>
          <w:p w14:paraId="46A78F53"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25323640" w14:textId="77777777" w:rsidR="00032809" w:rsidRPr="008E13FE" w:rsidRDefault="00804B7C">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w:t>
            </w:r>
            <w:r w:rsidR="001713C2" w:rsidRPr="008E13FE">
              <w:rPr>
                <w:rStyle w:val="Verdana7pt"/>
                <w:rFonts w:ascii="Times New Roman" w:hAnsi="Times New Roman" w:cs="Times New Roman"/>
                <w:sz w:val="16"/>
                <w:szCs w:val="16"/>
                <w:lang w:eastAsia="uk-UA"/>
              </w:rPr>
              <w:t xml:space="preserve"> </w:t>
            </w:r>
            <w:r w:rsidR="00032809" w:rsidRPr="008E13FE">
              <w:rPr>
                <w:rStyle w:val="Verdana7pt"/>
                <w:rFonts w:ascii="Times New Roman" w:hAnsi="Times New Roman" w:cs="Times New Roman"/>
                <w:sz w:val="16"/>
                <w:szCs w:val="16"/>
                <w:lang w:eastAsia="uk-UA"/>
              </w:rPr>
              <w:t>ДМС,</w:t>
            </w:r>
          </w:p>
          <w:p w14:paraId="1257F996"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540EBC25" w14:textId="77777777" w:rsidR="00032809" w:rsidRPr="008E13FE" w:rsidRDefault="00032809">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032809" w:rsidRPr="008E13FE" w14:paraId="7C06C9A6" w14:textId="77777777">
        <w:tc>
          <w:tcPr>
            <w:tcW w:w="568" w:type="dxa"/>
            <w:tcBorders>
              <w:top w:val="single" w:sz="4" w:space="0" w:color="000000"/>
              <w:left w:val="single" w:sz="4" w:space="0" w:color="000000"/>
              <w:bottom w:val="single" w:sz="4" w:space="0" w:color="000000"/>
            </w:tcBorders>
            <w:vAlign w:val="center"/>
          </w:tcPr>
          <w:p w14:paraId="4F1694D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tcPr>
          <w:p w14:paraId="30596E93"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Передача за описом вхідного пакету документів працівнику територіального підрозділу ДМС (у разі подачі документів до центру надання адміністративних послуг)</w:t>
            </w:r>
          </w:p>
        </w:tc>
        <w:tc>
          <w:tcPr>
            <w:tcW w:w="3156" w:type="dxa"/>
            <w:tcBorders>
              <w:top w:val="single" w:sz="4" w:space="0" w:color="000000"/>
              <w:left w:val="single" w:sz="4" w:space="0" w:color="000000"/>
              <w:bottom w:val="single" w:sz="4" w:space="0" w:color="000000"/>
            </w:tcBorders>
          </w:tcPr>
          <w:p w14:paraId="71F3CF25"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315EC52A"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1BBEA684" w14:textId="77777777" w:rsidR="00032809" w:rsidRPr="008E13FE" w:rsidRDefault="00032809">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032809" w:rsidRPr="008E13FE" w14:paraId="122B2BD3" w14:textId="77777777">
        <w:tc>
          <w:tcPr>
            <w:tcW w:w="568" w:type="dxa"/>
            <w:tcBorders>
              <w:top w:val="single" w:sz="4" w:space="0" w:color="000000"/>
              <w:left w:val="single" w:sz="4" w:space="0" w:color="000000"/>
              <w:bottom w:val="single" w:sz="4" w:space="0" w:color="000000"/>
            </w:tcBorders>
            <w:vAlign w:val="center"/>
          </w:tcPr>
          <w:p w14:paraId="2B72F23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tcPr>
          <w:p w14:paraId="73C427FC"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473EEB3A"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2302" w:type="dxa"/>
            <w:tcBorders>
              <w:top w:val="single" w:sz="4" w:space="0" w:color="000000"/>
              <w:left w:val="single" w:sz="4" w:space="0" w:color="000000"/>
              <w:bottom w:val="single" w:sz="4" w:space="0" w:color="000000"/>
            </w:tcBorders>
          </w:tcPr>
          <w:p w14:paraId="53D2F380"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1689" w:type="dxa"/>
            <w:tcBorders>
              <w:top w:val="single" w:sz="4" w:space="0" w:color="000000"/>
              <w:left w:val="single" w:sz="4" w:space="0" w:color="000000"/>
              <w:bottom w:val="single" w:sz="4" w:space="0" w:color="000000"/>
              <w:right w:val="single" w:sz="4" w:space="0" w:color="000000"/>
            </w:tcBorders>
          </w:tcPr>
          <w:p w14:paraId="5ED450C3"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032809" w:rsidRPr="008E13FE" w14:paraId="53B22148" w14:textId="77777777">
        <w:tc>
          <w:tcPr>
            <w:tcW w:w="568" w:type="dxa"/>
            <w:tcBorders>
              <w:top w:val="single" w:sz="4" w:space="0" w:color="000000"/>
              <w:left w:val="single" w:sz="4" w:space="0" w:color="000000"/>
              <w:bottom w:val="single" w:sz="4" w:space="0" w:color="000000"/>
            </w:tcBorders>
            <w:vAlign w:val="center"/>
          </w:tcPr>
          <w:p w14:paraId="1D3CEF1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2480" w:type="dxa"/>
            <w:tcBorders>
              <w:top w:val="single" w:sz="4" w:space="0" w:color="000000"/>
              <w:left w:val="single" w:sz="4" w:space="0" w:color="000000"/>
              <w:bottom w:val="single" w:sz="4" w:space="0" w:color="000000"/>
            </w:tcBorders>
          </w:tcPr>
          <w:p w14:paraId="45ADB427"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 xml:space="preserve">У випадках неналежного </w:t>
            </w:r>
            <w:r w:rsidRPr="008E13FE">
              <w:rPr>
                <w:rStyle w:val="Verdana7pt"/>
                <w:rFonts w:ascii="Times New Roman" w:hAnsi="Times New Roman" w:cs="Times New Roman"/>
                <w:sz w:val="16"/>
                <w:szCs w:val="16"/>
                <w:lang w:eastAsia="uk-UA"/>
              </w:rPr>
              <w:lastRenderedPageBreak/>
              <w:t>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зазначенням підстав повернення.</w:t>
            </w:r>
          </w:p>
          <w:p w14:paraId="33E511BD" w14:textId="77777777" w:rsidR="00032809" w:rsidRPr="008E13FE" w:rsidRDefault="00032809">
            <w:pPr>
              <w:pStyle w:val="12"/>
              <w:shd w:val="clear" w:color="auto" w:fill="auto"/>
              <w:spacing w:before="0" w:after="0" w:line="202" w:lineRule="exact"/>
              <w:ind w:firstLine="440"/>
            </w:pPr>
            <w:r w:rsidRPr="008E13FE">
              <w:rPr>
                <w:rStyle w:val="Verdana7pt"/>
                <w:rFonts w:ascii="Times New Roman" w:hAnsi="Times New Roman" w:cs="Times New Roman"/>
                <w:sz w:val="16"/>
                <w:szCs w:val="16"/>
                <w:lang w:eastAsia="uk-UA"/>
              </w:rPr>
              <w:t>У разі відсутності одного з документів, необхідних для отримання адміністративної послуги – повертається пакет документів разом з письмовою відповіддю заявнику із зазначенням підстав відмови.</w:t>
            </w:r>
          </w:p>
        </w:tc>
        <w:tc>
          <w:tcPr>
            <w:tcW w:w="3156" w:type="dxa"/>
            <w:tcBorders>
              <w:top w:val="single" w:sz="4" w:space="0" w:color="000000"/>
              <w:left w:val="single" w:sz="4" w:space="0" w:color="000000"/>
              <w:bottom w:val="single" w:sz="4" w:space="0" w:color="000000"/>
            </w:tcBorders>
          </w:tcPr>
          <w:p w14:paraId="75E643C4"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lastRenderedPageBreak/>
              <w:t>Праці</w:t>
            </w:r>
            <w:r w:rsidR="00804B7C" w:rsidRPr="008E13FE">
              <w:rPr>
                <w:rStyle w:val="Verdana7pt"/>
                <w:rFonts w:ascii="Times New Roman" w:hAnsi="Times New Roman" w:cs="Times New Roman"/>
                <w:sz w:val="16"/>
                <w:szCs w:val="16"/>
                <w:lang w:eastAsia="uk-UA"/>
              </w:rPr>
              <w:t>вник територіального підрозділу</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lastRenderedPageBreak/>
              <w:t xml:space="preserve">ДМС, </w:t>
            </w:r>
          </w:p>
          <w:p w14:paraId="1DC2BAAE"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центру надання адміністративних послуг</w:t>
            </w:r>
          </w:p>
          <w:p w14:paraId="52805E15" w14:textId="77777777" w:rsidR="00032809" w:rsidRPr="008E13FE" w:rsidRDefault="00032809">
            <w:pPr>
              <w:pStyle w:val="12"/>
              <w:shd w:val="clear" w:color="auto" w:fill="auto"/>
              <w:spacing w:before="0" w:after="0" w:line="206" w:lineRule="exact"/>
              <w:jc w:val="center"/>
            </w:pPr>
          </w:p>
        </w:tc>
        <w:tc>
          <w:tcPr>
            <w:tcW w:w="2302" w:type="dxa"/>
            <w:tcBorders>
              <w:top w:val="single" w:sz="4" w:space="0" w:color="000000"/>
              <w:left w:val="single" w:sz="4" w:space="0" w:color="000000"/>
              <w:bottom w:val="single" w:sz="4" w:space="0" w:color="000000"/>
            </w:tcBorders>
          </w:tcPr>
          <w:p w14:paraId="21A6204D"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lastRenderedPageBreak/>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lastRenderedPageBreak/>
              <w:t>ДМС,</w:t>
            </w:r>
          </w:p>
          <w:p w14:paraId="7D31E730"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 надання адміністративних послуг</w:t>
            </w:r>
          </w:p>
          <w:p w14:paraId="7E7F05A2" w14:textId="77777777" w:rsidR="00032809" w:rsidRPr="008E13FE" w:rsidRDefault="00032809">
            <w:pPr>
              <w:pStyle w:val="12"/>
              <w:shd w:val="clear" w:color="auto" w:fill="auto"/>
              <w:spacing w:before="0" w:after="0" w:line="202" w:lineRule="exact"/>
              <w:jc w:val="center"/>
            </w:pPr>
          </w:p>
        </w:tc>
        <w:tc>
          <w:tcPr>
            <w:tcW w:w="1689" w:type="dxa"/>
            <w:tcBorders>
              <w:top w:val="single" w:sz="4" w:space="0" w:color="000000"/>
              <w:left w:val="single" w:sz="4" w:space="0" w:color="000000"/>
              <w:bottom w:val="single" w:sz="4" w:space="0" w:color="000000"/>
              <w:right w:val="single" w:sz="4" w:space="0" w:color="000000"/>
            </w:tcBorders>
          </w:tcPr>
          <w:p w14:paraId="6A0818F3"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lastRenderedPageBreak/>
              <w:t xml:space="preserve">Не пізніше 5 </w:t>
            </w:r>
            <w:r w:rsidRPr="008E13FE">
              <w:rPr>
                <w:rStyle w:val="Verdana7pt"/>
                <w:rFonts w:ascii="Times New Roman" w:hAnsi="Times New Roman" w:cs="Times New Roman"/>
                <w:sz w:val="16"/>
                <w:szCs w:val="16"/>
                <w:lang w:eastAsia="uk-UA"/>
              </w:rPr>
              <w:lastRenderedPageBreak/>
              <w:t>календарних   днів з дня реєстрації заяви про вклеювання фотокартки в Журналі реєстрації заяв про вклеювання фотокарток</w:t>
            </w:r>
          </w:p>
        </w:tc>
      </w:tr>
      <w:tr w:rsidR="00032809" w:rsidRPr="008E13FE" w14:paraId="48732B48" w14:textId="77777777">
        <w:tc>
          <w:tcPr>
            <w:tcW w:w="568" w:type="dxa"/>
            <w:tcBorders>
              <w:top w:val="single" w:sz="4" w:space="0" w:color="000000"/>
              <w:left w:val="single" w:sz="4" w:space="0" w:color="000000"/>
              <w:bottom w:val="single" w:sz="4" w:space="0" w:color="000000"/>
            </w:tcBorders>
            <w:vAlign w:val="center"/>
          </w:tcPr>
          <w:p w14:paraId="73B39C6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7.</w:t>
            </w:r>
          </w:p>
        </w:tc>
        <w:tc>
          <w:tcPr>
            <w:tcW w:w="2480" w:type="dxa"/>
            <w:tcBorders>
              <w:top w:val="single" w:sz="4" w:space="0" w:color="000000"/>
              <w:left w:val="single" w:sz="4" w:space="0" w:color="000000"/>
              <w:bottom w:val="single" w:sz="4" w:space="0" w:color="000000"/>
            </w:tcBorders>
          </w:tcPr>
          <w:p w14:paraId="4C84D032" w14:textId="77777777" w:rsidR="00032809" w:rsidRPr="008E13FE" w:rsidRDefault="00032809">
            <w:pPr>
              <w:pStyle w:val="rvps2"/>
              <w:shd w:val="clear" w:color="auto" w:fill="FFFFFF"/>
              <w:spacing w:before="0" w:after="0"/>
              <w:ind w:firstLine="400"/>
              <w:jc w:val="both"/>
            </w:pPr>
            <w:r w:rsidRPr="008E13FE">
              <w:rPr>
                <w:rStyle w:val="Verdana7pt"/>
                <w:rFonts w:ascii="Times New Roman" w:hAnsi="Times New Roman" w:cs="Times New Roman"/>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14:paraId="1E33FCD6" w14:textId="77777777" w:rsidR="00032809" w:rsidRPr="008E13FE" w:rsidRDefault="00032809">
            <w:pPr>
              <w:pStyle w:val="rvps2"/>
              <w:shd w:val="clear" w:color="auto" w:fill="FFFFFF"/>
              <w:spacing w:before="0" w:after="0"/>
              <w:ind w:firstLine="400"/>
              <w:jc w:val="both"/>
            </w:pPr>
            <w:bookmarkStart w:id="2" w:name="n115"/>
            <w:bookmarkEnd w:id="2"/>
            <w:r w:rsidRPr="008E13FE">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абзаців першого та другого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tcPr>
          <w:p w14:paraId="4B775C15"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2302" w:type="dxa"/>
            <w:tcBorders>
              <w:top w:val="single" w:sz="4" w:space="0" w:color="000000"/>
              <w:left w:val="single" w:sz="4" w:space="0" w:color="000000"/>
              <w:bottom w:val="single" w:sz="4" w:space="0" w:color="000000"/>
            </w:tcBorders>
          </w:tcPr>
          <w:p w14:paraId="3D147044"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1689" w:type="dxa"/>
            <w:tcBorders>
              <w:top w:val="single" w:sz="4" w:space="0" w:color="000000"/>
              <w:left w:val="single" w:sz="4" w:space="0" w:color="000000"/>
              <w:bottom w:val="single" w:sz="4" w:space="0" w:color="000000"/>
              <w:right w:val="single" w:sz="4" w:space="0" w:color="000000"/>
            </w:tcBorders>
          </w:tcPr>
          <w:p w14:paraId="5423A3FD"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7656FF18" w14:textId="77777777" w:rsidR="00032809" w:rsidRPr="008E13FE" w:rsidRDefault="00032809">
            <w:pPr>
              <w:pStyle w:val="12"/>
              <w:shd w:val="clear" w:color="auto" w:fill="auto"/>
              <w:spacing w:before="0" w:after="0" w:line="202" w:lineRule="exact"/>
            </w:pPr>
          </w:p>
          <w:p w14:paraId="028521ED"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032809" w:rsidRPr="008E13FE" w14:paraId="1A7CB49A" w14:textId="77777777">
        <w:tc>
          <w:tcPr>
            <w:tcW w:w="568" w:type="dxa"/>
            <w:tcBorders>
              <w:top w:val="single" w:sz="4" w:space="0" w:color="000000"/>
              <w:left w:val="single" w:sz="4" w:space="0" w:color="000000"/>
              <w:bottom w:val="single" w:sz="4" w:space="0" w:color="000000"/>
            </w:tcBorders>
            <w:vAlign w:val="center"/>
          </w:tcPr>
          <w:p w14:paraId="05504D1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8.</w:t>
            </w:r>
          </w:p>
        </w:tc>
        <w:tc>
          <w:tcPr>
            <w:tcW w:w="2480" w:type="dxa"/>
            <w:tcBorders>
              <w:top w:val="single" w:sz="4" w:space="0" w:color="000000"/>
              <w:left w:val="single" w:sz="4" w:space="0" w:color="000000"/>
              <w:bottom w:val="single" w:sz="4" w:space="0" w:color="000000"/>
            </w:tcBorders>
          </w:tcPr>
          <w:p w14:paraId="74AB27DA" w14:textId="77777777" w:rsidR="00032809" w:rsidRPr="008E13FE" w:rsidRDefault="00032809">
            <w:pPr>
              <w:pStyle w:val="rvps2"/>
              <w:shd w:val="clear" w:color="auto" w:fill="FFFFFF"/>
              <w:spacing w:before="0" w:after="0"/>
              <w:jc w:val="both"/>
            </w:pPr>
            <w:r w:rsidRPr="008E13FE">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tcPr>
          <w:p w14:paraId="6524B9A0"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2302" w:type="dxa"/>
            <w:tcBorders>
              <w:top w:val="single" w:sz="4" w:space="0" w:color="000000"/>
              <w:left w:val="single" w:sz="4" w:space="0" w:color="000000"/>
              <w:bottom w:val="single" w:sz="4" w:space="0" w:color="000000"/>
            </w:tcBorders>
          </w:tcPr>
          <w:p w14:paraId="4CF20A76"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1689" w:type="dxa"/>
            <w:tcBorders>
              <w:top w:val="single" w:sz="4" w:space="0" w:color="000000"/>
              <w:left w:val="single" w:sz="4" w:space="0" w:color="000000"/>
              <w:bottom w:val="single" w:sz="4" w:space="0" w:color="000000"/>
              <w:right w:val="single" w:sz="4" w:space="0" w:color="000000"/>
            </w:tcBorders>
          </w:tcPr>
          <w:p w14:paraId="7C883AD0"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114537A0" w14:textId="77777777" w:rsidR="00032809" w:rsidRPr="008E13FE" w:rsidRDefault="00032809">
            <w:pPr>
              <w:pStyle w:val="12"/>
              <w:shd w:val="clear" w:color="auto" w:fill="auto"/>
              <w:spacing w:before="0" w:after="0" w:line="202" w:lineRule="exact"/>
            </w:pPr>
          </w:p>
          <w:p w14:paraId="2773A48E"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032809" w:rsidRPr="008E13FE" w14:paraId="1E886401" w14:textId="77777777">
        <w:tc>
          <w:tcPr>
            <w:tcW w:w="568" w:type="dxa"/>
            <w:tcBorders>
              <w:top w:val="single" w:sz="4" w:space="0" w:color="000000"/>
              <w:left w:val="single" w:sz="4" w:space="0" w:color="000000"/>
              <w:bottom w:val="single" w:sz="4" w:space="0" w:color="000000"/>
            </w:tcBorders>
            <w:vAlign w:val="center"/>
          </w:tcPr>
          <w:p w14:paraId="3D2949B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9.</w:t>
            </w:r>
          </w:p>
        </w:tc>
        <w:tc>
          <w:tcPr>
            <w:tcW w:w="2480" w:type="dxa"/>
            <w:tcBorders>
              <w:top w:val="single" w:sz="4" w:space="0" w:color="000000"/>
              <w:left w:val="single" w:sz="4" w:space="0" w:color="000000"/>
              <w:bottom w:val="single" w:sz="4" w:space="0" w:color="000000"/>
            </w:tcBorders>
          </w:tcPr>
          <w:p w14:paraId="73FCEBA8"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14:paraId="48E97C80" w14:textId="77777777" w:rsidR="00032809" w:rsidRPr="008E13FE" w:rsidRDefault="00032809">
            <w:pPr>
              <w:pStyle w:val="rvps2"/>
              <w:shd w:val="clear" w:color="auto" w:fill="FFFFFF"/>
              <w:spacing w:before="0" w:after="0"/>
              <w:jc w:val="both"/>
            </w:pPr>
            <w:r w:rsidRPr="008E13FE">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14:paraId="405A06B4"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bookmarkStart w:id="3" w:name="n120"/>
            <w:bookmarkEnd w:id="3"/>
          </w:p>
          <w:p w14:paraId="58BFF6D0"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14:paraId="576C7815"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14:paraId="77479465"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tcPr>
          <w:p w14:paraId="1014CD92"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2302" w:type="dxa"/>
            <w:tcBorders>
              <w:top w:val="single" w:sz="4" w:space="0" w:color="000000"/>
              <w:left w:val="single" w:sz="4" w:space="0" w:color="000000"/>
              <w:bottom w:val="single" w:sz="4" w:space="0" w:color="000000"/>
            </w:tcBorders>
          </w:tcPr>
          <w:p w14:paraId="091F1CA7"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 xml:space="preserve">Територіальний підрозділ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tc>
        <w:tc>
          <w:tcPr>
            <w:tcW w:w="1689" w:type="dxa"/>
            <w:tcBorders>
              <w:top w:val="single" w:sz="4" w:space="0" w:color="000000"/>
              <w:left w:val="single" w:sz="4" w:space="0" w:color="000000"/>
              <w:bottom w:val="single" w:sz="4" w:space="0" w:color="000000"/>
              <w:right w:val="single" w:sz="4" w:space="0" w:color="000000"/>
            </w:tcBorders>
          </w:tcPr>
          <w:p w14:paraId="099AF881"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14:paraId="193C2B6E" w14:textId="77777777" w:rsidR="00032809" w:rsidRPr="008E13FE" w:rsidRDefault="00032809">
            <w:pPr>
              <w:pStyle w:val="12"/>
              <w:shd w:val="clear" w:color="auto" w:fill="auto"/>
              <w:spacing w:before="0" w:after="0" w:line="202" w:lineRule="exact"/>
            </w:pPr>
          </w:p>
          <w:p w14:paraId="345AE823" w14:textId="77777777" w:rsidR="00032809" w:rsidRPr="008E13FE" w:rsidRDefault="00032809">
            <w:pPr>
              <w:pStyle w:val="12"/>
              <w:shd w:val="clear" w:color="auto" w:fill="auto"/>
              <w:spacing w:before="0" w:after="0" w:line="202" w:lineRule="exact"/>
            </w:pPr>
          </w:p>
        </w:tc>
      </w:tr>
      <w:tr w:rsidR="00032809" w:rsidRPr="008E13FE" w14:paraId="795DD4E2" w14:textId="77777777">
        <w:tc>
          <w:tcPr>
            <w:tcW w:w="568" w:type="dxa"/>
            <w:tcBorders>
              <w:top w:val="single" w:sz="4" w:space="0" w:color="000000"/>
              <w:left w:val="single" w:sz="4" w:space="0" w:color="000000"/>
              <w:bottom w:val="single" w:sz="4" w:space="0" w:color="000000"/>
            </w:tcBorders>
            <w:vAlign w:val="center"/>
          </w:tcPr>
          <w:p w14:paraId="7171334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tcPr>
          <w:p w14:paraId="1ECA3957"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долученням до нього другої фотокартки, на зворотному боці якої зазначаються прізвище та ініціали особи.</w:t>
            </w:r>
          </w:p>
          <w:p w14:paraId="4F0677C6"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долучення інформації зазначається у журналі реєстрації заяв про вклеювання </w:t>
            </w:r>
            <w:r w:rsidRPr="008E13FE">
              <w:rPr>
                <w:rStyle w:val="Verdana7pt"/>
                <w:rFonts w:ascii="Times New Roman" w:hAnsi="Times New Roman" w:cs="Times New Roman"/>
                <w:sz w:val="16"/>
                <w:szCs w:val="16"/>
                <w:lang w:eastAsia="uk-UA"/>
              </w:rPr>
              <w:lastRenderedPageBreak/>
              <w:t>фотокарток.</w:t>
            </w:r>
          </w:p>
        </w:tc>
        <w:tc>
          <w:tcPr>
            <w:tcW w:w="3156" w:type="dxa"/>
            <w:tcBorders>
              <w:top w:val="single" w:sz="4" w:space="0" w:color="000000"/>
              <w:left w:val="single" w:sz="4" w:space="0" w:color="000000"/>
              <w:bottom w:val="single" w:sz="4" w:space="0" w:color="000000"/>
            </w:tcBorders>
          </w:tcPr>
          <w:p w14:paraId="462DD779"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lastRenderedPageBreak/>
              <w:t xml:space="preserve">Працівник територіального підрозділу </w:t>
            </w:r>
            <w:r w:rsidR="001713C2" w:rsidRPr="008E13FE">
              <w:rPr>
                <w:rStyle w:val="Verdana7pt0pt"/>
                <w:rFonts w:ascii="Times New Roman" w:hAnsi="Times New Roman" w:cs="Times New Roman"/>
                <w:sz w:val="16"/>
                <w:szCs w:val="16"/>
                <w:lang w:eastAsia="uk-UA"/>
              </w:rPr>
              <w:t xml:space="preserve"> </w:t>
            </w:r>
            <w:r w:rsidRPr="008E13FE">
              <w:rPr>
                <w:rStyle w:val="Verdana7pt0pt"/>
                <w:rFonts w:ascii="Times New Roman" w:hAnsi="Times New Roman" w:cs="Times New Roman"/>
                <w:sz w:val="16"/>
                <w:szCs w:val="16"/>
                <w:lang w:eastAsia="uk-UA"/>
              </w:rPr>
              <w:t>ДМС</w:t>
            </w:r>
          </w:p>
        </w:tc>
        <w:tc>
          <w:tcPr>
            <w:tcW w:w="2302" w:type="dxa"/>
            <w:tcBorders>
              <w:top w:val="single" w:sz="4" w:space="0" w:color="000000"/>
              <w:left w:val="single" w:sz="4" w:space="0" w:color="000000"/>
              <w:bottom w:val="single" w:sz="4" w:space="0" w:color="000000"/>
            </w:tcBorders>
          </w:tcPr>
          <w:p w14:paraId="67B0100D"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 xml:space="preserve">Територіальний підрозділ </w:t>
            </w:r>
            <w:r w:rsidR="001713C2" w:rsidRPr="008E13FE">
              <w:rPr>
                <w:rStyle w:val="Verdana7pt0pt"/>
                <w:rFonts w:ascii="Times New Roman" w:hAnsi="Times New Roman" w:cs="Times New Roman"/>
                <w:sz w:val="16"/>
                <w:szCs w:val="16"/>
                <w:lang w:eastAsia="uk-UA"/>
              </w:rPr>
              <w:t xml:space="preserve"> </w:t>
            </w:r>
            <w:r w:rsidRPr="008E13FE">
              <w:rPr>
                <w:rStyle w:val="Verdana7pt0pt"/>
                <w:rFonts w:ascii="Times New Roman" w:hAnsi="Times New Roman" w:cs="Times New Roman"/>
                <w:sz w:val="16"/>
                <w:szCs w:val="16"/>
                <w:lang w:eastAsia="uk-UA"/>
              </w:rPr>
              <w:t>ДМС</w:t>
            </w:r>
          </w:p>
        </w:tc>
        <w:tc>
          <w:tcPr>
            <w:tcW w:w="1689" w:type="dxa"/>
            <w:tcBorders>
              <w:top w:val="single" w:sz="4" w:space="0" w:color="000000"/>
              <w:left w:val="single" w:sz="4" w:space="0" w:color="000000"/>
              <w:bottom w:val="single" w:sz="4" w:space="0" w:color="000000"/>
              <w:right w:val="single" w:sz="4" w:space="0" w:color="000000"/>
            </w:tcBorders>
          </w:tcPr>
          <w:p w14:paraId="6864AD6B"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032809" w:rsidRPr="008E13FE" w14:paraId="6675C98C" w14:textId="77777777">
        <w:tc>
          <w:tcPr>
            <w:tcW w:w="568" w:type="dxa"/>
            <w:tcBorders>
              <w:top w:val="single" w:sz="4" w:space="0" w:color="000000"/>
              <w:left w:val="single" w:sz="4" w:space="0" w:color="000000"/>
              <w:bottom w:val="single" w:sz="4" w:space="0" w:color="000000"/>
            </w:tcBorders>
            <w:vAlign w:val="center"/>
          </w:tcPr>
          <w:p w14:paraId="1FBCDB5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tcPr>
          <w:p w14:paraId="2B374830"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Передача за описом вихідного пакету документів у приміщенні територіального підрозділу ДМС паспорта громадянина України до центру надання адміністративних послуг.</w:t>
            </w:r>
          </w:p>
          <w:p w14:paraId="02D91A08" w14:textId="77777777" w:rsidR="00032809" w:rsidRPr="008E13FE" w:rsidRDefault="00032809">
            <w:pPr>
              <w:pStyle w:val="12"/>
              <w:shd w:val="clear" w:color="auto" w:fill="auto"/>
              <w:spacing w:before="0" w:after="0" w:line="202" w:lineRule="exact"/>
            </w:pPr>
          </w:p>
        </w:tc>
        <w:tc>
          <w:tcPr>
            <w:tcW w:w="3156" w:type="dxa"/>
            <w:tcBorders>
              <w:top w:val="single" w:sz="4" w:space="0" w:color="000000"/>
              <w:left w:val="single" w:sz="4" w:space="0" w:color="000000"/>
              <w:bottom w:val="single" w:sz="4" w:space="0" w:color="000000"/>
            </w:tcBorders>
          </w:tcPr>
          <w:p w14:paraId="5DC8480C"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
                <w:rFonts w:ascii="Times New Roman" w:hAnsi="Times New Roman" w:cs="Times New Roman"/>
                <w:sz w:val="16"/>
                <w:szCs w:val="16"/>
                <w:lang w:eastAsia="uk-UA"/>
              </w:rPr>
              <w:t xml:space="preserve"> </w:t>
            </w:r>
            <w:r w:rsidRPr="008E13FE">
              <w:rPr>
                <w:rStyle w:val="Verdana7pt"/>
                <w:rFonts w:ascii="Times New Roman" w:hAnsi="Times New Roman" w:cs="Times New Roman"/>
                <w:sz w:val="16"/>
                <w:szCs w:val="16"/>
                <w:lang w:eastAsia="uk-UA"/>
              </w:rPr>
              <w:t>ДМС,</w:t>
            </w:r>
          </w:p>
          <w:p w14:paraId="6780D577"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центру надання адміністративних послуг</w:t>
            </w:r>
          </w:p>
          <w:p w14:paraId="548A36A8" w14:textId="77777777" w:rsidR="00032809" w:rsidRPr="008E13FE" w:rsidRDefault="00032809">
            <w:pPr>
              <w:pStyle w:val="12"/>
              <w:shd w:val="clear" w:color="auto" w:fill="auto"/>
              <w:spacing w:before="0" w:after="0" w:line="202" w:lineRule="exact"/>
              <w:jc w:val="center"/>
            </w:pPr>
          </w:p>
        </w:tc>
        <w:tc>
          <w:tcPr>
            <w:tcW w:w="2302" w:type="dxa"/>
            <w:tcBorders>
              <w:top w:val="single" w:sz="4" w:space="0" w:color="000000"/>
              <w:left w:val="single" w:sz="4" w:space="0" w:color="000000"/>
              <w:bottom w:val="single" w:sz="4" w:space="0" w:color="000000"/>
            </w:tcBorders>
          </w:tcPr>
          <w:p w14:paraId="555FB19B"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 xml:space="preserve">Територіальний підрозділ </w:t>
            </w:r>
            <w:r w:rsidR="001713C2" w:rsidRPr="008E13FE">
              <w:rPr>
                <w:rStyle w:val="Verdana7pt0pt"/>
                <w:rFonts w:ascii="Times New Roman" w:hAnsi="Times New Roman" w:cs="Times New Roman"/>
                <w:sz w:val="16"/>
                <w:szCs w:val="16"/>
                <w:lang w:eastAsia="uk-UA"/>
              </w:rPr>
              <w:t xml:space="preserve"> </w:t>
            </w:r>
            <w:r w:rsidRPr="008E13FE">
              <w:rPr>
                <w:rStyle w:val="Verdana7pt0pt"/>
                <w:rFonts w:ascii="Times New Roman" w:hAnsi="Times New Roman" w:cs="Times New Roman"/>
                <w:sz w:val="16"/>
                <w:szCs w:val="16"/>
                <w:lang w:eastAsia="uk-UA"/>
              </w:rPr>
              <w:t>ДМС,</w:t>
            </w:r>
          </w:p>
          <w:p w14:paraId="532D7AB3"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12C8F461"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 xml:space="preserve">Не пізніше 5 календарних днів </w:t>
            </w:r>
            <w:r w:rsidRPr="008E13FE">
              <w:rPr>
                <w:rStyle w:val="Verdana7pt"/>
                <w:rFonts w:ascii="Times New Roman" w:hAnsi="Times New Roman" w:cs="Times New Roman"/>
                <w:sz w:val="16"/>
                <w:szCs w:val="16"/>
                <w:lang w:eastAsia="uk-UA"/>
              </w:rPr>
              <w:t>з дня реєстрації заяви про вклеювання фотокартки в Журналі реєстрації заяв про вклеювання фотокарток.</w:t>
            </w:r>
          </w:p>
          <w:p w14:paraId="4253EE6D" w14:textId="77777777" w:rsidR="00032809" w:rsidRPr="008E13FE" w:rsidRDefault="00032809">
            <w:pPr>
              <w:pStyle w:val="12"/>
              <w:shd w:val="clear" w:color="auto" w:fill="auto"/>
              <w:spacing w:before="0" w:after="0" w:line="202" w:lineRule="exact"/>
            </w:pPr>
          </w:p>
          <w:p w14:paraId="28EEA67D"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032809" w:rsidRPr="008E13FE" w14:paraId="796A27CA" w14:textId="77777777">
        <w:tc>
          <w:tcPr>
            <w:tcW w:w="568" w:type="dxa"/>
            <w:tcBorders>
              <w:top w:val="single" w:sz="4" w:space="0" w:color="000000"/>
              <w:left w:val="single" w:sz="4" w:space="0" w:color="000000"/>
              <w:bottom w:val="single" w:sz="4" w:space="0" w:color="000000"/>
            </w:tcBorders>
            <w:vAlign w:val="center"/>
          </w:tcPr>
          <w:p w14:paraId="4FC1EC4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12.</w:t>
            </w:r>
          </w:p>
        </w:tc>
        <w:tc>
          <w:tcPr>
            <w:tcW w:w="2480" w:type="dxa"/>
            <w:tcBorders>
              <w:top w:val="single" w:sz="4" w:space="0" w:color="000000"/>
              <w:left w:val="single" w:sz="4" w:space="0" w:color="000000"/>
              <w:bottom w:val="single" w:sz="4" w:space="0" w:color="000000"/>
            </w:tcBorders>
          </w:tcPr>
          <w:p w14:paraId="5D9259A0"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tcPr>
          <w:p w14:paraId="5285364D"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 xml:space="preserve">Працівник територіального підрозділу </w:t>
            </w:r>
            <w:r w:rsidR="001713C2" w:rsidRPr="008E13FE">
              <w:rPr>
                <w:rStyle w:val="Verdana7pt0pt"/>
                <w:rFonts w:ascii="Times New Roman" w:hAnsi="Times New Roman" w:cs="Times New Roman"/>
                <w:sz w:val="16"/>
                <w:szCs w:val="16"/>
                <w:lang w:eastAsia="uk-UA"/>
              </w:rPr>
              <w:t xml:space="preserve"> </w:t>
            </w:r>
            <w:r w:rsidRPr="008E13FE">
              <w:rPr>
                <w:rStyle w:val="Verdana7pt0pt"/>
                <w:rFonts w:ascii="Times New Roman" w:hAnsi="Times New Roman" w:cs="Times New Roman"/>
                <w:sz w:val="16"/>
                <w:szCs w:val="16"/>
                <w:lang w:eastAsia="uk-UA"/>
              </w:rPr>
              <w:t>ДМС,</w:t>
            </w:r>
          </w:p>
          <w:p w14:paraId="5B810662" w14:textId="77777777" w:rsidR="00032809" w:rsidRPr="008E13FE" w:rsidRDefault="00032809">
            <w:pPr>
              <w:pStyle w:val="12"/>
              <w:shd w:val="clear" w:color="auto" w:fill="auto"/>
              <w:spacing w:before="0" w:after="0" w:line="202" w:lineRule="exact"/>
              <w:jc w:val="center"/>
            </w:pPr>
            <w:r w:rsidRPr="008E13FE">
              <w:rPr>
                <w:sz w:val="16"/>
                <w:szCs w:val="16"/>
                <w:lang w:val="uk-UA"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tcPr>
          <w:p w14:paraId="7FDEB258"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Територі</w:t>
            </w:r>
            <w:r w:rsidR="00804B7C" w:rsidRPr="008E13FE">
              <w:rPr>
                <w:rStyle w:val="Verdana7pt0pt"/>
                <w:rFonts w:ascii="Times New Roman" w:hAnsi="Times New Roman" w:cs="Times New Roman"/>
                <w:sz w:val="16"/>
                <w:szCs w:val="16"/>
                <w:lang w:eastAsia="uk-UA"/>
              </w:rPr>
              <w:t>альний підрозділ</w:t>
            </w:r>
            <w:r w:rsidR="001713C2" w:rsidRPr="008E13FE">
              <w:rPr>
                <w:rStyle w:val="Verdana7pt0pt"/>
                <w:rFonts w:ascii="Times New Roman" w:hAnsi="Times New Roman" w:cs="Times New Roman"/>
                <w:sz w:val="16"/>
                <w:szCs w:val="16"/>
                <w:lang w:eastAsia="uk-UA"/>
              </w:rPr>
              <w:t xml:space="preserve"> </w:t>
            </w:r>
            <w:r w:rsidRPr="008E13FE">
              <w:rPr>
                <w:rStyle w:val="Verdana7pt0pt"/>
                <w:rFonts w:ascii="Times New Roman" w:hAnsi="Times New Roman" w:cs="Times New Roman"/>
                <w:sz w:val="16"/>
                <w:szCs w:val="16"/>
                <w:lang w:eastAsia="uk-UA"/>
              </w:rPr>
              <w:t>ДМС,</w:t>
            </w:r>
          </w:p>
          <w:p w14:paraId="1D6CC485" w14:textId="77777777" w:rsidR="00032809" w:rsidRPr="008E13FE" w:rsidRDefault="00032809">
            <w:pPr>
              <w:pStyle w:val="12"/>
              <w:shd w:val="clear" w:color="auto" w:fill="auto"/>
              <w:spacing w:before="0" w:after="0" w:line="202" w:lineRule="exact"/>
              <w:jc w:val="center"/>
            </w:pPr>
            <w:r w:rsidRPr="008E13FE">
              <w:rPr>
                <w:rStyle w:val="Verdana7pt0pt"/>
                <w:rFonts w:ascii="Times New Roman" w:hAnsi="Times New Roman" w:cs="Times New Roman"/>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tcPr>
          <w:p w14:paraId="70BBE12E" w14:textId="77777777" w:rsidR="00032809" w:rsidRPr="008E13FE" w:rsidRDefault="00032809">
            <w:pPr>
              <w:pStyle w:val="12"/>
              <w:shd w:val="clear" w:color="auto" w:fill="auto"/>
              <w:spacing w:before="0" w:after="0" w:line="202" w:lineRule="exact"/>
              <w:ind w:right="340"/>
            </w:pPr>
            <w:r w:rsidRPr="008E13FE">
              <w:rPr>
                <w:rStyle w:val="Verdana7pt0pt"/>
                <w:rFonts w:ascii="Times New Roman" w:hAnsi="Times New Roman" w:cs="Times New Roman"/>
                <w:sz w:val="16"/>
                <w:szCs w:val="16"/>
                <w:lang w:eastAsia="uk-UA"/>
              </w:rPr>
              <w:t>У день звернення особи за паспортом з вклеєною фотокарткою</w:t>
            </w:r>
          </w:p>
          <w:p w14:paraId="72BA8AC2" w14:textId="77777777" w:rsidR="00032809" w:rsidRPr="008E13FE" w:rsidRDefault="00032809">
            <w:pPr>
              <w:pStyle w:val="12"/>
              <w:shd w:val="clear" w:color="auto" w:fill="auto"/>
              <w:spacing w:before="0" w:after="0" w:line="202" w:lineRule="exact"/>
              <w:ind w:right="340"/>
              <w:jc w:val="right"/>
            </w:pPr>
          </w:p>
        </w:tc>
      </w:tr>
      <w:tr w:rsidR="00032809" w:rsidRPr="008E13FE" w14:paraId="35803940" w14:textId="77777777">
        <w:tc>
          <w:tcPr>
            <w:tcW w:w="568" w:type="dxa"/>
            <w:tcBorders>
              <w:top w:val="single" w:sz="4" w:space="0" w:color="000000"/>
              <w:left w:val="single" w:sz="4" w:space="0" w:color="000000"/>
              <w:bottom w:val="single" w:sz="4" w:space="0" w:color="000000"/>
            </w:tcBorders>
            <w:vAlign w:val="center"/>
          </w:tcPr>
          <w:p w14:paraId="78855F3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13.</w:t>
            </w:r>
          </w:p>
        </w:tc>
        <w:tc>
          <w:tcPr>
            <w:tcW w:w="2480" w:type="dxa"/>
            <w:tcBorders>
              <w:top w:val="single" w:sz="4" w:space="0" w:color="000000"/>
              <w:left w:val="single" w:sz="4" w:space="0" w:color="000000"/>
              <w:bottom w:val="single" w:sz="4" w:space="0" w:color="000000"/>
            </w:tcBorders>
          </w:tcPr>
          <w:p w14:paraId="2FA21A3E" w14:textId="77777777" w:rsidR="00032809" w:rsidRPr="008E13FE" w:rsidRDefault="00032809">
            <w:pPr>
              <w:pStyle w:val="12"/>
              <w:shd w:val="clear" w:color="auto" w:fill="auto"/>
              <w:spacing w:before="0" w:after="0" w:line="202" w:lineRule="exact"/>
            </w:pPr>
            <w:r w:rsidRPr="008E13FE">
              <w:rPr>
                <w:sz w:val="16"/>
                <w:szCs w:val="16"/>
                <w:lang w:val="uk-UA" w:eastAsia="uk-UA"/>
              </w:rPr>
              <w:t>Оскарження</w:t>
            </w:r>
          </w:p>
        </w:tc>
        <w:tc>
          <w:tcPr>
            <w:tcW w:w="7147" w:type="dxa"/>
            <w:gridSpan w:val="3"/>
            <w:tcBorders>
              <w:top w:val="single" w:sz="4" w:space="0" w:color="000000"/>
              <w:left w:val="single" w:sz="4" w:space="0" w:color="000000"/>
              <w:bottom w:val="single" w:sz="4" w:space="0" w:color="000000"/>
              <w:right w:val="single" w:sz="4" w:space="0" w:color="000000"/>
            </w:tcBorders>
          </w:tcPr>
          <w:p w14:paraId="78D599F5" w14:textId="77777777" w:rsidR="00032809" w:rsidRPr="008E13FE" w:rsidRDefault="00032809">
            <w:pPr>
              <w:pStyle w:val="12"/>
              <w:shd w:val="clear" w:color="auto" w:fill="auto"/>
              <w:spacing w:before="0" w:after="0" w:line="202" w:lineRule="exact"/>
              <w:ind w:right="340"/>
              <w:jc w:val="center"/>
            </w:pPr>
            <w:r w:rsidRPr="008E13FE">
              <w:rPr>
                <w:sz w:val="16"/>
                <w:szCs w:val="16"/>
                <w:lang w:val="uk-UA" w:eastAsia="uk-UA"/>
              </w:rPr>
              <w:t>У встановленому порядку</w:t>
            </w:r>
          </w:p>
        </w:tc>
      </w:tr>
      <w:tr w:rsidR="00032809" w:rsidRPr="008E13FE" w14:paraId="5E53DD5A" w14:textId="77777777">
        <w:tc>
          <w:tcPr>
            <w:tcW w:w="568" w:type="dxa"/>
            <w:tcBorders>
              <w:top w:val="single" w:sz="4" w:space="0" w:color="000000"/>
              <w:left w:val="single" w:sz="4" w:space="0" w:color="000000"/>
              <w:bottom w:val="single" w:sz="4" w:space="0" w:color="000000"/>
            </w:tcBorders>
            <w:vAlign w:val="center"/>
          </w:tcPr>
          <w:p w14:paraId="13211FC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2480" w:type="dxa"/>
            <w:tcBorders>
              <w:top w:val="single" w:sz="4" w:space="0" w:color="000000"/>
              <w:left w:val="single" w:sz="4" w:space="0" w:color="000000"/>
              <w:bottom w:val="single" w:sz="4" w:space="0" w:color="000000"/>
            </w:tcBorders>
            <w:vAlign w:val="center"/>
          </w:tcPr>
          <w:p w14:paraId="78CD9CE3" w14:textId="77777777" w:rsidR="00032809" w:rsidRPr="008E13FE" w:rsidRDefault="00032809">
            <w:pPr>
              <w:spacing w:after="0"/>
              <w:rPr>
                <w:rFonts w:ascii="Times New Roman" w:hAnsi="Times New Roman" w:cs="Times New Roman"/>
              </w:rPr>
            </w:pPr>
            <w:r w:rsidRPr="008E13FE">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vAlign w:val="center"/>
          </w:tcPr>
          <w:p w14:paraId="0308B11F" w14:textId="77777777" w:rsidR="00032809" w:rsidRPr="008E13FE" w:rsidRDefault="00032809">
            <w:pPr>
              <w:snapToGrid w:val="0"/>
              <w:spacing w:after="0"/>
              <w:jc w:val="center"/>
              <w:rPr>
                <w:rFonts w:ascii="Times New Roman" w:hAnsi="Times New Roman" w:cs="Times New Roman"/>
                <w:sz w:val="16"/>
                <w:szCs w:val="16"/>
                <w:lang w:val="uk-UA"/>
              </w:rPr>
            </w:pPr>
          </w:p>
        </w:tc>
        <w:tc>
          <w:tcPr>
            <w:tcW w:w="1689" w:type="dxa"/>
            <w:tcBorders>
              <w:top w:val="single" w:sz="4" w:space="0" w:color="000000"/>
              <w:bottom w:val="single" w:sz="4" w:space="0" w:color="000000"/>
              <w:right w:val="single" w:sz="4" w:space="0" w:color="000000"/>
            </w:tcBorders>
          </w:tcPr>
          <w:p w14:paraId="7F7FA117" w14:textId="77777777" w:rsidR="00032809" w:rsidRPr="008E13FE" w:rsidRDefault="00032809">
            <w:pPr>
              <w:snapToGrid w:val="0"/>
              <w:spacing w:after="0"/>
              <w:jc w:val="center"/>
              <w:rPr>
                <w:rFonts w:ascii="Times New Roman" w:hAnsi="Times New Roman" w:cs="Times New Roman"/>
                <w:sz w:val="16"/>
                <w:szCs w:val="16"/>
                <w:lang w:val="uk-UA"/>
              </w:rPr>
            </w:pPr>
          </w:p>
        </w:tc>
      </w:tr>
    </w:tbl>
    <w:p w14:paraId="525FA920" w14:textId="77777777" w:rsidR="00032809" w:rsidRDefault="00032809" w:rsidP="00185723">
      <w:pPr>
        <w:widowControl w:val="0"/>
        <w:autoSpaceDE w:val="0"/>
        <w:spacing w:after="0"/>
        <w:ind w:right="-86"/>
        <w:jc w:val="both"/>
        <w:rPr>
          <w:rFonts w:ascii="Times New Roman" w:hAnsi="Times New Roman" w:cs="Times New Roman"/>
          <w:bCs/>
          <w:lang w:val="uk-UA"/>
        </w:rPr>
      </w:pPr>
    </w:p>
    <w:p w14:paraId="3AE80BE3" w14:textId="77777777" w:rsidR="00185723" w:rsidRDefault="00185723" w:rsidP="00185723">
      <w:pPr>
        <w:widowControl w:val="0"/>
        <w:autoSpaceDE w:val="0"/>
        <w:spacing w:after="0"/>
        <w:ind w:right="-86"/>
        <w:jc w:val="both"/>
        <w:rPr>
          <w:rFonts w:ascii="Times New Roman" w:hAnsi="Times New Roman" w:cs="Times New Roman"/>
          <w:bCs/>
          <w:lang w:val="uk-UA"/>
        </w:rPr>
      </w:pPr>
    </w:p>
    <w:p w14:paraId="731CE671" w14:textId="77777777" w:rsidR="00032809" w:rsidRPr="00327B2F" w:rsidRDefault="00327B2F" w:rsidP="00185723">
      <w:pPr>
        <w:widowControl w:val="0"/>
        <w:autoSpaceDE w:val="0"/>
        <w:spacing w:after="0"/>
        <w:ind w:right="-86"/>
        <w:jc w:val="both"/>
        <w:rPr>
          <w:rFonts w:ascii="Times New Roman" w:hAnsi="Times New Roman" w:cs="Times New Roman"/>
          <w:bCs/>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36C17B3B"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37A15BC7"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444AB6DC"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01560066"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5B5A00CD"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26DD97B6"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1E11DAE4"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2E071207"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604B6F08" w14:textId="77777777" w:rsidR="00032809" w:rsidRPr="008E13FE" w:rsidRDefault="00032809">
      <w:pPr>
        <w:widowControl w:val="0"/>
        <w:autoSpaceDE w:val="0"/>
        <w:spacing w:after="0"/>
        <w:ind w:left="6237" w:right="-86"/>
        <w:jc w:val="both"/>
        <w:rPr>
          <w:rFonts w:ascii="Times New Roman" w:hAnsi="Times New Roman" w:cs="Times New Roman"/>
          <w:b/>
          <w:bCs/>
          <w:spacing w:val="2"/>
          <w:lang w:val="uk-UA"/>
        </w:rPr>
      </w:pPr>
    </w:p>
    <w:p w14:paraId="48EF739A"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2532B1CA"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24DB59DE"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0E135811"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1726436B"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31F51F09"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23B47AD5" w14:textId="77777777" w:rsidR="00185723" w:rsidRDefault="00185723" w:rsidP="00327B2F">
      <w:pPr>
        <w:widowControl w:val="0"/>
        <w:autoSpaceDE w:val="0"/>
        <w:spacing w:after="0"/>
        <w:ind w:right="-113"/>
        <w:jc w:val="both"/>
        <w:rPr>
          <w:rFonts w:ascii="Times New Roman" w:hAnsi="Times New Roman" w:cs="Times New Roman"/>
          <w:b/>
          <w:bCs/>
          <w:spacing w:val="2"/>
          <w:lang w:val="uk-UA"/>
        </w:rPr>
      </w:pPr>
    </w:p>
    <w:p w14:paraId="5DD8F9B2" w14:textId="77777777" w:rsidR="00185723" w:rsidRDefault="00185723">
      <w:pPr>
        <w:widowControl w:val="0"/>
        <w:autoSpaceDE w:val="0"/>
        <w:spacing w:after="0"/>
        <w:ind w:right="-113" w:firstLine="6236"/>
        <w:jc w:val="both"/>
        <w:rPr>
          <w:rFonts w:ascii="Times New Roman" w:hAnsi="Times New Roman" w:cs="Times New Roman"/>
          <w:b/>
          <w:bCs/>
          <w:spacing w:val="2"/>
          <w:lang w:val="uk-UA"/>
        </w:rPr>
      </w:pPr>
    </w:p>
    <w:p w14:paraId="67F003F8" w14:textId="77777777" w:rsidR="00C03877" w:rsidRDefault="00C03877">
      <w:pPr>
        <w:widowControl w:val="0"/>
        <w:autoSpaceDE w:val="0"/>
        <w:spacing w:after="0"/>
        <w:ind w:right="-113" w:firstLine="6236"/>
        <w:jc w:val="both"/>
        <w:rPr>
          <w:rFonts w:ascii="Times New Roman" w:hAnsi="Times New Roman" w:cs="Times New Roman"/>
          <w:b/>
          <w:bCs/>
          <w:spacing w:val="2"/>
          <w:lang w:val="uk-UA"/>
        </w:rPr>
      </w:pPr>
    </w:p>
    <w:p w14:paraId="7DD526EB"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7542FFCD"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265C542F"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3F165A87"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579BC382"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0DA84399"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0B35F13E" w14:textId="77777777" w:rsidR="00327B2F" w:rsidRDefault="00327B2F">
      <w:pPr>
        <w:widowControl w:val="0"/>
        <w:autoSpaceDE w:val="0"/>
        <w:spacing w:after="0"/>
        <w:ind w:right="-113" w:firstLine="6236"/>
        <w:jc w:val="both"/>
        <w:rPr>
          <w:rFonts w:ascii="Times New Roman" w:hAnsi="Times New Roman" w:cs="Times New Roman"/>
          <w:b/>
          <w:bCs/>
          <w:spacing w:val="2"/>
          <w:lang w:val="uk-UA"/>
        </w:rPr>
      </w:pPr>
    </w:p>
    <w:p w14:paraId="2F7494E4"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2680BF9A"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6678A6"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34434971"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w:t>
      </w:r>
      <w:r w:rsidR="006678A6" w:rsidRPr="002348A0">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r w:rsidRPr="002348A0">
        <w:rPr>
          <w:rFonts w:ascii="Times New Roman" w:hAnsi="Times New Roman" w:cs="Times New Roman"/>
          <w:bCs/>
          <w:u w:val="single"/>
        </w:rPr>
        <w:t xml:space="preserve"> </w:t>
      </w:r>
    </w:p>
    <w:p w14:paraId="14654D5E" w14:textId="77777777" w:rsidR="00032809" w:rsidRPr="008E13FE" w:rsidRDefault="00032809">
      <w:pPr>
        <w:spacing w:after="0"/>
        <w:rPr>
          <w:rFonts w:ascii="Times New Roman" w:hAnsi="Times New Roman" w:cs="Times New Roman"/>
          <w:bCs/>
          <w:spacing w:val="2"/>
        </w:rPr>
      </w:pPr>
    </w:p>
    <w:p w14:paraId="0D55D669"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rPr>
      </w:pPr>
    </w:p>
    <w:p w14:paraId="310F23A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14:paraId="2CD7AFA3" w14:textId="77777777" w:rsidR="00032809" w:rsidRPr="008E13FE" w:rsidRDefault="00032809">
      <w:pPr>
        <w:spacing w:after="0"/>
        <w:jc w:val="center"/>
        <w:rPr>
          <w:rFonts w:ascii="Times New Roman" w:hAnsi="Times New Roman" w:cs="Times New Roman"/>
          <w:b/>
          <w:sz w:val="16"/>
          <w:szCs w:val="16"/>
        </w:rPr>
      </w:pPr>
    </w:p>
    <w:p w14:paraId="6979BE4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7E84ACB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42E3A26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 xml:space="preserve">вперше після досягнення 14-річного віку </w:t>
      </w:r>
    </w:p>
    <w:p w14:paraId="31DB32CC" w14:textId="77777777" w:rsidR="00032809" w:rsidRPr="008E13FE" w:rsidRDefault="00032809">
      <w:pPr>
        <w:spacing w:after="0"/>
        <w:jc w:val="center"/>
        <w:rPr>
          <w:rFonts w:ascii="Times New Roman" w:hAnsi="Times New Roman" w:cs="Times New Roman"/>
          <w:b/>
          <w:sz w:val="18"/>
          <w:szCs w:val="16"/>
        </w:rPr>
      </w:pPr>
    </w:p>
    <w:p w14:paraId="413897F9" w14:textId="77777777" w:rsidR="00327B2F" w:rsidRPr="00327B2F" w:rsidRDefault="00327B2F">
      <w:pPr>
        <w:spacing w:after="0"/>
        <w:jc w:val="center"/>
        <w:rPr>
          <w:rFonts w:ascii="Times New Roman" w:hAnsi="Times New Roman" w:cs="Times New Roman"/>
          <w:sz w:val="14"/>
          <w:szCs w:val="16"/>
          <w:u w:val="single"/>
          <w:lang w:val="uk-UA"/>
        </w:rPr>
      </w:pPr>
      <w:r w:rsidRPr="00327B2F">
        <w:rPr>
          <w:rFonts w:ascii="Times New Roman" w:hAnsi="Times New Roman" w:cs="Times New Roman"/>
          <w:color w:val="000000"/>
          <w:sz w:val="16"/>
          <w:szCs w:val="16"/>
          <w:u w:val="single"/>
          <w:lang w:val="uk-UA" w:eastAsia="uk-UA"/>
        </w:rPr>
        <w:t>Яворівський</w:t>
      </w:r>
      <w:r w:rsidRPr="00327B2F">
        <w:rPr>
          <w:rFonts w:ascii="Times New Roman" w:hAnsi="Times New Roman" w:cs="Times New Roman"/>
          <w:color w:val="000000"/>
          <w:sz w:val="16"/>
          <w:szCs w:val="16"/>
          <w:u w:val="single"/>
          <w:lang w:eastAsia="uk-UA"/>
        </w:rPr>
        <w:t xml:space="preserve"> сектор Західного міжрегіонального управління Державної міграційної служби</w:t>
      </w:r>
      <w:r w:rsidRPr="00327B2F">
        <w:rPr>
          <w:rFonts w:ascii="Times New Roman" w:hAnsi="Times New Roman" w:cs="Times New Roman"/>
          <w:sz w:val="14"/>
          <w:szCs w:val="16"/>
          <w:u w:val="single"/>
        </w:rPr>
        <w:t xml:space="preserve"> </w:t>
      </w:r>
    </w:p>
    <w:p w14:paraId="332AF97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12B0DAB8" w14:textId="77777777" w:rsidR="00032809" w:rsidRPr="008E13FE" w:rsidRDefault="00032809">
      <w:pPr>
        <w:spacing w:after="0"/>
        <w:jc w:val="both"/>
        <w:rPr>
          <w:rFonts w:ascii="Times New Roman" w:hAnsi="Times New Roman" w:cs="Times New Roman"/>
          <w:sz w:val="16"/>
          <w:szCs w:val="16"/>
        </w:rPr>
      </w:pPr>
    </w:p>
    <w:tbl>
      <w:tblPr>
        <w:tblW w:w="10398" w:type="dxa"/>
        <w:tblInd w:w="-749" w:type="dxa"/>
        <w:tblLayout w:type="fixed"/>
        <w:tblCellMar>
          <w:left w:w="0" w:type="dxa"/>
          <w:right w:w="0" w:type="dxa"/>
        </w:tblCellMar>
        <w:tblLook w:val="0000" w:firstRow="0" w:lastRow="0" w:firstColumn="0" w:lastColumn="0" w:noHBand="0" w:noVBand="0"/>
      </w:tblPr>
      <w:tblGrid>
        <w:gridCol w:w="568"/>
        <w:gridCol w:w="3969"/>
        <w:gridCol w:w="5821"/>
        <w:gridCol w:w="40"/>
      </w:tblGrid>
      <w:tr w:rsidR="00032809" w:rsidRPr="008E13FE" w14:paraId="0DD04972" w14:textId="77777777" w:rsidTr="00185723">
        <w:trPr>
          <w:trHeight w:val="306"/>
        </w:trPr>
        <w:tc>
          <w:tcPr>
            <w:tcW w:w="10358" w:type="dxa"/>
            <w:gridSpan w:val="3"/>
            <w:tcBorders>
              <w:top w:val="single" w:sz="4" w:space="0" w:color="000000"/>
              <w:left w:val="single" w:sz="4" w:space="0" w:color="000000"/>
              <w:bottom w:val="single" w:sz="4" w:space="0" w:color="000000"/>
            </w:tcBorders>
            <w:vAlign w:val="center"/>
          </w:tcPr>
          <w:p w14:paraId="25C376D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tcBorders>
              <w:left w:val="single" w:sz="4" w:space="0" w:color="000000"/>
            </w:tcBorders>
          </w:tcPr>
          <w:p w14:paraId="56B2360C" w14:textId="77777777" w:rsidR="00032809" w:rsidRPr="008E13FE" w:rsidRDefault="00032809">
            <w:pPr>
              <w:snapToGrid w:val="0"/>
              <w:rPr>
                <w:rFonts w:ascii="Times New Roman" w:hAnsi="Times New Roman" w:cs="Times New Roman"/>
                <w:sz w:val="16"/>
                <w:szCs w:val="16"/>
              </w:rPr>
            </w:pPr>
          </w:p>
        </w:tc>
      </w:tr>
      <w:tr w:rsidR="00032809" w:rsidRPr="008E13FE" w14:paraId="534B7FD2" w14:textId="77777777" w:rsidTr="00185723">
        <w:tc>
          <w:tcPr>
            <w:tcW w:w="4537" w:type="dxa"/>
            <w:gridSpan w:val="2"/>
            <w:tcBorders>
              <w:top w:val="single" w:sz="4" w:space="0" w:color="000000"/>
              <w:left w:val="single" w:sz="4" w:space="0" w:color="000000"/>
              <w:bottom w:val="single" w:sz="4" w:space="0" w:color="000000"/>
            </w:tcBorders>
          </w:tcPr>
          <w:p w14:paraId="0A9E6126" w14:textId="77777777" w:rsidR="00032809" w:rsidRPr="008E13FE" w:rsidRDefault="00032809" w:rsidP="008E13FE">
            <w:pPr>
              <w:spacing w:after="0"/>
              <w:ind w:left="45" w:right="97"/>
              <w:jc w:val="both"/>
              <w:rPr>
                <w:rFonts w:ascii="Times New Roman" w:hAnsi="Times New Roman" w:cs="Times New Roman"/>
              </w:rPr>
            </w:pPr>
            <w:r w:rsidRPr="008E13FE">
              <w:rPr>
                <w:rFonts w:ascii="Times New Roman" w:hAnsi="Times New Roman" w:cs="Times New Roman"/>
                <w:sz w:val="16"/>
                <w:szCs w:val="16"/>
              </w:rPr>
              <w:t>Найменування органу, в якому здійснюється обслуговування: територіального підрозділу ДМС;</w:t>
            </w:r>
          </w:p>
          <w:p w14:paraId="7901B443" w14:textId="77777777" w:rsidR="00032809" w:rsidRPr="008E13FE" w:rsidRDefault="00032809" w:rsidP="008E13FE">
            <w:pPr>
              <w:spacing w:after="0"/>
              <w:ind w:left="45" w:right="97"/>
              <w:jc w:val="both"/>
              <w:rPr>
                <w:rFonts w:ascii="Times New Roman" w:hAnsi="Times New Roman" w:cs="Times New Roman"/>
              </w:rPr>
            </w:pPr>
            <w:r w:rsidRPr="008E13FE">
              <w:rPr>
                <w:rFonts w:ascii="Times New Roman" w:hAnsi="Times New Roman" w:cs="Times New Roman"/>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821" w:type="dxa"/>
            <w:tcBorders>
              <w:top w:val="single" w:sz="4" w:space="0" w:color="000000"/>
              <w:left w:val="single" w:sz="4" w:space="0" w:color="000000"/>
              <w:bottom w:val="single" w:sz="4" w:space="0" w:color="000000"/>
            </w:tcBorders>
            <w:vAlign w:val="center"/>
          </w:tcPr>
          <w:p w14:paraId="516D56CA" w14:textId="77777777" w:rsidR="00327B2F" w:rsidRPr="00185723" w:rsidRDefault="006678A6" w:rsidP="00327B2F">
            <w:pPr>
              <w:snapToGrid w:val="0"/>
              <w:jc w:val="center"/>
              <w:rPr>
                <w:rFonts w:ascii="Times New Roman" w:hAnsi="Times New Roman" w:cs="Times New Roman"/>
                <w:b/>
                <w:color w:val="000000"/>
                <w:sz w:val="16"/>
                <w:szCs w:val="16"/>
              </w:rPr>
            </w:pPr>
            <w:r w:rsidRPr="008E13FE">
              <w:rPr>
                <w:rFonts w:ascii="Times New Roman" w:hAnsi="Times New Roman" w:cs="Times New Roman"/>
                <w:b/>
                <w:color w:val="000000"/>
                <w:sz w:val="18"/>
                <w:szCs w:val="18"/>
                <w:lang w:val="uk-UA" w:eastAsia="uk-UA"/>
              </w:rPr>
              <w:t xml:space="preserve">        </w:t>
            </w:r>
            <w:r w:rsidR="00327B2F">
              <w:rPr>
                <w:rFonts w:ascii="Times New Roman" w:hAnsi="Times New Roman" w:cs="Times New Roman"/>
                <w:b/>
                <w:color w:val="000000"/>
                <w:sz w:val="16"/>
                <w:szCs w:val="16"/>
                <w:lang w:val="uk-UA" w:eastAsia="uk-UA"/>
              </w:rPr>
              <w:t>Яворівський</w:t>
            </w:r>
            <w:r w:rsidR="00327B2F"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00327B2F" w:rsidRPr="00185723">
              <w:rPr>
                <w:rFonts w:ascii="Times New Roman" w:hAnsi="Times New Roman" w:cs="Times New Roman"/>
                <w:b/>
                <w:color w:val="000000"/>
                <w:sz w:val="16"/>
                <w:szCs w:val="16"/>
              </w:rPr>
              <w:t> </w:t>
            </w:r>
          </w:p>
          <w:p w14:paraId="6AA76550" w14:textId="77777777" w:rsidR="00032809" w:rsidRPr="008E13FE" w:rsidRDefault="00327B2F" w:rsidP="00327B2F">
            <w:pPr>
              <w:spacing w:after="0"/>
              <w:jc w:val="center"/>
              <w:rPr>
                <w:rFonts w:ascii="Times New Roman" w:hAnsi="Times New Roman" w:cs="Times New Roman"/>
                <w:b/>
                <w:sz w:val="18"/>
                <w:szCs w:val="18"/>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r w:rsidRPr="008E13FE">
              <w:rPr>
                <w:rFonts w:ascii="Times New Roman" w:hAnsi="Times New Roman" w:cs="Times New Roman"/>
                <w:b/>
                <w:sz w:val="18"/>
                <w:szCs w:val="18"/>
              </w:rPr>
              <w:t xml:space="preserve"> </w:t>
            </w:r>
          </w:p>
        </w:tc>
        <w:tc>
          <w:tcPr>
            <w:tcW w:w="40" w:type="dxa"/>
            <w:tcBorders>
              <w:left w:val="single" w:sz="4" w:space="0" w:color="000000"/>
            </w:tcBorders>
          </w:tcPr>
          <w:p w14:paraId="32E6976A" w14:textId="77777777" w:rsidR="00032809" w:rsidRPr="008E13FE" w:rsidRDefault="00032809">
            <w:pPr>
              <w:snapToGrid w:val="0"/>
              <w:rPr>
                <w:rFonts w:ascii="Times New Roman" w:hAnsi="Times New Roman" w:cs="Times New Roman"/>
                <w:b/>
                <w:i/>
                <w:sz w:val="16"/>
                <w:szCs w:val="16"/>
              </w:rPr>
            </w:pPr>
          </w:p>
        </w:tc>
      </w:tr>
      <w:tr w:rsidR="00032809" w:rsidRPr="008E13FE" w14:paraId="25AACBAB" w14:textId="77777777" w:rsidTr="00185723">
        <w:tc>
          <w:tcPr>
            <w:tcW w:w="568" w:type="dxa"/>
            <w:tcBorders>
              <w:top w:val="single" w:sz="4" w:space="0" w:color="000000"/>
              <w:left w:val="single" w:sz="4" w:space="0" w:color="000000"/>
              <w:bottom w:val="single" w:sz="4" w:space="0" w:color="000000"/>
            </w:tcBorders>
            <w:vAlign w:val="center"/>
          </w:tcPr>
          <w:p w14:paraId="12736B9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1.</w:t>
            </w:r>
          </w:p>
        </w:tc>
        <w:tc>
          <w:tcPr>
            <w:tcW w:w="3969" w:type="dxa"/>
            <w:tcBorders>
              <w:top w:val="single" w:sz="4" w:space="0" w:color="000000"/>
              <w:left w:val="single" w:sz="4" w:space="0" w:color="000000"/>
              <w:bottom w:val="single" w:sz="4" w:space="0" w:color="000000"/>
            </w:tcBorders>
          </w:tcPr>
          <w:p w14:paraId="70F43515" w14:textId="77777777" w:rsidR="00032809" w:rsidRPr="008E13FE" w:rsidRDefault="00032809" w:rsidP="008E13FE">
            <w:pPr>
              <w:spacing w:after="0"/>
              <w:ind w:left="44" w:right="97"/>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63A558AB" w14:textId="77777777" w:rsidR="00327B2F" w:rsidRDefault="00327B2F" w:rsidP="00327B2F">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594783A4" w14:textId="77777777" w:rsidR="00327B2F" w:rsidRDefault="00327B2F" w:rsidP="00327B2F">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27921D85" w14:textId="77777777" w:rsidR="00327B2F" w:rsidRPr="005A38C4" w:rsidRDefault="00327B2F" w:rsidP="00327B2F">
            <w:pPr>
              <w:snapToGrid w:val="0"/>
              <w:spacing w:after="0"/>
              <w:rPr>
                <w:rFonts w:ascii="Times New Roman" w:hAnsi="Times New Roman" w:cs="Times New Roman"/>
                <w:b/>
                <w:color w:val="000000"/>
                <w:sz w:val="16"/>
                <w:szCs w:val="16"/>
                <w:lang w:val="uk-UA"/>
              </w:rPr>
            </w:pPr>
          </w:p>
          <w:p w14:paraId="2B834338" w14:textId="77777777" w:rsidR="00327B2F" w:rsidRDefault="00327B2F" w:rsidP="00327B2F">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65B69541" w14:textId="77777777" w:rsidR="00032809" w:rsidRPr="00327B2F" w:rsidRDefault="00327B2F" w:rsidP="00327B2F">
            <w:pPr>
              <w:snapToGrid w:val="0"/>
              <w:spacing w:after="0"/>
              <w:jc w:val="center"/>
              <w:rPr>
                <w:rFonts w:ascii="Times New Roman" w:hAnsi="Times New Roman" w:cs="Times New Roman"/>
                <w:b/>
                <w:sz w:val="16"/>
                <w:szCs w:val="16"/>
              </w:rPr>
            </w:pPr>
            <w:r w:rsidRPr="005A38C4">
              <w:rPr>
                <w:rFonts w:ascii="Times New Roman" w:hAnsi="Times New Roman" w:cs="Times New Roman"/>
                <w:b/>
                <w:sz w:val="16"/>
                <w:szCs w:val="16"/>
              </w:rPr>
              <w:t>Львівська область, м. Новояворівськ, Шевченка,2</w:t>
            </w:r>
          </w:p>
        </w:tc>
        <w:tc>
          <w:tcPr>
            <w:tcW w:w="40" w:type="dxa"/>
            <w:tcBorders>
              <w:left w:val="single" w:sz="4" w:space="0" w:color="000000"/>
            </w:tcBorders>
          </w:tcPr>
          <w:p w14:paraId="2888DD9E" w14:textId="77777777" w:rsidR="00032809" w:rsidRPr="008E13FE" w:rsidRDefault="00032809">
            <w:pPr>
              <w:snapToGrid w:val="0"/>
              <w:rPr>
                <w:rFonts w:ascii="Times New Roman" w:hAnsi="Times New Roman" w:cs="Times New Roman"/>
                <w:b/>
                <w:i/>
                <w:sz w:val="16"/>
                <w:szCs w:val="16"/>
              </w:rPr>
            </w:pPr>
          </w:p>
        </w:tc>
      </w:tr>
      <w:tr w:rsidR="00032809" w:rsidRPr="008E13FE" w14:paraId="07771395" w14:textId="77777777" w:rsidTr="00185723">
        <w:tc>
          <w:tcPr>
            <w:tcW w:w="568" w:type="dxa"/>
            <w:tcBorders>
              <w:top w:val="single" w:sz="4" w:space="0" w:color="000000"/>
              <w:left w:val="single" w:sz="4" w:space="0" w:color="000000"/>
              <w:bottom w:val="single" w:sz="4" w:space="0" w:color="000000"/>
            </w:tcBorders>
            <w:vAlign w:val="center"/>
          </w:tcPr>
          <w:p w14:paraId="24542DB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2.</w:t>
            </w:r>
          </w:p>
        </w:tc>
        <w:tc>
          <w:tcPr>
            <w:tcW w:w="3969" w:type="dxa"/>
            <w:tcBorders>
              <w:top w:val="single" w:sz="4" w:space="0" w:color="000000"/>
              <w:left w:val="single" w:sz="4" w:space="0" w:color="000000"/>
              <w:bottom w:val="single" w:sz="4" w:space="0" w:color="000000"/>
            </w:tcBorders>
          </w:tcPr>
          <w:p w14:paraId="4C6ADA70" w14:textId="77777777" w:rsidR="00032809" w:rsidRPr="008E13FE" w:rsidRDefault="00032809" w:rsidP="008E13FE">
            <w:pPr>
              <w:spacing w:after="0"/>
              <w:ind w:left="44" w:right="97"/>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3A4AD86C" w14:textId="77777777" w:rsidR="00327B2F" w:rsidRDefault="00327B2F" w:rsidP="00327B2F">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645D89FD" w14:textId="77777777" w:rsidR="00327B2F" w:rsidRDefault="00327B2F" w:rsidP="00327B2F">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7383982E" w14:textId="77777777" w:rsidR="00327B2F" w:rsidRPr="00185723" w:rsidRDefault="00327B2F" w:rsidP="00327B2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1A7224C9" w14:textId="77777777" w:rsidR="00327B2F" w:rsidRPr="00185723" w:rsidRDefault="00327B2F" w:rsidP="00327B2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27F9E11A" w14:textId="77777777" w:rsidR="00327B2F" w:rsidRPr="00185723" w:rsidRDefault="00327B2F" w:rsidP="00327B2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383D711F" w14:textId="77777777" w:rsidR="00327B2F" w:rsidRPr="00185723" w:rsidRDefault="00327B2F" w:rsidP="00327B2F">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28298176" w14:textId="77777777" w:rsidR="00327B2F" w:rsidRPr="00185723" w:rsidRDefault="00327B2F" w:rsidP="00327B2F">
            <w:pPr>
              <w:snapToGrid w:val="0"/>
              <w:spacing w:after="0" w:line="240" w:lineRule="auto"/>
              <w:jc w:val="center"/>
              <w:rPr>
                <w:rFonts w:ascii="Times New Roman" w:hAnsi="Times New Roman" w:cs="Times New Roman"/>
                <w:i/>
                <w:kern w:val="2"/>
                <w:sz w:val="16"/>
                <w:szCs w:val="16"/>
                <w:lang w:val="uk-UA"/>
              </w:rPr>
            </w:pPr>
          </w:p>
          <w:p w14:paraId="5B58657B" w14:textId="77777777" w:rsidR="00327B2F" w:rsidRDefault="00327B2F" w:rsidP="00327B2F">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693A02D0" w14:textId="77777777" w:rsidR="00327B2F" w:rsidRDefault="00327B2F" w:rsidP="00327B2F">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718ACB50" w14:textId="77777777" w:rsidR="00327B2F" w:rsidRPr="00185723" w:rsidRDefault="00327B2F" w:rsidP="00327B2F">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74A6AF86" w14:textId="77777777" w:rsidR="00327B2F" w:rsidRPr="00185723" w:rsidRDefault="00327B2F" w:rsidP="00327B2F">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39A8A470" w14:textId="77777777" w:rsidR="00327B2F" w:rsidRDefault="00327B2F" w:rsidP="00327B2F">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15B920CD" w14:textId="77777777" w:rsidR="00032809" w:rsidRPr="008E13FE" w:rsidRDefault="00327B2F" w:rsidP="00327B2F">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c>
          <w:tcPr>
            <w:tcW w:w="40" w:type="dxa"/>
            <w:tcBorders>
              <w:left w:val="single" w:sz="4" w:space="0" w:color="000000"/>
            </w:tcBorders>
          </w:tcPr>
          <w:p w14:paraId="7A2C1037" w14:textId="77777777" w:rsidR="00032809" w:rsidRPr="008E13FE" w:rsidRDefault="00032809">
            <w:pPr>
              <w:snapToGrid w:val="0"/>
              <w:rPr>
                <w:rFonts w:ascii="Times New Roman" w:hAnsi="Times New Roman" w:cs="Times New Roman"/>
                <w:b/>
                <w:i/>
                <w:sz w:val="16"/>
                <w:szCs w:val="16"/>
              </w:rPr>
            </w:pPr>
          </w:p>
        </w:tc>
      </w:tr>
      <w:tr w:rsidR="00032809" w:rsidRPr="008E13FE" w14:paraId="6051214F" w14:textId="77777777" w:rsidTr="00185723">
        <w:tc>
          <w:tcPr>
            <w:tcW w:w="568" w:type="dxa"/>
            <w:tcBorders>
              <w:top w:val="single" w:sz="4" w:space="0" w:color="000000"/>
              <w:left w:val="single" w:sz="4" w:space="0" w:color="000000"/>
              <w:bottom w:val="single" w:sz="4" w:space="0" w:color="000000"/>
            </w:tcBorders>
            <w:vAlign w:val="center"/>
          </w:tcPr>
          <w:p w14:paraId="7E36E98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3.</w:t>
            </w:r>
          </w:p>
        </w:tc>
        <w:tc>
          <w:tcPr>
            <w:tcW w:w="3969" w:type="dxa"/>
            <w:tcBorders>
              <w:top w:val="single" w:sz="4" w:space="0" w:color="000000"/>
              <w:left w:val="single" w:sz="4" w:space="0" w:color="000000"/>
              <w:bottom w:val="single" w:sz="4" w:space="0" w:color="000000"/>
            </w:tcBorders>
          </w:tcPr>
          <w:p w14:paraId="1BA90AC7" w14:textId="77777777" w:rsidR="00032809" w:rsidRPr="008E13FE" w:rsidRDefault="00032809" w:rsidP="008E13FE">
            <w:pPr>
              <w:spacing w:after="0"/>
              <w:ind w:left="44" w:right="97"/>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3F0F3328" w14:textId="77777777" w:rsidR="00327B2F" w:rsidRDefault="00327B2F" w:rsidP="00327B2F">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452A6E95" w14:textId="77777777" w:rsidR="00327B2F" w:rsidRPr="00185723" w:rsidRDefault="00327B2F" w:rsidP="00327B2F">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07E116EF"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61398944" w14:textId="77777777" w:rsidR="00327B2F" w:rsidRDefault="004F2DFF" w:rsidP="00327B2F">
            <w:pPr>
              <w:snapToGrid w:val="0"/>
              <w:spacing w:after="0" w:line="240" w:lineRule="auto"/>
              <w:jc w:val="center"/>
              <w:rPr>
                <w:rFonts w:ascii="Times New Roman" w:hAnsi="Times New Roman" w:cs="Times New Roman"/>
                <w:b/>
                <w:kern w:val="2"/>
                <w:sz w:val="16"/>
                <w:szCs w:val="16"/>
                <w:u w:val="single"/>
                <w:lang w:val="en-US"/>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Pr="00185723">
              <w:rPr>
                <w:rFonts w:ascii="Times New Roman" w:hAnsi="Times New Roman" w:cs="Times New Roman"/>
                <w:b/>
                <w:kern w:val="2"/>
                <w:sz w:val="16"/>
                <w:szCs w:val="16"/>
                <w:u w:val="single"/>
                <w:lang w:val="uk-UA"/>
              </w:rPr>
              <w:t xml:space="preserve"> </w:t>
            </w:r>
          </w:p>
          <w:p w14:paraId="7753E99D" w14:textId="77777777" w:rsidR="004F2DFF" w:rsidRPr="004F2DFF" w:rsidRDefault="004F2DFF" w:rsidP="00327B2F">
            <w:pPr>
              <w:snapToGrid w:val="0"/>
              <w:spacing w:after="0" w:line="240" w:lineRule="auto"/>
              <w:jc w:val="center"/>
              <w:rPr>
                <w:rFonts w:ascii="Times New Roman" w:hAnsi="Times New Roman" w:cs="Times New Roman"/>
                <w:b/>
                <w:kern w:val="2"/>
                <w:sz w:val="16"/>
                <w:szCs w:val="16"/>
                <w:u w:val="single"/>
                <w:lang w:val="en-US"/>
              </w:rPr>
            </w:pPr>
          </w:p>
          <w:p w14:paraId="69362C29" w14:textId="77777777" w:rsidR="00327B2F" w:rsidRDefault="00327B2F" w:rsidP="00327B2F">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5E49121C"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3448A79F" w14:textId="77777777" w:rsidR="00327B2F" w:rsidRPr="00327B2F"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6253445E" w14:textId="77777777" w:rsidR="00032809" w:rsidRPr="00327B2F" w:rsidRDefault="00327B2F" w:rsidP="00327B2F">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 xml:space="preserve">веб-сайт: </w:t>
            </w:r>
            <w:hyperlink r:id="rId8" w:history="1">
              <w:r w:rsidRPr="00146A47">
                <w:rPr>
                  <w:rStyle w:val="a5"/>
                  <w:rFonts w:ascii="Times New Roman" w:hAnsi="Times New Roman" w:cs="Times New Roman"/>
                  <w:b/>
                  <w:kern w:val="2"/>
                  <w:sz w:val="16"/>
                  <w:szCs w:val="16"/>
                  <w:lang w:val="uk-UA"/>
                </w:rPr>
                <w:t>http://novmiskrada.gov.ua</w:t>
              </w:r>
            </w:hyperlink>
          </w:p>
        </w:tc>
        <w:tc>
          <w:tcPr>
            <w:tcW w:w="40" w:type="dxa"/>
            <w:tcBorders>
              <w:left w:val="single" w:sz="4" w:space="0" w:color="000000"/>
            </w:tcBorders>
          </w:tcPr>
          <w:p w14:paraId="2F72C089" w14:textId="77777777" w:rsidR="00032809" w:rsidRPr="008E13FE" w:rsidRDefault="00032809">
            <w:pPr>
              <w:snapToGrid w:val="0"/>
              <w:rPr>
                <w:rFonts w:ascii="Times New Roman" w:hAnsi="Times New Roman" w:cs="Times New Roman"/>
                <w:b/>
                <w:i/>
                <w:sz w:val="16"/>
                <w:szCs w:val="16"/>
              </w:rPr>
            </w:pPr>
          </w:p>
        </w:tc>
      </w:tr>
      <w:tr w:rsidR="00032809" w:rsidRPr="008E13FE" w14:paraId="106782D7" w14:textId="77777777" w:rsidTr="00327B2F">
        <w:trPr>
          <w:trHeight w:val="291"/>
        </w:trPr>
        <w:tc>
          <w:tcPr>
            <w:tcW w:w="10358" w:type="dxa"/>
            <w:gridSpan w:val="3"/>
            <w:tcBorders>
              <w:top w:val="single" w:sz="4" w:space="0" w:color="000000"/>
              <w:left w:val="single" w:sz="4" w:space="0" w:color="000000"/>
              <w:bottom w:val="single" w:sz="4" w:space="0" w:color="000000"/>
            </w:tcBorders>
          </w:tcPr>
          <w:p w14:paraId="2377AFD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41A274CC" w14:textId="77777777" w:rsidR="00032809" w:rsidRPr="008E13FE" w:rsidRDefault="00032809">
            <w:pPr>
              <w:snapToGrid w:val="0"/>
              <w:rPr>
                <w:rFonts w:ascii="Times New Roman" w:hAnsi="Times New Roman" w:cs="Times New Roman"/>
                <w:b/>
                <w:sz w:val="16"/>
                <w:szCs w:val="16"/>
              </w:rPr>
            </w:pPr>
          </w:p>
        </w:tc>
      </w:tr>
      <w:tr w:rsidR="00032809" w:rsidRPr="008E13FE" w14:paraId="4D31C2BD" w14:textId="77777777" w:rsidTr="00185723">
        <w:tc>
          <w:tcPr>
            <w:tcW w:w="568" w:type="dxa"/>
            <w:tcBorders>
              <w:top w:val="single" w:sz="4" w:space="0" w:color="000000"/>
              <w:left w:val="single" w:sz="4" w:space="0" w:color="000000"/>
              <w:bottom w:val="single" w:sz="4" w:space="0" w:color="000000"/>
            </w:tcBorders>
            <w:vAlign w:val="center"/>
          </w:tcPr>
          <w:p w14:paraId="6E13259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4.</w:t>
            </w:r>
          </w:p>
        </w:tc>
        <w:tc>
          <w:tcPr>
            <w:tcW w:w="3969" w:type="dxa"/>
            <w:tcBorders>
              <w:top w:val="single" w:sz="4" w:space="0" w:color="000000"/>
              <w:left w:val="single" w:sz="4" w:space="0" w:color="000000"/>
              <w:bottom w:val="single" w:sz="4" w:space="0" w:color="000000"/>
            </w:tcBorders>
          </w:tcPr>
          <w:p w14:paraId="6F9596CC" w14:textId="77777777" w:rsidR="00032809" w:rsidRPr="008E13FE" w:rsidRDefault="00032809" w:rsidP="008E13FE">
            <w:pPr>
              <w:spacing w:after="0"/>
              <w:rPr>
                <w:rFonts w:ascii="Times New Roman" w:hAnsi="Times New Roman" w:cs="Times New Roman"/>
              </w:rPr>
            </w:pPr>
            <w:r w:rsidRPr="008E13FE">
              <w:rPr>
                <w:rFonts w:ascii="Times New Roman" w:hAnsi="Times New Roman" w:cs="Times New Roman"/>
                <w:sz w:val="16"/>
                <w:szCs w:val="16"/>
              </w:rPr>
              <w:t>Закони України</w:t>
            </w:r>
          </w:p>
        </w:tc>
        <w:tc>
          <w:tcPr>
            <w:tcW w:w="5821" w:type="dxa"/>
            <w:tcBorders>
              <w:top w:val="single" w:sz="4" w:space="0" w:color="000000"/>
              <w:left w:val="single" w:sz="4" w:space="0" w:color="000000"/>
              <w:bottom w:val="single" w:sz="4" w:space="0" w:color="000000"/>
            </w:tcBorders>
            <w:vAlign w:val="center"/>
          </w:tcPr>
          <w:p w14:paraId="58C71003"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67BE1F53"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14:paraId="03C4A400"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rPr>
              <w:t>»</w:t>
            </w:r>
          </w:p>
        </w:tc>
        <w:tc>
          <w:tcPr>
            <w:tcW w:w="40" w:type="dxa"/>
            <w:tcBorders>
              <w:left w:val="single" w:sz="4" w:space="0" w:color="000000"/>
            </w:tcBorders>
          </w:tcPr>
          <w:p w14:paraId="29D4363E" w14:textId="77777777" w:rsidR="00032809" w:rsidRPr="008E13FE" w:rsidRDefault="00032809">
            <w:pPr>
              <w:snapToGrid w:val="0"/>
              <w:rPr>
                <w:rFonts w:ascii="Times New Roman" w:hAnsi="Times New Roman" w:cs="Times New Roman"/>
                <w:b/>
                <w:sz w:val="16"/>
                <w:szCs w:val="16"/>
              </w:rPr>
            </w:pPr>
          </w:p>
        </w:tc>
      </w:tr>
      <w:tr w:rsidR="00032809" w:rsidRPr="008E13FE" w14:paraId="33C06B4C" w14:textId="77777777" w:rsidTr="00185723">
        <w:tc>
          <w:tcPr>
            <w:tcW w:w="568" w:type="dxa"/>
            <w:tcBorders>
              <w:top w:val="single" w:sz="4" w:space="0" w:color="000000"/>
              <w:left w:val="single" w:sz="4" w:space="0" w:color="000000"/>
              <w:bottom w:val="single" w:sz="4" w:space="0" w:color="000000"/>
            </w:tcBorders>
            <w:vAlign w:val="center"/>
          </w:tcPr>
          <w:p w14:paraId="09089AD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969" w:type="dxa"/>
            <w:tcBorders>
              <w:top w:val="single" w:sz="4" w:space="0" w:color="000000"/>
              <w:left w:val="single" w:sz="4" w:space="0" w:color="000000"/>
              <w:bottom w:val="single" w:sz="4" w:space="0" w:color="000000"/>
            </w:tcBorders>
          </w:tcPr>
          <w:p w14:paraId="2A27E259" w14:textId="77777777" w:rsidR="00032809" w:rsidRPr="008E13FE" w:rsidRDefault="00032809" w:rsidP="008E13FE">
            <w:pPr>
              <w:spacing w:after="0"/>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5821" w:type="dxa"/>
            <w:tcBorders>
              <w:top w:val="single" w:sz="4" w:space="0" w:color="000000"/>
              <w:left w:val="single" w:sz="4" w:space="0" w:color="000000"/>
              <w:bottom w:val="single" w:sz="4" w:space="0" w:color="000000"/>
            </w:tcBorders>
            <w:vAlign w:val="center"/>
          </w:tcPr>
          <w:p w14:paraId="5723406E" w14:textId="77777777" w:rsidR="00032809" w:rsidRPr="008E13FE" w:rsidRDefault="00032809" w:rsidP="008E13FE">
            <w:pPr>
              <w:pStyle w:val="af6"/>
              <w:ind w:left="45" w:right="10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w:t>
            </w:r>
            <w:r w:rsidRPr="008E13FE">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 xml:space="preserve">визнання недійсним та знищення паспорта громадянина України» </w:t>
            </w:r>
          </w:p>
          <w:p w14:paraId="7E6B9C77"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015E7FA3"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2153542D" w14:textId="77777777" w:rsidR="00032809" w:rsidRPr="008E13FE" w:rsidRDefault="00032809" w:rsidP="008E13FE">
            <w:pPr>
              <w:spacing w:after="0"/>
              <w:ind w:left="45"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від </w:t>
            </w:r>
            <w:r w:rsidRPr="008E13FE">
              <w:rPr>
                <w:rFonts w:ascii="Times New Roman" w:hAnsi="Times New Roman" w:cs="Times New Roman"/>
                <w:sz w:val="16"/>
                <w:szCs w:val="16"/>
                <w:lang w:val="uk-UA"/>
              </w:rPr>
              <w:t xml:space="preserve">27.01.2010 № 55 «Про впорядкування транслітерації </w:t>
            </w:r>
            <w:r w:rsidRPr="008E13FE">
              <w:rPr>
                <w:rFonts w:ascii="Times New Roman" w:hAnsi="Times New Roman" w:cs="Times New Roman"/>
                <w:sz w:val="16"/>
                <w:szCs w:val="16"/>
                <w:lang w:val="uk-UA"/>
              </w:rPr>
              <w:lastRenderedPageBreak/>
              <w:t>українського алфавіту латиницею».</w:t>
            </w:r>
          </w:p>
        </w:tc>
        <w:tc>
          <w:tcPr>
            <w:tcW w:w="40" w:type="dxa"/>
            <w:tcBorders>
              <w:left w:val="single" w:sz="4" w:space="0" w:color="000000"/>
            </w:tcBorders>
          </w:tcPr>
          <w:p w14:paraId="14D11286" w14:textId="77777777" w:rsidR="00032809" w:rsidRPr="008E13FE" w:rsidRDefault="00032809">
            <w:pPr>
              <w:snapToGrid w:val="0"/>
              <w:rPr>
                <w:rFonts w:ascii="Times New Roman" w:hAnsi="Times New Roman" w:cs="Times New Roman"/>
                <w:b/>
                <w:sz w:val="16"/>
                <w:szCs w:val="16"/>
              </w:rPr>
            </w:pPr>
          </w:p>
        </w:tc>
      </w:tr>
      <w:tr w:rsidR="00032809" w:rsidRPr="008E13FE" w14:paraId="170DA572" w14:textId="77777777" w:rsidTr="00185723">
        <w:tc>
          <w:tcPr>
            <w:tcW w:w="568" w:type="dxa"/>
            <w:tcBorders>
              <w:top w:val="single" w:sz="4" w:space="0" w:color="000000"/>
              <w:left w:val="single" w:sz="4" w:space="0" w:color="000000"/>
              <w:bottom w:val="single" w:sz="4" w:space="0" w:color="000000"/>
            </w:tcBorders>
            <w:vAlign w:val="center"/>
          </w:tcPr>
          <w:p w14:paraId="77E0FED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969" w:type="dxa"/>
            <w:tcBorders>
              <w:top w:val="single" w:sz="4" w:space="0" w:color="000000"/>
              <w:left w:val="single" w:sz="4" w:space="0" w:color="000000"/>
              <w:bottom w:val="single" w:sz="4" w:space="0" w:color="000000"/>
            </w:tcBorders>
          </w:tcPr>
          <w:p w14:paraId="0D9C5C9A" w14:textId="77777777" w:rsidR="00032809" w:rsidRPr="008E13FE" w:rsidRDefault="00032809" w:rsidP="008E13FE">
            <w:pPr>
              <w:spacing w:after="0"/>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5821" w:type="dxa"/>
            <w:tcBorders>
              <w:top w:val="single" w:sz="4" w:space="0" w:color="000000"/>
              <w:left w:val="single" w:sz="4" w:space="0" w:color="000000"/>
              <w:bottom w:val="single" w:sz="4" w:space="0" w:color="000000"/>
            </w:tcBorders>
            <w:vAlign w:val="center"/>
          </w:tcPr>
          <w:p w14:paraId="42993286"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rPr>
              <w:t>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10 грудня 2014 р.</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за № 1586/26363</w:t>
            </w:r>
            <w:r w:rsidRPr="008E13FE">
              <w:rPr>
                <w:rFonts w:ascii="Times New Roman" w:hAnsi="Times New Roman" w:cs="Times New Roman"/>
                <w:sz w:val="16"/>
                <w:szCs w:val="16"/>
              </w:rPr>
              <w:t>;</w:t>
            </w:r>
          </w:p>
          <w:p w14:paraId="0A340976"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rPr>
              <w:t>зареєстрований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 7 вересня 2012 р. за № 1549/21861</w:t>
            </w:r>
            <w:r w:rsidRPr="008E13FE">
              <w:rPr>
                <w:rFonts w:ascii="Times New Roman" w:hAnsi="Times New Roman" w:cs="Times New Roman"/>
                <w:sz w:val="16"/>
                <w:szCs w:val="16"/>
              </w:rPr>
              <w:t xml:space="preserve"> ;</w:t>
            </w:r>
          </w:p>
          <w:p w14:paraId="095BB1FD" w14:textId="77777777" w:rsidR="00032809" w:rsidRPr="008E13FE" w:rsidRDefault="00032809" w:rsidP="008E13FE">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rFonts w:ascii="Times New Roman" w:hAnsi="Times New Roman" w:cs="Times New Roman"/>
                <w:bCs/>
                <w:sz w:val="16"/>
                <w:szCs w:val="16"/>
                <w:shd w:val="clear" w:color="auto" w:fill="FFFFFF"/>
              </w:rPr>
              <w:t xml:space="preserve"> </w:t>
            </w:r>
            <w:r w:rsidRPr="008E13FE">
              <w:rPr>
                <w:rStyle w:val="rvts9"/>
                <w:rFonts w:ascii="Times New Roman" w:hAnsi="Times New Roman" w:cs="Times New Roman"/>
                <w:bCs/>
                <w:sz w:val="16"/>
                <w:szCs w:val="16"/>
                <w:shd w:val="clear" w:color="auto" w:fill="FFFFFF"/>
              </w:rPr>
              <w:t>зареєстрований в Міністерстві 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09 вересня 2016 р.</w:t>
            </w:r>
            <w:r w:rsidR="008E13FE">
              <w:rPr>
                <w:rFonts w:ascii="Times New Roman" w:hAnsi="Times New Roman" w:cs="Times New Roman"/>
                <w:sz w:val="16"/>
                <w:szCs w:val="16"/>
                <w:shd w:val="clear" w:color="auto" w:fill="FFFFFF"/>
                <w:lang w:val="uk-UA"/>
              </w:rPr>
              <w:t xml:space="preserve"> </w:t>
            </w:r>
            <w:r w:rsidRPr="008E13FE">
              <w:rPr>
                <w:rStyle w:val="rvts9"/>
                <w:rFonts w:ascii="Times New Roman" w:hAnsi="Times New Roman" w:cs="Times New Roman"/>
                <w:bCs/>
                <w:sz w:val="16"/>
                <w:szCs w:val="16"/>
                <w:shd w:val="clear" w:color="auto" w:fill="FFFFFF"/>
              </w:rPr>
              <w:t>за № 1241/29371</w:t>
            </w:r>
            <w:r w:rsidRPr="008E13FE">
              <w:rPr>
                <w:rFonts w:ascii="Times New Roman" w:hAnsi="Times New Roman" w:cs="Times New Roman"/>
                <w:sz w:val="16"/>
                <w:szCs w:val="16"/>
              </w:rPr>
              <w:t>.</w:t>
            </w:r>
          </w:p>
        </w:tc>
        <w:tc>
          <w:tcPr>
            <w:tcW w:w="40" w:type="dxa"/>
            <w:tcBorders>
              <w:left w:val="single" w:sz="4" w:space="0" w:color="000000"/>
            </w:tcBorders>
          </w:tcPr>
          <w:p w14:paraId="1DC7DA47" w14:textId="77777777" w:rsidR="00032809" w:rsidRPr="008E13FE" w:rsidRDefault="00032809">
            <w:pPr>
              <w:snapToGrid w:val="0"/>
              <w:rPr>
                <w:rFonts w:ascii="Times New Roman" w:hAnsi="Times New Roman" w:cs="Times New Roman"/>
                <w:b/>
                <w:sz w:val="16"/>
                <w:szCs w:val="16"/>
              </w:rPr>
            </w:pPr>
          </w:p>
        </w:tc>
      </w:tr>
      <w:tr w:rsidR="00032809" w:rsidRPr="008E13FE" w14:paraId="4F8436DA" w14:textId="77777777" w:rsidTr="00185723">
        <w:tc>
          <w:tcPr>
            <w:tcW w:w="568" w:type="dxa"/>
            <w:tcBorders>
              <w:top w:val="single" w:sz="4" w:space="0" w:color="000000"/>
              <w:left w:val="single" w:sz="4" w:space="0" w:color="000000"/>
              <w:bottom w:val="single" w:sz="4" w:space="0" w:color="000000"/>
            </w:tcBorders>
            <w:vAlign w:val="center"/>
          </w:tcPr>
          <w:p w14:paraId="0190BD1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969" w:type="dxa"/>
            <w:tcBorders>
              <w:top w:val="single" w:sz="4" w:space="0" w:color="000000"/>
              <w:left w:val="single" w:sz="4" w:space="0" w:color="000000"/>
              <w:bottom w:val="single" w:sz="4" w:space="0" w:color="000000"/>
            </w:tcBorders>
            <w:vAlign w:val="center"/>
          </w:tcPr>
          <w:p w14:paraId="28B3CBF1"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5821" w:type="dxa"/>
            <w:tcBorders>
              <w:top w:val="single" w:sz="4" w:space="0" w:color="000000"/>
              <w:left w:val="single" w:sz="4" w:space="0" w:color="000000"/>
              <w:bottom w:val="single" w:sz="4" w:space="0" w:color="000000"/>
            </w:tcBorders>
            <w:vAlign w:val="center"/>
          </w:tcPr>
          <w:p w14:paraId="14A39E31" w14:textId="77777777" w:rsidR="00032809" w:rsidRPr="008E13FE" w:rsidRDefault="00032809">
            <w:pPr>
              <w:spacing w:after="0"/>
              <w:ind w:firstLine="431"/>
              <w:jc w:val="center"/>
              <w:rPr>
                <w:rFonts w:ascii="Times New Roman" w:hAnsi="Times New Roman" w:cs="Times New Roman"/>
              </w:rPr>
            </w:pPr>
            <w:r w:rsidRPr="008E13FE">
              <w:rPr>
                <w:rFonts w:ascii="Times New Roman" w:hAnsi="Times New Roman" w:cs="Times New Roman"/>
                <w:sz w:val="16"/>
                <w:szCs w:val="16"/>
              </w:rPr>
              <w:t>Відсутні</w:t>
            </w:r>
          </w:p>
        </w:tc>
        <w:tc>
          <w:tcPr>
            <w:tcW w:w="40" w:type="dxa"/>
            <w:tcBorders>
              <w:left w:val="single" w:sz="4" w:space="0" w:color="000000"/>
            </w:tcBorders>
          </w:tcPr>
          <w:p w14:paraId="63F88146" w14:textId="77777777" w:rsidR="00032809" w:rsidRPr="008E13FE" w:rsidRDefault="00032809">
            <w:pPr>
              <w:snapToGrid w:val="0"/>
              <w:rPr>
                <w:rFonts w:ascii="Times New Roman" w:hAnsi="Times New Roman" w:cs="Times New Roman"/>
                <w:b/>
                <w:sz w:val="16"/>
                <w:szCs w:val="16"/>
              </w:rPr>
            </w:pPr>
          </w:p>
        </w:tc>
      </w:tr>
      <w:tr w:rsidR="00032809" w:rsidRPr="008E13FE" w14:paraId="781CC2FF" w14:textId="77777777" w:rsidTr="00185723">
        <w:tc>
          <w:tcPr>
            <w:tcW w:w="10358" w:type="dxa"/>
            <w:gridSpan w:val="3"/>
            <w:tcBorders>
              <w:top w:val="single" w:sz="4" w:space="0" w:color="000000"/>
              <w:left w:val="single" w:sz="4" w:space="0" w:color="000000"/>
              <w:bottom w:val="single" w:sz="4" w:space="0" w:color="000000"/>
            </w:tcBorders>
          </w:tcPr>
          <w:p w14:paraId="1E39383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tcBorders>
              <w:left w:val="single" w:sz="4" w:space="0" w:color="000000"/>
            </w:tcBorders>
          </w:tcPr>
          <w:p w14:paraId="142F5D58" w14:textId="77777777" w:rsidR="00032809" w:rsidRPr="008E13FE" w:rsidRDefault="00032809">
            <w:pPr>
              <w:snapToGrid w:val="0"/>
              <w:rPr>
                <w:rFonts w:ascii="Times New Roman" w:hAnsi="Times New Roman" w:cs="Times New Roman"/>
                <w:b/>
                <w:sz w:val="16"/>
                <w:szCs w:val="16"/>
              </w:rPr>
            </w:pPr>
          </w:p>
        </w:tc>
      </w:tr>
      <w:tr w:rsidR="00032809" w:rsidRPr="008E13FE" w14:paraId="6D02C5E1" w14:textId="77777777" w:rsidTr="00185723">
        <w:tc>
          <w:tcPr>
            <w:tcW w:w="568" w:type="dxa"/>
            <w:tcBorders>
              <w:top w:val="single" w:sz="4" w:space="0" w:color="000000"/>
              <w:left w:val="single" w:sz="4" w:space="0" w:color="000000"/>
              <w:bottom w:val="single" w:sz="4" w:space="0" w:color="000000"/>
            </w:tcBorders>
            <w:vAlign w:val="center"/>
          </w:tcPr>
          <w:p w14:paraId="02719C2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969" w:type="dxa"/>
            <w:tcBorders>
              <w:top w:val="single" w:sz="4" w:space="0" w:color="000000"/>
              <w:left w:val="single" w:sz="4" w:space="0" w:color="000000"/>
              <w:bottom w:val="single" w:sz="4" w:space="0" w:color="000000"/>
            </w:tcBorders>
          </w:tcPr>
          <w:p w14:paraId="5B809D8B"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Підстава для одержання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7028D6BB" w14:textId="77777777" w:rsidR="00032809" w:rsidRPr="008E13FE" w:rsidRDefault="00032809" w:rsidP="008E13FE">
            <w:pPr>
              <w:pStyle w:val="rvps2"/>
              <w:spacing w:before="0" w:after="0"/>
              <w:ind w:left="45" w:right="106" w:firstLine="425"/>
              <w:jc w:val="both"/>
              <w:textAlignment w:val="baseline"/>
            </w:pPr>
            <w:r w:rsidRPr="008E13FE">
              <w:rPr>
                <w:sz w:val="16"/>
                <w:szCs w:val="16"/>
              </w:rPr>
              <w:t>Досягнення громадянином України 14-річного віку</w:t>
            </w:r>
          </w:p>
        </w:tc>
        <w:tc>
          <w:tcPr>
            <w:tcW w:w="40" w:type="dxa"/>
            <w:tcBorders>
              <w:left w:val="single" w:sz="4" w:space="0" w:color="000000"/>
            </w:tcBorders>
          </w:tcPr>
          <w:p w14:paraId="69C2B0BA" w14:textId="77777777" w:rsidR="00032809" w:rsidRPr="008E13FE" w:rsidRDefault="00032809">
            <w:pPr>
              <w:snapToGrid w:val="0"/>
              <w:rPr>
                <w:rFonts w:ascii="Times New Roman" w:hAnsi="Times New Roman" w:cs="Times New Roman"/>
                <w:b/>
                <w:sz w:val="16"/>
                <w:szCs w:val="16"/>
              </w:rPr>
            </w:pPr>
          </w:p>
        </w:tc>
      </w:tr>
      <w:tr w:rsidR="00032809" w:rsidRPr="008E13FE" w14:paraId="2AD26DFB" w14:textId="77777777" w:rsidTr="00185723">
        <w:trPr>
          <w:trHeight w:val="1699"/>
        </w:trPr>
        <w:tc>
          <w:tcPr>
            <w:tcW w:w="568" w:type="dxa"/>
            <w:tcBorders>
              <w:top w:val="single" w:sz="4" w:space="0" w:color="000000"/>
              <w:left w:val="single" w:sz="4" w:space="0" w:color="000000"/>
              <w:bottom w:val="single" w:sz="4" w:space="0" w:color="000000"/>
            </w:tcBorders>
            <w:vAlign w:val="center"/>
          </w:tcPr>
          <w:p w14:paraId="1E6E41A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969" w:type="dxa"/>
            <w:tcBorders>
              <w:top w:val="single" w:sz="4" w:space="0" w:color="000000"/>
              <w:left w:val="single" w:sz="4" w:space="0" w:color="000000"/>
              <w:bottom w:val="single" w:sz="4" w:space="0" w:color="000000"/>
            </w:tcBorders>
          </w:tcPr>
          <w:p w14:paraId="06DA43EC"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Вичерпний перелік документів, необхідних для отримання адміністративної послуги, а також вимоги до них</w:t>
            </w:r>
          </w:p>
        </w:tc>
        <w:tc>
          <w:tcPr>
            <w:tcW w:w="5821" w:type="dxa"/>
            <w:tcBorders>
              <w:top w:val="single" w:sz="4" w:space="0" w:color="000000"/>
              <w:left w:val="single" w:sz="4" w:space="0" w:color="000000"/>
              <w:bottom w:val="single" w:sz="4" w:space="0" w:color="000000"/>
            </w:tcBorders>
            <w:vAlign w:val="center"/>
          </w:tcPr>
          <w:p w14:paraId="7E6C5F71"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Для оформлення паспорта громадянина України особа подає:</w:t>
            </w:r>
          </w:p>
          <w:p w14:paraId="1E96606C" w14:textId="77777777" w:rsidR="00032809" w:rsidRPr="00185723" w:rsidRDefault="00032809" w:rsidP="008E13FE">
            <w:pPr>
              <w:pStyle w:val="rvps2"/>
              <w:spacing w:before="0" w:after="0"/>
              <w:ind w:left="45" w:right="106" w:firstLine="425"/>
              <w:jc w:val="both"/>
              <w:textAlignment w:val="baseline"/>
              <w:rPr>
                <w:color w:val="000000"/>
              </w:rPr>
            </w:pPr>
            <w:r w:rsidRPr="00185723">
              <w:rPr>
                <w:b/>
                <w:color w:val="000000"/>
                <w:sz w:val="16"/>
                <w:szCs w:val="16"/>
              </w:rPr>
              <w:t>1)</w:t>
            </w:r>
            <w:r w:rsidRPr="00185723">
              <w:rPr>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09FDD825"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2)</w:t>
            </w:r>
            <w:r w:rsidRPr="00185723">
              <w:rPr>
                <w:rFonts w:ascii="Times New Roman" w:hAnsi="Times New Roman" w:cs="Times New Roman"/>
                <w:color w:val="000000"/>
                <w:sz w:val="16"/>
                <w:szCs w:val="16"/>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14:paraId="6A59ACCD"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3)</w:t>
            </w:r>
            <w:r w:rsidRPr="00185723">
              <w:rPr>
                <w:rFonts w:ascii="Times New Roman" w:hAnsi="Times New Roman" w:cs="Times New Roman"/>
                <w:color w:val="000000"/>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w:t>
            </w:r>
            <w:r w:rsidR="00185723" w:rsidRPr="00185723">
              <w:rPr>
                <w:rFonts w:ascii="Times New Roman" w:hAnsi="Times New Roman" w:cs="Times New Roman"/>
                <w:color w:val="000000"/>
                <w:sz w:val="16"/>
                <w:szCs w:val="16"/>
              </w:rPr>
              <w:t>и</w:t>
            </w:r>
            <w:r w:rsidR="00185723"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(для підтв</w:t>
            </w:r>
            <w:bookmarkStart w:id="4" w:name="_GoBack"/>
            <w:bookmarkEnd w:id="4"/>
            <w:r w:rsidRPr="00185723">
              <w:rPr>
                <w:rFonts w:ascii="Times New Roman" w:hAnsi="Times New Roman" w:cs="Times New Roman"/>
                <w:color w:val="000000"/>
                <w:sz w:val="16"/>
                <w:szCs w:val="16"/>
              </w:rPr>
              <w:t xml:space="preserve">ердження факту належності особи до громадянства України). </w:t>
            </w:r>
          </w:p>
          <w:p w14:paraId="0D471881"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185723">
              <w:rPr>
                <w:rStyle w:val="rvts9"/>
                <w:rFonts w:ascii="Times New Roman" w:hAnsi="Times New Roman" w:cs="Times New Roman"/>
                <w:bCs/>
                <w:color w:val="000000"/>
                <w:sz w:val="16"/>
                <w:szCs w:val="16"/>
                <w:shd w:val="clear" w:color="auto" w:fill="FFFFFF"/>
              </w:rPr>
              <w:t>зареєстрованого в Міністерстві</w:t>
            </w:r>
            <w:r w:rsidRPr="00185723">
              <w:rPr>
                <w:rFonts w:ascii="Times New Roman" w:hAnsi="Times New Roman" w:cs="Times New Roman"/>
                <w:color w:val="000000"/>
                <w:sz w:val="16"/>
                <w:szCs w:val="16"/>
                <w:shd w:val="clear" w:color="auto" w:fill="FFFFFF"/>
              </w:rPr>
              <w:t> </w:t>
            </w:r>
            <w:r w:rsidRPr="00185723">
              <w:rPr>
                <w:rStyle w:val="rvts9"/>
                <w:rFonts w:ascii="Times New Roman" w:hAnsi="Times New Roman" w:cs="Times New Roman"/>
                <w:bCs/>
                <w:color w:val="000000"/>
                <w:sz w:val="16"/>
                <w:szCs w:val="16"/>
                <w:shd w:val="clear" w:color="auto" w:fill="FFFFFF"/>
              </w:rPr>
              <w:t>юстиції України 7 вересня 2012 р. за № 1549/</w:t>
            </w:r>
            <w:r w:rsidRPr="00185723">
              <w:rPr>
                <w:rFonts w:ascii="Times New Roman" w:hAnsi="Times New Roman" w:cs="Times New Roman"/>
                <w:color w:val="000000"/>
                <w:sz w:val="16"/>
                <w:szCs w:val="16"/>
              </w:rPr>
              <w:t>21861).</w:t>
            </w:r>
          </w:p>
          <w:p w14:paraId="7B83D325"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lang w:val="uk-UA"/>
              </w:rPr>
              <w:t>У</w:t>
            </w:r>
            <w:r w:rsidRPr="00185723">
              <w:rPr>
                <w:rFonts w:ascii="Times New Roman" w:hAnsi="Times New Roman" w:cs="Times New Roman"/>
                <w:color w:val="000000"/>
                <w:sz w:val="16"/>
                <w:szCs w:val="16"/>
              </w:rPr>
              <w:t xml:space="preserve">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185723">
              <w:rPr>
                <w:rFonts w:ascii="Times New Roman" w:hAnsi="Times New Roman" w:cs="Times New Roman"/>
                <w:color w:val="000000"/>
                <w:sz w:val="16"/>
                <w:szCs w:val="16"/>
                <w:u w:val="single"/>
              </w:rPr>
              <w:t xml:space="preserve"> </w:t>
            </w:r>
            <w:r w:rsidRPr="00185723">
              <w:rPr>
                <w:rFonts w:ascii="Times New Roman" w:hAnsi="Times New Roman" w:cs="Times New Roman"/>
                <w:color w:val="000000"/>
                <w:sz w:val="16"/>
                <w:szCs w:val="16"/>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0B481AD2"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4)</w:t>
            </w:r>
            <w:r w:rsidRPr="00185723">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14:paraId="68399ED0"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5)</w:t>
            </w:r>
            <w:r w:rsidRPr="00185723">
              <w:rPr>
                <w:rFonts w:ascii="Times New Roman" w:hAnsi="Times New Roman" w:cs="Times New Roman"/>
                <w:color w:val="000000"/>
                <w:sz w:val="16"/>
                <w:szCs w:val="16"/>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185723">
              <w:rPr>
                <w:rFonts w:ascii="Times New Roman" w:hAnsi="Times New Roman" w:cs="Times New Roman"/>
                <w:color w:val="000000"/>
                <w:sz w:val="24"/>
              </w:rPr>
              <w:t>;</w:t>
            </w:r>
            <w:r w:rsidRPr="00185723">
              <w:rPr>
                <w:rFonts w:ascii="Times New Roman" w:hAnsi="Times New Roman" w:cs="Times New Roman"/>
                <w:color w:val="000000"/>
              </w:rPr>
              <w:t xml:space="preserve"> </w:t>
            </w:r>
          </w:p>
          <w:p w14:paraId="058E7811"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6</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посвідчення про взяття на облік бездомної особи (для бездомної особи);</w:t>
            </w:r>
          </w:p>
          <w:p w14:paraId="45A0EA3C"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7</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14:paraId="4946D344" w14:textId="77777777" w:rsidR="00032809" w:rsidRPr="00185723" w:rsidRDefault="00032809" w:rsidP="008E13FE">
            <w:pPr>
              <w:pStyle w:val="ab"/>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7.1)</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місце проживання - довідку органу реєстрації встановленого зразка;</w:t>
            </w:r>
          </w:p>
          <w:p w14:paraId="3D23BEE1" w14:textId="77777777" w:rsidR="00032809" w:rsidRPr="00185723" w:rsidRDefault="00032809" w:rsidP="008E13FE">
            <w:pPr>
              <w:pStyle w:val="ab"/>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5" w:name="n709"/>
            <w:bookmarkEnd w:id="5"/>
            <w:r w:rsidRPr="00185723">
              <w:rPr>
                <w:rFonts w:ascii="Times New Roman" w:hAnsi="Times New Roman" w:cs="Times New Roman"/>
                <w:b/>
                <w:bCs/>
                <w:color w:val="000000"/>
                <w:sz w:val="16"/>
                <w:szCs w:val="16"/>
                <w:lang w:val="uk-UA"/>
              </w:rPr>
              <w:t>7.2)</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народження дітей - свідоцтва про народження дітей;</w:t>
            </w:r>
          </w:p>
          <w:p w14:paraId="1F5E9C26" w14:textId="77777777" w:rsidR="00032809" w:rsidRPr="00185723" w:rsidRDefault="00032809" w:rsidP="008E13FE">
            <w:pPr>
              <w:pStyle w:val="ab"/>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6" w:name="n710"/>
            <w:bookmarkEnd w:id="6"/>
            <w:r w:rsidRPr="00185723">
              <w:rPr>
                <w:rFonts w:ascii="Times New Roman" w:hAnsi="Times New Roman" w:cs="Times New Roman"/>
                <w:b/>
                <w:bCs/>
                <w:color w:val="000000"/>
                <w:sz w:val="16"/>
                <w:szCs w:val="16"/>
                <w:lang w:val="uk-UA"/>
              </w:rPr>
              <w:t>7.3)</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B99328D" w14:textId="77777777" w:rsidR="00032809" w:rsidRPr="00185723" w:rsidRDefault="00032809" w:rsidP="008E13FE">
            <w:pPr>
              <w:pStyle w:val="ab"/>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lastRenderedPageBreak/>
              <w:t>7.4)</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F350F69" w14:textId="77777777" w:rsidR="00032809" w:rsidRPr="00185723" w:rsidRDefault="00032809" w:rsidP="008E13FE">
            <w:pPr>
              <w:pStyle w:val="ab"/>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7" w:name="n712"/>
            <w:bookmarkEnd w:id="7"/>
            <w:r w:rsidRPr="00185723">
              <w:rPr>
                <w:rFonts w:ascii="Times New Roman" w:hAnsi="Times New Roman" w:cs="Times New Roman"/>
                <w:b/>
                <w:bCs/>
                <w:color w:val="000000"/>
                <w:sz w:val="16"/>
                <w:szCs w:val="16"/>
                <w:lang w:val="uk-UA"/>
              </w:rPr>
              <w:t>7.5)</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w:t>
            </w:r>
            <w:r w:rsidRPr="00185723">
              <w:rPr>
                <w:rFonts w:ascii="Times New Roman" w:hAnsi="Times New Roman" w:cs="Times New Roman"/>
                <w:color w:val="000000"/>
                <w:sz w:val="24"/>
              </w:rPr>
              <w:t xml:space="preserve"> </w:t>
            </w:r>
            <w:r w:rsidRPr="00185723">
              <w:rPr>
                <w:rFonts w:ascii="Times New Roman" w:hAnsi="Times New Roman" w:cs="Times New Roman"/>
                <w:color w:val="000000"/>
                <w:sz w:val="16"/>
                <w:szCs w:val="16"/>
              </w:rPr>
              <w:t>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019CEDDD"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185723">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185723">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185723">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7C5DEC08" w14:textId="77777777" w:rsidR="00032809" w:rsidRPr="00185723" w:rsidRDefault="00032809" w:rsidP="008E13FE">
            <w:pPr>
              <w:pStyle w:val="af2"/>
              <w:ind w:left="45" w:right="106" w:firstLine="425"/>
              <w:jc w:val="both"/>
              <w:rPr>
                <w:color w:val="000000"/>
              </w:rPr>
            </w:pPr>
            <w:r w:rsidRPr="00185723">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3A34EA51" w14:textId="77777777" w:rsidR="00032809" w:rsidRPr="00185723" w:rsidRDefault="00032809" w:rsidP="008E13FE">
            <w:pPr>
              <w:pStyle w:val="af2"/>
              <w:tabs>
                <w:tab w:val="left" w:pos="993"/>
              </w:tabs>
              <w:ind w:left="45" w:right="106" w:firstLine="425"/>
              <w:jc w:val="both"/>
              <w:rPr>
                <w:color w:val="000000"/>
              </w:rPr>
            </w:pPr>
            <w:r w:rsidRPr="00185723">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185723">
              <w:rPr>
                <w:rFonts w:eastAsia="Verdana"/>
                <w:color w:val="000000"/>
                <w:szCs w:val="16"/>
              </w:rPr>
              <w:t xml:space="preserve"> </w:t>
            </w:r>
            <w:r w:rsidRPr="00185723">
              <w:rPr>
                <w:rFonts w:eastAsia="Verdana"/>
                <w:color w:val="000000"/>
                <w:sz w:val="16"/>
                <w:szCs w:val="16"/>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1B0DEABD" w14:textId="77777777" w:rsidR="00032809" w:rsidRPr="00185723" w:rsidRDefault="00032809" w:rsidP="008E13FE">
            <w:pPr>
              <w:spacing w:after="0"/>
              <w:ind w:left="45" w:right="106" w:firstLine="425"/>
              <w:jc w:val="both"/>
              <w:rPr>
                <w:rFonts w:ascii="Times New Roman" w:hAnsi="Times New Roman" w:cs="Times New Roman"/>
                <w:color w:val="000000"/>
                <w:lang w:val="uk-UA"/>
              </w:rPr>
            </w:pPr>
            <w:r w:rsidRPr="00185723">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 </w:t>
            </w:r>
          </w:p>
          <w:p w14:paraId="7FF308CF"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29A5D739"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tcBorders>
              <w:left w:val="single" w:sz="4" w:space="0" w:color="000000"/>
            </w:tcBorders>
          </w:tcPr>
          <w:p w14:paraId="5A3E8072" w14:textId="77777777" w:rsidR="00032809" w:rsidRPr="008E13FE" w:rsidRDefault="00032809">
            <w:pPr>
              <w:snapToGrid w:val="0"/>
              <w:rPr>
                <w:rFonts w:ascii="Times New Roman" w:hAnsi="Times New Roman" w:cs="Times New Roman"/>
                <w:b/>
                <w:sz w:val="16"/>
                <w:szCs w:val="16"/>
              </w:rPr>
            </w:pPr>
          </w:p>
        </w:tc>
      </w:tr>
      <w:tr w:rsidR="00032809" w:rsidRPr="008E13FE" w14:paraId="0A3B06F2" w14:textId="77777777" w:rsidTr="00185723">
        <w:tc>
          <w:tcPr>
            <w:tcW w:w="568" w:type="dxa"/>
            <w:tcBorders>
              <w:top w:val="single" w:sz="4" w:space="0" w:color="000000"/>
              <w:left w:val="single" w:sz="4" w:space="0" w:color="000000"/>
              <w:bottom w:val="single" w:sz="4" w:space="0" w:color="000000"/>
            </w:tcBorders>
            <w:vAlign w:val="center"/>
          </w:tcPr>
          <w:p w14:paraId="65D2047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10.</w:t>
            </w:r>
          </w:p>
        </w:tc>
        <w:tc>
          <w:tcPr>
            <w:tcW w:w="3969" w:type="dxa"/>
            <w:tcBorders>
              <w:top w:val="single" w:sz="4" w:space="0" w:color="000000"/>
              <w:left w:val="single" w:sz="4" w:space="0" w:color="000000"/>
              <w:bottom w:val="single" w:sz="4" w:space="0" w:color="000000"/>
            </w:tcBorders>
          </w:tcPr>
          <w:p w14:paraId="4502DBC5"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 xml:space="preserve">Порядок та спосіб подання документів, необхідних для отримання адміністративної послуги </w:t>
            </w:r>
          </w:p>
        </w:tc>
        <w:tc>
          <w:tcPr>
            <w:tcW w:w="5821" w:type="dxa"/>
            <w:tcBorders>
              <w:top w:val="single" w:sz="4" w:space="0" w:color="000000"/>
              <w:left w:val="single" w:sz="4" w:space="0" w:color="000000"/>
              <w:bottom w:val="single" w:sz="4" w:space="0" w:color="000000"/>
            </w:tcBorders>
            <w:vAlign w:val="center"/>
          </w:tcPr>
          <w:p w14:paraId="19B5DC6D" w14:textId="77777777" w:rsidR="00032809" w:rsidRPr="00185723" w:rsidRDefault="00032809" w:rsidP="008E13FE">
            <w:pPr>
              <w:pStyle w:val="rvps2"/>
              <w:spacing w:before="0" w:after="0"/>
              <w:ind w:left="45" w:right="106" w:firstLine="425"/>
              <w:jc w:val="both"/>
              <w:textAlignment w:val="baseline"/>
              <w:rPr>
                <w:color w:val="000000"/>
              </w:rPr>
            </w:pPr>
            <w:r w:rsidRPr="00185723">
              <w:rPr>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w:t>
            </w:r>
            <w:r w:rsidRPr="00185723">
              <w:rPr>
                <w:b/>
                <w:color w:val="000000"/>
                <w:sz w:val="16"/>
                <w:szCs w:val="16"/>
                <w:lang w:val="uk-UA"/>
              </w:rPr>
              <w:t>за місцем проживання</w:t>
            </w:r>
            <w:r w:rsidRPr="00185723">
              <w:rPr>
                <w:b/>
                <w:color w:val="000000"/>
                <w:sz w:val="16"/>
                <w:szCs w:val="16"/>
              </w:rPr>
              <w:t xml:space="preserve"> до</w:t>
            </w:r>
            <w:r w:rsidRPr="00185723">
              <w:rPr>
                <w:color w:val="000000"/>
                <w:sz w:val="16"/>
                <w:szCs w:val="16"/>
              </w:rPr>
              <w:t>:</w:t>
            </w:r>
          </w:p>
          <w:p w14:paraId="70D5FC7D" w14:textId="77777777" w:rsidR="00032809" w:rsidRPr="00185723" w:rsidRDefault="00032809" w:rsidP="008E13FE">
            <w:pPr>
              <w:pStyle w:val="rvps2"/>
              <w:spacing w:before="0" w:after="0"/>
              <w:ind w:left="45" w:right="106" w:firstLine="425"/>
              <w:jc w:val="both"/>
              <w:textAlignment w:val="baseline"/>
              <w:rPr>
                <w:color w:val="000000"/>
              </w:rPr>
            </w:pPr>
            <w:r w:rsidRPr="00185723">
              <w:rPr>
                <w:color w:val="000000"/>
                <w:sz w:val="16"/>
                <w:szCs w:val="16"/>
              </w:rPr>
              <w:t xml:space="preserve">-   </w:t>
            </w:r>
            <w:r w:rsidRPr="00185723">
              <w:rPr>
                <w:i/>
                <w:iCs/>
                <w:color w:val="000000"/>
                <w:sz w:val="16"/>
                <w:szCs w:val="16"/>
                <w:lang w:val="uk-UA"/>
              </w:rPr>
              <w:t>територіального органу ДМС;</w:t>
            </w:r>
          </w:p>
          <w:p w14:paraId="5C443EC5" w14:textId="77777777" w:rsidR="00032809" w:rsidRPr="00185723" w:rsidRDefault="00032809" w:rsidP="008E13FE">
            <w:pPr>
              <w:pStyle w:val="rvps2"/>
              <w:numPr>
                <w:ilvl w:val="0"/>
                <w:numId w:val="1"/>
              </w:numPr>
              <w:spacing w:before="0" w:after="0"/>
              <w:ind w:left="45" w:right="106" w:firstLine="425"/>
              <w:jc w:val="both"/>
              <w:textAlignment w:val="baseline"/>
              <w:rPr>
                <w:color w:val="000000"/>
              </w:rPr>
            </w:pPr>
            <w:r w:rsidRPr="00185723">
              <w:rPr>
                <w:i/>
                <w:color w:val="000000"/>
                <w:sz w:val="16"/>
                <w:szCs w:val="16"/>
              </w:rPr>
              <w:t>територіального підрозділу ДМС;</w:t>
            </w:r>
          </w:p>
          <w:p w14:paraId="4128F30B" w14:textId="77777777" w:rsidR="00032809" w:rsidRPr="00185723" w:rsidRDefault="00032809" w:rsidP="008E13FE">
            <w:pPr>
              <w:pStyle w:val="rvps2"/>
              <w:numPr>
                <w:ilvl w:val="0"/>
                <w:numId w:val="1"/>
              </w:numPr>
              <w:spacing w:before="0" w:after="0"/>
              <w:ind w:left="45" w:right="106" w:firstLine="425"/>
              <w:jc w:val="both"/>
              <w:textAlignment w:val="baseline"/>
              <w:rPr>
                <w:color w:val="000000"/>
              </w:rPr>
            </w:pPr>
            <w:r w:rsidRPr="00185723">
              <w:rPr>
                <w:i/>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14:paraId="5B00C0EA"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46F5BBA1" w14:textId="77777777" w:rsidR="00032809" w:rsidRPr="00185723" w:rsidRDefault="00032809" w:rsidP="008E13FE">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Якщо місце проживання особи не зареєстровано, документи та заява-анкета подаються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за місцем фактичного проживання в Україні, або </w:t>
            </w:r>
            <w:r w:rsidRPr="00185723">
              <w:rPr>
                <w:rFonts w:ascii="Times New Roman" w:hAnsi="Times New Roman" w:cs="Times New Roman"/>
                <w:color w:val="000000"/>
                <w:sz w:val="16"/>
                <w:szCs w:val="16"/>
              </w:rPr>
              <w:lastRenderedPageBreak/>
              <w:t xml:space="preserve">за останнім зареєстрованим місцем проживання. </w:t>
            </w:r>
          </w:p>
          <w:p w14:paraId="5C2BFB89" w14:textId="77777777" w:rsidR="00032809" w:rsidRPr="00185723" w:rsidRDefault="00032809" w:rsidP="008E13FE">
            <w:pPr>
              <w:pStyle w:val="af5"/>
              <w:spacing w:before="0"/>
              <w:ind w:left="45" w:right="106" w:firstLine="425"/>
              <w:jc w:val="both"/>
              <w:rPr>
                <w:rFonts w:ascii="Times New Roman" w:hAnsi="Times New Roman" w:cs="Times New Roman"/>
                <w:color w:val="000000"/>
              </w:rPr>
            </w:pPr>
            <w:r w:rsidRPr="00185723">
              <w:rPr>
                <w:rFonts w:ascii="Times New Roman" w:eastAsia="Verdana" w:hAnsi="Times New Roman" w:cs="Times New Roman"/>
                <w:color w:val="000000"/>
                <w:sz w:val="16"/>
                <w:szCs w:val="16"/>
              </w:rPr>
              <w:t xml:space="preserve"> </w:t>
            </w:r>
            <w:r w:rsidRPr="00185723">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14:paraId="1E5D8DC3" w14:textId="77777777" w:rsidR="00032809" w:rsidRPr="00185723" w:rsidRDefault="00032809" w:rsidP="008E13FE">
            <w:pPr>
              <w:spacing w:after="0"/>
              <w:ind w:left="45" w:right="106" w:firstLine="425"/>
              <w:jc w:val="both"/>
              <w:rPr>
                <w:rFonts w:ascii="Times New Roman" w:hAnsi="Times New Roman" w:cs="Times New Roman"/>
                <w:color w:val="000000"/>
                <w:lang w:val="uk-UA"/>
              </w:rPr>
            </w:pPr>
            <w:r w:rsidRPr="00185723">
              <w:rPr>
                <w:rFonts w:ascii="Times New Roman" w:eastAsia="Verdana" w:hAnsi="Times New Roman" w:cs="Times New Roman"/>
                <w:color w:val="000000"/>
                <w:sz w:val="16"/>
                <w:szCs w:val="16"/>
                <w:lang w:val="uk-UA"/>
              </w:rPr>
              <w:t xml:space="preserve">  </w:t>
            </w:r>
            <w:r w:rsidRPr="00185723">
              <w:rPr>
                <w:rFonts w:ascii="Times New Roman" w:hAnsi="Times New Roman" w:cs="Times New Roman"/>
                <w:color w:val="000000"/>
                <w:sz w:val="16"/>
                <w:szCs w:val="16"/>
                <w:lang w:val="uk-UA"/>
              </w:rPr>
              <w:t xml:space="preserve">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185723">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14:paraId="06144743" w14:textId="77777777" w:rsidR="00032809" w:rsidRPr="00185723" w:rsidRDefault="00032809" w:rsidP="008E13FE">
            <w:pPr>
              <w:pStyle w:val="af5"/>
              <w:spacing w:before="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40" w:type="dxa"/>
            <w:tcBorders>
              <w:left w:val="single" w:sz="4" w:space="0" w:color="000000"/>
            </w:tcBorders>
          </w:tcPr>
          <w:p w14:paraId="52FE8B83"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05583A38" w14:textId="77777777" w:rsidTr="00185723">
        <w:tc>
          <w:tcPr>
            <w:tcW w:w="568" w:type="dxa"/>
            <w:tcBorders>
              <w:top w:val="single" w:sz="4" w:space="0" w:color="000000"/>
              <w:left w:val="single" w:sz="4" w:space="0" w:color="000000"/>
              <w:bottom w:val="single" w:sz="4" w:space="0" w:color="000000"/>
            </w:tcBorders>
            <w:vAlign w:val="center"/>
          </w:tcPr>
          <w:p w14:paraId="15862A0A"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11.</w:t>
            </w:r>
          </w:p>
        </w:tc>
        <w:tc>
          <w:tcPr>
            <w:tcW w:w="3969" w:type="dxa"/>
            <w:tcBorders>
              <w:top w:val="single" w:sz="4" w:space="0" w:color="000000"/>
              <w:left w:val="single" w:sz="4" w:space="0" w:color="000000"/>
              <w:bottom w:val="single" w:sz="4" w:space="0" w:color="000000"/>
            </w:tcBorders>
          </w:tcPr>
          <w:p w14:paraId="570776FB"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546C619C" w14:textId="77777777" w:rsidR="00032809" w:rsidRPr="00185723" w:rsidRDefault="00032809">
            <w:pPr>
              <w:spacing w:after="0"/>
              <w:jc w:val="center"/>
              <w:rPr>
                <w:rFonts w:ascii="Times New Roman" w:hAnsi="Times New Roman" w:cs="Times New Roman"/>
                <w:color w:val="000000"/>
              </w:rPr>
            </w:pPr>
            <w:r w:rsidRPr="00185723">
              <w:rPr>
                <w:rFonts w:ascii="Times New Roman" w:hAnsi="Times New Roman" w:cs="Times New Roman"/>
                <w:iCs/>
                <w:color w:val="000000"/>
                <w:sz w:val="16"/>
                <w:szCs w:val="16"/>
              </w:rPr>
              <w:t>Адміністративна послуга безоплатна</w:t>
            </w:r>
          </w:p>
        </w:tc>
        <w:tc>
          <w:tcPr>
            <w:tcW w:w="40" w:type="dxa"/>
            <w:tcBorders>
              <w:left w:val="single" w:sz="4" w:space="0" w:color="000000"/>
            </w:tcBorders>
          </w:tcPr>
          <w:p w14:paraId="5CE98320" w14:textId="77777777" w:rsidR="00032809" w:rsidRPr="008E13FE" w:rsidRDefault="00032809">
            <w:pPr>
              <w:snapToGrid w:val="0"/>
              <w:rPr>
                <w:rFonts w:ascii="Times New Roman" w:hAnsi="Times New Roman" w:cs="Times New Roman"/>
                <w:b/>
                <w:sz w:val="16"/>
                <w:szCs w:val="16"/>
              </w:rPr>
            </w:pPr>
          </w:p>
        </w:tc>
      </w:tr>
      <w:tr w:rsidR="00032809" w:rsidRPr="008E13FE" w14:paraId="70597BFA" w14:textId="77777777" w:rsidTr="00185723">
        <w:tc>
          <w:tcPr>
            <w:tcW w:w="568" w:type="dxa"/>
            <w:tcBorders>
              <w:top w:val="single" w:sz="4" w:space="0" w:color="000000"/>
              <w:left w:val="single" w:sz="4" w:space="0" w:color="000000"/>
              <w:bottom w:val="single" w:sz="4" w:space="0" w:color="000000"/>
            </w:tcBorders>
            <w:vAlign w:val="center"/>
          </w:tcPr>
          <w:p w14:paraId="24BE36C9"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12.</w:t>
            </w:r>
          </w:p>
        </w:tc>
        <w:tc>
          <w:tcPr>
            <w:tcW w:w="3969" w:type="dxa"/>
            <w:tcBorders>
              <w:top w:val="single" w:sz="4" w:space="0" w:color="000000"/>
              <w:left w:val="single" w:sz="4" w:space="0" w:color="000000"/>
              <w:bottom w:val="single" w:sz="4" w:space="0" w:color="000000"/>
            </w:tcBorders>
          </w:tcPr>
          <w:p w14:paraId="30487897"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6746FBD7" w14:textId="77777777" w:rsidR="00032809" w:rsidRPr="00185723" w:rsidRDefault="00032809" w:rsidP="008E13FE">
            <w:pPr>
              <w:pStyle w:val="af5"/>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tcPr>
          <w:p w14:paraId="29384FC8" w14:textId="77777777" w:rsidR="00032809" w:rsidRPr="008E13FE" w:rsidRDefault="00032809">
            <w:pPr>
              <w:snapToGrid w:val="0"/>
              <w:rPr>
                <w:rFonts w:ascii="Times New Roman" w:hAnsi="Times New Roman" w:cs="Times New Roman"/>
                <w:b/>
                <w:sz w:val="16"/>
                <w:szCs w:val="16"/>
              </w:rPr>
            </w:pPr>
          </w:p>
        </w:tc>
      </w:tr>
      <w:tr w:rsidR="00032809" w:rsidRPr="008E13FE" w14:paraId="473A50E3" w14:textId="77777777" w:rsidTr="00185723">
        <w:tc>
          <w:tcPr>
            <w:tcW w:w="568" w:type="dxa"/>
            <w:tcBorders>
              <w:top w:val="single" w:sz="4" w:space="0" w:color="000000"/>
              <w:left w:val="single" w:sz="4" w:space="0" w:color="000000"/>
              <w:bottom w:val="single" w:sz="4" w:space="0" w:color="000000"/>
            </w:tcBorders>
            <w:vAlign w:val="center"/>
          </w:tcPr>
          <w:p w14:paraId="33F61B3C"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13.</w:t>
            </w:r>
          </w:p>
        </w:tc>
        <w:tc>
          <w:tcPr>
            <w:tcW w:w="3969" w:type="dxa"/>
            <w:tcBorders>
              <w:top w:val="single" w:sz="4" w:space="0" w:color="000000"/>
              <w:left w:val="single" w:sz="4" w:space="0" w:color="000000"/>
              <w:bottom w:val="single" w:sz="4" w:space="0" w:color="000000"/>
            </w:tcBorders>
          </w:tcPr>
          <w:p w14:paraId="037F988E"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Перелік підстав для відмови у наданні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510C2533" w14:textId="77777777" w:rsidR="00032809" w:rsidRPr="00185723" w:rsidRDefault="00032809" w:rsidP="008E13FE">
            <w:pPr>
              <w:pStyle w:val="af5"/>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заявнику </w:t>
            </w:r>
            <w:r w:rsidRPr="00185723">
              <w:rPr>
                <w:rFonts w:ascii="Times New Roman" w:hAnsi="Times New Roman" w:cs="Times New Roman"/>
                <w:b/>
                <w:color w:val="000000"/>
                <w:sz w:val="16"/>
                <w:szCs w:val="16"/>
              </w:rPr>
              <w:t>в прийнятті документів</w:t>
            </w:r>
            <w:r w:rsidRPr="00185723">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14:paraId="59FBF669"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w:t>
            </w:r>
            <w:r w:rsidRPr="00185723">
              <w:rPr>
                <w:rFonts w:ascii="Times New Roman" w:hAnsi="Times New Roman" w:cs="Times New Roman"/>
                <w:b/>
                <w:color w:val="000000"/>
                <w:sz w:val="16"/>
                <w:szCs w:val="16"/>
              </w:rPr>
              <w:t>від оформлення та видачі паспорта</w:t>
            </w:r>
            <w:r w:rsidRPr="00185723">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3228EEAA"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1) особа не є громадянином України;</w:t>
            </w:r>
          </w:p>
          <w:p w14:paraId="6758C566"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2) особа вже отримала паспорт (у тому числі паспорт зразка 1994 року);</w:t>
            </w:r>
          </w:p>
          <w:p w14:paraId="5399CB7F"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4E20A120"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54D2283C" w14:textId="77777777" w:rsidR="00032809" w:rsidRPr="00185723" w:rsidRDefault="00032809" w:rsidP="008E13FE">
            <w:pPr>
              <w:pStyle w:val="af5"/>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tc>
        <w:tc>
          <w:tcPr>
            <w:tcW w:w="40" w:type="dxa"/>
            <w:tcBorders>
              <w:left w:val="single" w:sz="4" w:space="0" w:color="000000"/>
            </w:tcBorders>
          </w:tcPr>
          <w:p w14:paraId="1D5E56F2" w14:textId="77777777" w:rsidR="00032809" w:rsidRPr="008E13FE" w:rsidRDefault="00032809">
            <w:pPr>
              <w:snapToGrid w:val="0"/>
              <w:rPr>
                <w:rFonts w:ascii="Times New Roman" w:hAnsi="Times New Roman" w:cs="Times New Roman"/>
                <w:b/>
                <w:sz w:val="16"/>
                <w:szCs w:val="16"/>
              </w:rPr>
            </w:pPr>
          </w:p>
        </w:tc>
      </w:tr>
      <w:tr w:rsidR="00032809" w:rsidRPr="008E13FE" w14:paraId="0606BD40" w14:textId="77777777" w:rsidTr="00185723">
        <w:tc>
          <w:tcPr>
            <w:tcW w:w="568" w:type="dxa"/>
            <w:tcBorders>
              <w:top w:val="single" w:sz="4" w:space="0" w:color="000000"/>
              <w:left w:val="single" w:sz="4" w:space="0" w:color="000000"/>
              <w:bottom w:val="single" w:sz="4" w:space="0" w:color="000000"/>
            </w:tcBorders>
            <w:vAlign w:val="center"/>
          </w:tcPr>
          <w:p w14:paraId="233DFF8A"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14</w:t>
            </w:r>
            <w:r w:rsidRPr="008E13FE">
              <w:rPr>
                <w:rFonts w:ascii="Times New Roman" w:hAnsi="Times New Roman" w:cs="Times New Roman"/>
                <w:sz w:val="16"/>
                <w:szCs w:val="16"/>
              </w:rPr>
              <w:t>.</w:t>
            </w:r>
          </w:p>
        </w:tc>
        <w:tc>
          <w:tcPr>
            <w:tcW w:w="3969" w:type="dxa"/>
            <w:tcBorders>
              <w:top w:val="single" w:sz="4" w:space="0" w:color="000000"/>
              <w:left w:val="single" w:sz="4" w:space="0" w:color="000000"/>
              <w:bottom w:val="single" w:sz="4" w:space="0" w:color="000000"/>
            </w:tcBorders>
          </w:tcPr>
          <w:p w14:paraId="1C811A44"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5821" w:type="dxa"/>
            <w:tcBorders>
              <w:top w:val="single" w:sz="4" w:space="0" w:color="000000"/>
              <w:left w:val="single" w:sz="4" w:space="0" w:color="000000"/>
              <w:bottom w:val="single" w:sz="4" w:space="0" w:color="000000"/>
            </w:tcBorders>
            <w:vAlign w:val="center"/>
          </w:tcPr>
          <w:p w14:paraId="1FD960F9" w14:textId="77777777" w:rsidR="00032809" w:rsidRPr="00185723" w:rsidRDefault="00032809" w:rsidP="008E13FE">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tcBorders>
              <w:left w:val="single" w:sz="4" w:space="0" w:color="000000"/>
            </w:tcBorders>
          </w:tcPr>
          <w:p w14:paraId="7169E1C2" w14:textId="77777777" w:rsidR="00032809" w:rsidRPr="008E13FE" w:rsidRDefault="00032809">
            <w:pPr>
              <w:snapToGrid w:val="0"/>
              <w:rPr>
                <w:rFonts w:ascii="Times New Roman" w:hAnsi="Times New Roman" w:cs="Times New Roman"/>
                <w:b/>
                <w:sz w:val="16"/>
                <w:szCs w:val="16"/>
              </w:rPr>
            </w:pPr>
          </w:p>
        </w:tc>
      </w:tr>
      <w:tr w:rsidR="00032809" w:rsidRPr="008E13FE" w14:paraId="633B4362" w14:textId="77777777" w:rsidTr="00185723">
        <w:tc>
          <w:tcPr>
            <w:tcW w:w="568" w:type="dxa"/>
            <w:tcBorders>
              <w:top w:val="single" w:sz="4" w:space="0" w:color="000000"/>
              <w:left w:val="single" w:sz="4" w:space="0" w:color="000000"/>
              <w:bottom w:val="single" w:sz="4" w:space="0" w:color="000000"/>
            </w:tcBorders>
            <w:vAlign w:val="center"/>
          </w:tcPr>
          <w:p w14:paraId="4B96F7C6"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969" w:type="dxa"/>
            <w:tcBorders>
              <w:top w:val="single" w:sz="4" w:space="0" w:color="000000"/>
              <w:left w:val="single" w:sz="4" w:space="0" w:color="000000"/>
              <w:bottom w:val="single" w:sz="4" w:space="0" w:color="000000"/>
            </w:tcBorders>
          </w:tcPr>
          <w:p w14:paraId="79AC3141"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5821" w:type="dxa"/>
            <w:tcBorders>
              <w:top w:val="single" w:sz="4" w:space="0" w:color="000000"/>
              <w:left w:val="single" w:sz="4" w:space="0" w:color="000000"/>
              <w:bottom w:val="single" w:sz="4" w:space="0" w:color="000000"/>
            </w:tcBorders>
            <w:vAlign w:val="center"/>
          </w:tcPr>
          <w:p w14:paraId="5DEA9202" w14:textId="77777777" w:rsidR="00032809" w:rsidRPr="00185723" w:rsidRDefault="00032809" w:rsidP="008E13FE">
            <w:pPr>
              <w:pStyle w:val="af5"/>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неподання повного переліку документів або не відповідності їх оформлення вимогам законодавства працівник територіального підрозділу/територіального органу ДМС </w:t>
            </w:r>
            <w:r w:rsidRPr="00185723">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185723">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185723">
              <w:rPr>
                <w:rFonts w:ascii="Times New Roman" w:hAnsi="Times New Roman" w:cs="Times New Roman"/>
                <w:b/>
                <w:color w:val="000000"/>
                <w:sz w:val="16"/>
                <w:szCs w:val="16"/>
              </w:rPr>
              <w:t xml:space="preserve"> </w:t>
            </w:r>
            <w:r w:rsidRPr="00185723">
              <w:rPr>
                <w:rFonts w:ascii="Times New Roman" w:hAnsi="Times New Roman" w:cs="Times New Roman"/>
                <w:i/>
                <w:color w:val="000000"/>
                <w:sz w:val="16"/>
                <w:szCs w:val="16"/>
              </w:rPr>
              <w:t>За бажанням відмова надається в письмовому вигляді.</w:t>
            </w:r>
          </w:p>
          <w:p w14:paraId="0AF03943" w14:textId="77777777" w:rsidR="00032809" w:rsidRPr="00185723" w:rsidRDefault="00032809" w:rsidP="008E13FE">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185723">
              <w:rPr>
                <w:rFonts w:ascii="Times New Roman" w:hAnsi="Times New Roman" w:cs="Times New Roman"/>
                <w:b/>
                <w:color w:val="000000"/>
                <w:sz w:val="16"/>
                <w:szCs w:val="16"/>
              </w:rPr>
              <w:t xml:space="preserve">звертається особисто </w:t>
            </w:r>
            <w:r w:rsidRPr="00185723">
              <w:rPr>
                <w:rFonts w:ascii="Times New Roman" w:hAnsi="Times New Roman" w:cs="Times New Roman"/>
                <w:color w:val="000000"/>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185723">
              <w:rPr>
                <w:rFonts w:ascii="Times New Roman" w:hAnsi="Times New Roman" w:cs="Times New Roman"/>
                <w:b/>
                <w:color w:val="000000"/>
                <w:sz w:val="16"/>
                <w:szCs w:val="16"/>
              </w:rPr>
              <w:t>який прийняв документи для його оформлення.</w:t>
            </w:r>
          </w:p>
          <w:p w14:paraId="3CD16D59" w14:textId="77777777" w:rsidR="00032809" w:rsidRPr="00185723" w:rsidRDefault="00032809" w:rsidP="008E13FE">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185723">
              <w:rPr>
                <w:rFonts w:ascii="Times New Roman" w:hAnsi="Times New Roman" w:cs="Times New Roman"/>
                <w:b/>
                <w:color w:val="000000"/>
                <w:sz w:val="16"/>
                <w:szCs w:val="16"/>
              </w:rPr>
              <w:t xml:space="preserve"> </w:t>
            </w:r>
          </w:p>
          <w:p w14:paraId="495CB70A" w14:textId="77777777" w:rsidR="00032809" w:rsidRPr="00185723" w:rsidRDefault="00032809" w:rsidP="008E13FE">
            <w:pPr>
              <w:pStyle w:val="af5"/>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185723">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185723">
              <w:rPr>
                <w:rFonts w:ascii="Times New Roman" w:hAnsi="Times New Roman" w:cs="Times New Roman"/>
                <w:color w:val="000000"/>
                <w:sz w:val="16"/>
                <w:szCs w:val="16"/>
              </w:rPr>
              <w:t xml:space="preserve"> </w:t>
            </w:r>
          </w:p>
          <w:p w14:paraId="04E6CDF5" w14:textId="77777777" w:rsidR="00032809" w:rsidRPr="00185723" w:rsidRDefault="00032809" w:rsidP="008E13FE">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185723">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185723">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p w14:paraId="2577E2E2" w14:textId="77777777" w:rsidR="00032809" w:rsidRPr="00185723" w:rsidRDefault="00032809" w:rsidP="008E13FE">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прийняття </w:t>
            </w:r>
            <w:r w:rsidRPr="00185723">
              <w:rPr>
                <w:rFonts w:ascii="Times New Roman" w:hAnsi="Times New Roman" w:cs="Times New Roman"/>
                <w:b/>
                <w:color w:val="000000"/>
                <w:sz w:val="16"/>
                <w:szCs w:val="16"/>
              </w:rPr>
              <w:t>рішення про відмову в оформленні чи видачі паспорта</w:t>
            </w:r>
            <w:r w:rsidRPr="00185723">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14:paraId="0347B865" w14:textId="77777777" w:rsidR="00032809" w:rsidRPr="00185723" w:rsidRDefault="00032809" w:rsidP="008E13FE">
            <w:pPr>
              <w:pStyle w:val="af5"/>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c>
          <w:tcPr>
            <w:tcW w:w="40" w:type="dxa"/>
            <w:tcBorders>
              <w:left w:val="single" w:sz="4" w:space="0" w:color="000000"/>
            </w:tcBorders>
          </w:tcPr>
          <w:p w14:paraId="7179A852" w14:textId="77777777" w:rsidR="00032809" w:rsidRPr="008E13FE" w:rsidRDefault="00032809">
            <w:pPr>
              <w:snapToGrid w:val="0"/>
              <w:rPr>
                <w:rFonts w:ascii="Times New Roman" w:hAnsi="Times New Roman" w:cs="Times New Roman"/>
                <w:b/>
                <w:sz w:val="16"/>
                <w:szCs w:val="16"/>
              </w:rPr>
            </w:pPr>
          </w:p>
        </w:tc>
      </w:tr>
      <w:tr w:rsidR="00032809" w:rsidRPr="008E13FE" w14:paraId="344C5FD5" w14:textId="77777777" w:rsidTr="00185723">
        <w:tc>
          <w:tcPr>
            <w:tcW w:w="568" w:type="dxa"/>
            <w:tcBorders>
              <w:top w:val="single" w:sz="4" w:space="0" w:color="000000"/>
              <w:left w:val="single" w:sz="4" w:space="0" w:color="000000"/>
              <w:bottom w:val="single" w:sz="4" w:space="0" w:color="000000"/>
            </w:tcBorders>
            <w:vAlign w:val="center"/>
          </w:tcPr>
          <w:p w14:paraId="7394DF3D"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b/>
                <w:sz w:val="16"/>
                <w:szCs w:val="16"/>
              </w:rPr>
              <w:t>16.</w:t>
            </w:r>
          </w:p>
        </w:tc>
        <w:tc>
          <w:tcPr>
            <w:tcW w:w="3969" w:type="dxa"/>
            <w:tcBorders>
              <w:top w:val="single" w:sz="4" w:space="0" w:color="000000"/>
              <w:left w:val="single" w:sz="4" w:space="0" w:color="000000"/>
              <w:bottom w:val="single" w:sz="4" w:space="0" w:color="000000"/>
            </w:tcBorders>
          </w:tcPr>
          <w:p w14:paraId="314522CB" w14:textId="77777777" w:rsidR="00032809" w:rsidRPr="008E13FE" w:rsidRDefault="00032809" w:rsidP="008E13FE">
            <w:pPr>
              <w:spacing w:after="0"/>
              <w:jc w:val="both"/>
              <w:rPr>
                <w:rFonts w:ascii="Times New Roman" w:hAnsi="Times New Roman" w:cs="Times New Roman"/>
              </w:rPr>
            </w:pPr>
            <w:r w:rsidRPr="008E13FE">
              <w:rPr>
                <w:rFonts w:ascii="Times New Roman" w:hAnsi="Times New Roman" w:cs="Times New Roman"/>
                <w:sz w:val="16"/>
                <w:szCs w:val="16"/>
              </w:rPr>
              <w:t>Примітка</w:t>
            </w:r>
          </w:p>
        </w:tc>
        <w:tc>
          <w:tcPr>
            <w:tcW w:w="5821" w:type="dxa"/>
            <w:tcBorders>
              <w:top w:val="single" w:sz="4" w:space="0" w:color="000000"/>
              <w:left w:val="single" w:sz="4" w:space="0" w:color="000000"/>
              <w:bottom w:val="single" w:sz="4" w:space="0" w:color="000000"/>
            </w:tcBorders>
          </w:tcPr>
          <w:p w14:paraId="4454947F" w14:textId="77777777" w:rsidR="00032809" w:rsidRPr="008E13FE" w:rsidRDefault="00032809" w:rsidP="008E13FE">
            <w:pPr>
              <w:spacing w:after="0"/>
              <w:ind w:left="45" w:right="106" w:firstLine="317"/>
              <w:jc w:val="both"/>
              <w:rPr>
                <w:rFonts w:ascii="Times New Roman" w:hAnsi="Times New Roman" w:cs="Times New Roman"/>
                <w:color w:val="000000"/>
              </w:rPr>
            </w:pPr>
            <w:r w:rsidRPr="008E13FE">
              <w:rPr>
                <w:rFonts w:ascii="Times New Roman" w:hAnsi="Times New Roman" w:cs="Times New Roman"/>
                <w:color w:val="000000"/>
                <w:sz w:val="16"/>
                <w:szCs w:val="16"/>
                <w:shd w:val="clear" w:color="auto" w:fill="FFFFFF"/>
              </w:rPr>
              <w:t xml:space="preserve">Заявник має право повторно звернутися до територіального органу/територіального підрозділу ДМС, уповноваженого суб’єкта у разі зміни або усунення обставин, у зв’язку з якими йому було відмовлено в оформленні чи видачі паспорта. </w:t>
            </w:r>
          </w:p>
        </w:tc>
        <w:tc>
          <w:tcPr>
            <w:tcW w:w="40" w:type="dxa"/>
            <w:tcBorders>
              <w:left w:val="single" w:sz="4" w:space="0" w:color="000000"/>
            </w:tcBorders>
          </w:tcPr>
          <w:p w14:paraId="7BD1A24D" w14:textId="77777777" w:rsidR="00032809" w:rsidRPr="008E13FE" w:rsidRDefault="00032809">
            <w:pPr>
              <w:snapToGrid w:val="0"/>
              <w:rPr>
                <w:rFonts w:ascii="Times New Roman" w:hAnsi="Times New Roman" w:cs="Times New Roman"/>
                <w:sz w:val="16"/>
                <w:szCs w:val="16"/>
              </w:rPr>
            </w:pPr>
          </w:p>
        </w:tc>
      </w:tr>
    </w:tbl>
    <w:p w14:paraId="71052B98" w14:textId="77777777" w:rsidR="00327B2F" w:rsidRDefault="00327B2F" w:rsidP="00327B2F">
      <w:pPr>
        <w:widowControl w:val="0"/>
        <w:autoSpaceDE w:val="0"/>
        <w:spacing w:after="0"/>
        <w:ind w:right="-113"/>
        <w:jc w:val="both"/>
        <w:rPr>
          <w:rFonts w:ascii="Times New Roman" w:hAnsi="Times New Roman" w:cs="Times New Roman"/>
          <w:b/>
          <w:bCs/>
          <w:color w:val="000000"/>
          <w:spacing w:val="-2"/>
          <w:sz w:val="24"/>
          <w:szCs w:val="24"/>
          <w:lang w:val="uk-UA"/>
        </w:rPr>
      </w:pPr>
    </w:p>
    <w:p w14:paraId="6E664F6A" w14:textId="77777777" w:rsidR="00185723" w:rsidRPr="00327B2F" w:rsidRDefault="00327B2F" w:rsidP="00327B2F">
      <w:pPr>
        <w:widowControl w:val="0"/>
        <w:autoSpaceDE w:val="0"/>
        <w:spacing w:after="0"/>
        <w:ind w:right="-113"/>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6601969B" w14:textId="77777777" w:rsidR="00032809" w:rsidRPr="00185723" w:rsidRDefault="00032809" w:rsidP="00185723">
      <w:pPr>
        <w:widowControl w:val="0"/>
        <w:autoSpaceDE w:val="0"/>
        <w:spacing w:after="0"/>
        <w:ind w:left="6237" w:right="-113"/>
        <w:jc w:val="both"/>
        <w:rPr>
          <w:rFonts w:ascii="Times New Roman" w:hAnsi="Times New Roman" w:cs="Times New Roman"/>
          <w:color w:val="000000"/>
        </w:rPr>
      </w:pPr>
      <w:r w:rsidRPr="00185723">
        <w:rPr>
          <w:rFonts w:ascii="Times New Roman" w:hAnsi="Times New Roman" w:cs="Times New Roman"/>
          <w:b/>
          <w:bCs/>
          <w:color w:val="000000"/>
          <w:spacing w:val="2"/>
          <w:lang w:val="uk-UA"/>
        </w:rPr>
        <w:lastRenderedPageBreak/>
        <w:t>ЗАТВЕРДЖЕНО</w:t>
      </w:r>
    </w:p>
    <w:p w14:paraId="65FBB74F" w14:textId="77777777" w:rsidR="00032809" w:rsidRPr="00185723" w:rsidRDefault="00032809">
      <w:pPr>
        <w:widowControl w:val="0"/>
        <w:autoSpaceDE w:val="0"/>
        <w:spacing w:after="0"/>
        <w:ind w:left="6237" w:right="-86"/>
        <w:jc w:val="both"/>
        <w:rPr>
          <w:rFonts w:ascii="Times New Roman" w:hAnsi="Times New Roman" w:cs="Times New Roman"/>
          <w:color w:val="000000"/>
        </w:rPr>
      </w:pPr>
      <w:r w:rsidRPr="00185723">
        <w:rPr>
          <w:rFonts w:ascii="Times New Roman" w:hAnsi="Times New Roman" w:cs="Times New Roman"/>
          <w:bCs/>
          <w:color w:val="000000"/>
          <w:lang w:val="uk-UA"/>
        </w:rPr>
        <w:t xml:space="preserve">наказ  </w:t>
      </w:r>
      <w:r w:rsidR="0055160A" w:rsidRPr="00185723">
        <w:rPr>
          <w:rFonts w:ascii="Times New Roman" w:hAnsi="Times New Roman" w:cs="Times New Roman"/>
          <w:bCs/>
          <w:color w:val="000000"/>
          <w:lang w:val="uk-UA"/>
        </w:rPr>
        <w:t>ЗМУ</w:t>
      </w:r>
      <w:r w:rsidRPr="00185723">
        <w:rPr>
          <w:rFonts w:ascii="Times New Roman" w:hAnsi="Times New Roman" w:cs="Times New Roman"/>
          <w:bCs/>
          <w:color w:val="000000"/>
          <w:lang w:val="uk-UA"/>
        </w:rPr>
        <w:t xml:space="preserve"> ДМС </w:t>
      </w:r>
    </w:p>
    <w:p w14:paraId="04B44D56" w14:textId="77777777" w:rsidR="00032809" w:rsidRPr="00185723" w:rsidRDefault="00032809">
      <w:pPr>
        <w:widowControl w:val="0"/>
        <w:autoSpaceDE w:val="0"/>
        <w:spacing w:after="0"/>
        <w:ind w:left="6237" w:right="-86"/>
        <w:jc w:val="both"/>
        <w:rPr>
          <w:rFonts w:ascii="Times New Roman" w:hAnsi="Times New Roman" w:cs="Times New Roman"/>
          <w:color w:val="000000"/>
        </w:rPr>
      </w:pPr>
      <w:r w:rsidRPr="00185723">
        <w:rPr>
          <w:rFonts w:ascii="Times New Roman" w:hAnsi="Times New Roman" w:cs="Times New Roman"/>
          <w:bCs/>
          <w:color w:val="000000"/>
          <w:lang w:val="uk-UA"/>
        </w:rPr>
        <w:t xml:space="preserve">від   </w:t>
      </w:r>
      <w:r w:rsidR="002348A0" w:rsidRPr="002348A0">
        <w:rPr>
          <w:rFonts w:ascii="Times New Roman" w:hAnsi="Times New Roman" w:cs="Times New Roman"/>
          <w:bCs/>
          <w:color w:val="000000"/>
          <w:u w:val="single"/>
          <w:lang w:val="uk-UA"/>
        </w:rPr>
        <w:t>07.11.2025</w:t>
      </w:r>
      <w:r w:rsidRPr="00185723">
        <w:rPr>
          <w:rFonts w:ascii="Times New Roman" w:hAnsi="Times New Roman" w:cs="Times New Roman"/>
          <w:bCs/>
          <w:color w:val="000000"/>
          <w:lang w:val="uk-UA"/>
        </w:rPr>
        <w:t xml:space="preserve"> №</w:t>
      </w:r>
      <w:r w:rsidR="002348A0" w:rsidRPr="002348A0">
        <w:rPr>
          <w:rFonts w:ascii="Times New Roman" w:hAnsi="Times New Roman" w:cs="Times New Roman"/>
          <w:bCs/>
          <w:color w:val="000000"/>
          <w:u w:val="single"/>
          <w:lang w:val="uk-UA"/>
        </w:rPr>
        <w:t>74</w:t>
      </w:r>
      <w:r w:rsidRPr="00185723">
        <w:rPr>
          <w:rFonts w:ascii="Times New Roman" w:hAnsi="Times New Roman" w:cs="Times New Roman"/>
          <w:bCs/>
          <w:color w:val="000000"/>
          <w:lang w:val="uk-UA"/>
        </w:rPr>
        <w:t xml:space="preserve">    </w:t>
      </w:r>
    </w:p>
    <w:p w14:paraId="1407847B" w14:textId="77777777" w:rsidR="00032809" w:rsidRPr="00185723" w:rsidRDefault="00032809">
      <w:pPr>
        <w:spacing w:after="0"/>
        <w:rPr>
          <w:rFonts w:ascii="Times New Roman" w:hAnsi="Times New Roman" w:cs="Times New Roman"/>
          <w:color w:val="000000"/>
        </w:rPr>
      </w:pPr>
    </w:p>
    <w:p w14:paraId="7F722AE9"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59E530BE"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488BCBDB"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36185A7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5F525845"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75114A3F" w14:textId="77777777" w:rsidR="00032809" w:rsidRPr="008E13FE" w:rsidRDefault="00032809">
      <w:pPr>
        <w:spacing w:after="0"/>
        <w:jc w:val="center"/>
        <w:rPr>
          <w:rFonts w:ascii="Times New Roman" w:hAnsi="Times New Roman" w:cs="Times New Roman"/>
          <w:b/>
          <w:sz w:val="16"/>
          <w:szCs w:val="16"/>
          <w:lang w:val="uk-UA"/>
        </w:rPr>
      </w:pPr>
    </w:p>
    <w:p w14:paraId="335A446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 xml:space="preserve">вперше після досягнення 14-річного віку </w:t>
      </w:r>
    </w:p>
    <w:p w14:paraId="28FF0474" w14:textId="77777777" w:rsidR="00032809" w:rsidRPr="008E13FE" w:rsidRDefault="00032809">
      <w:pPr>
        <w:spacing w:after="0"/>
        <w:jc w:val="center"/>
        <w:rPr>
          <w:rFonts w:ascii="Times New Roman" w:hAnsi="Times New Roman" w:cs="Times New Roman"/>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8E13FE" w14:paraId="2E299454" w14:textId="77777777">
        <w:tc>
          <w:tcPr>
            <w:tcW w:w="560" w:type="dxa"/>
            <w:tcBorders>
              <w:top w:val="single" w:sz="4" w:space="0" w:color="000000"/>
              <w:left w:val="single" w:sz="4" w:space="0" w:color="000000"/>
              <w:bottom w:val="single" w:sz="4" w:space="0" w:color="000000"/>
            </w:tcBorders>
            <w:vAlign w:val="center"/>
          </w:tcPr>
          <w:p w14:paraId="5A5A923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vAlign w:val="center"/>
          </w:tcPr>
          <w:p w14:paraId="5FA8D532"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vAlign w:val="center"/>
          </w:tcPr>
          <w:p w14:paraId="6B07D15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vAlign w:val="center"/>
          </w:tcPr>
          <w:p w14:paraId="25F7630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vAlign w:val="center"/>
          </w:tcPr>
          <w:p w14:paraId="1E9DFA3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2D94526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032809" w:rsidRPr="008E13FE" w14:paraId="7395DE80" w14:textId="77777777" w:rsidTr="008E13FE">
        <w:tc>
          <w:tcPr>
            <w:tcW w:w="560" w:type="dxa"/>
            <w:tcBorders>
              <w:top w:val="single" w:sz="4" w:space="0" w:color="000000"/>
              <w:left w:val="single" w:sz="4" w:space="0" w:color="000000"/>
              <w:bottom w:val="single" w:sz="4" w:space="0" w:color="000000"/>
            </w:tcBorders>
            <w:vAlign w:val="center"/>
          </w:tcPr>
          <w:p w14:paraId="0C2C37BB"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tcPr>
          <w:p w14:paraId="1762B2EA"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40767467"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14:paraId="1B5C7281" w14:textId="77777777" w:rsidR="00032809" w:rsidRPr="008E13FE" w:rsidRDefault="00032809" w:rsidP="008E13FE">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44A18598"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14:paraId="038F040B"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209ADC1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FF9F368"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62FBDE8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4D542204" w14:textId="77777777" w:rsidTr="008E13FE">
        <w:tc>
          <w:tcPr>
            <w:tcW w:w="560" w:type="dxa"/>
            <w:tcBorders>
              <w:top w:val="single" w:sz="4" w:space="0" w:color="000000"/>
              <w:left w:val="single" w:sz="4" w:space="0" w:color="000000"/>
              <w:bottom w:val="single" w:sz="4" w:space="0" w:color="000000"/>
            </w:tcBorders>
            <w:vAlign w:val="center"/>
          </w:tcPr>
          <w:p w14:paraId="5785CA70"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tcPr>
          <w:p w14:paraId="42B400EE"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 xml:space="preserve">У разі відповідності поданих документів вимогам  Порядку </w:t>
            </w:r>
            <w:r w:rsidRPr="008E13FE">
              <w:rPr>
                <w:rFonts w:ascii="Times New Roman" w:hAnsi="Times New Roman" w:cs="Times New Roman"/>
                <w:bCs/>
                <w:color w:val="000000"/>
                <w:sz w:val="16"/>
                <w:szCs w:val="16"/>
                <w:shd w:val="clear" w:color="auto" w:fill="FFFFFF"/>
              </w:rPr>
              <w:t xml:space="preserve">оформлення, видачі, обміну, пересилання, </w:t>
            </w:r>
            <w:r w:rsidRPr="008E13FE">
              <w:rPr>
                <w:rFonts w:ascii="Times New Roman" w:hAnsi="Times New Roman" w:cs="Times New Roman"/>
                <w:color w:val="000000"/>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14:paraId="0E9486ED" w14:textId="77777777" w:rsidR="00032809" w:rsidRPr="008E13FE" w:rsidRDefault="00032809" w:rsidP="008E13FE">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308EB1E"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14:paraId="3830C081"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4155F033"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18ECBE7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4D766FDA" w14:textId="77777777" w:rsidTr="008E13FE">
        <w:tc>
          <w:tcPr>
            <w:tcW w:w="560" w:type="dxa"/>
            <w:tcBorders>
              <w:top w:val="single" w:sz="4" w:space="0" w:color="000000"/>
              <w:left w:val="single" w:sz="4" w:space="0" w:color="000000"/>
              <w:bottom w:val="single" w:sz="4" w:space="0" w:color="000000"/>
            </w:tcBorders>
            <w:vAlign w:val="center"/>
          </w:tcPr>
          <w:p w14:paraId="2FA9C92C"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tcPr>
          <w:p w14:paraId="1F976F08"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F8B5BC7"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704C9AE9" w14:textId="77777777" w:rsidR="00032809" w:rsidRPr="008E13FE" w:rsidRDefault="00032809" w:rsidP="008E13FE">
            <w:pPr>
              <w:pStyle w:val="HTML0"/>
              <w:shd w:val="clear" w:color="auto" w:fill="FFFFFF"/>
              <w:jc w:val="both"/>
              <w:rPr>
                <w:rFonts w:ascii="Times New Roman" w:hAnsi="Times New Roman" w:cs="Times New Roman"/>
                <w:color w:val="000000"/>
              </w:rPr>
            </w:pPr>
            <w:r w:rsidRPr="008E13FE">
              <w:rPr>
                <w:rFonts w:ascii="Times New Roman" w:eastAsia="Verdana" w:hAnsi="Times New Roman" w:cs="Times New Roman"/>
                <w:color w:val="000000"/>
                <w:sz w:val="16"/>
                <w:szCs w:val="16"/>
                <w:lang w:val="uk-UA" w:eastAsia="ru-RU"/>
              </w:rPr>
              <w:t xml:space="preserve">     </w:t>
            </w:r>
            <w:r w:rsidRPr="008E13FE">
              <w:rPr>
                <w:rFonts w:ascii="Times New Roman" w:hAnsi="Times New Roman" w:cs="Times New Roman"/>
                <w:color w:val="000000"/>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E13F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45DFD0A2" w14:textId="77777777" w:rsidR="00032809" w:rsidRPr="008E13FE" w:rsidRDefault="00032809" w:rsidP="008E13FE">
            <w:pPr>
              <w:pStyle w:val="af2"/>
              <w:ind w:left="0" w:firstLine="321"/>
              <w:jc w:val="both"/>
              <w:rPr>
                <w:color w:val="000000"/>
              </w:rPr>
            </w:pPr>
            <w:r w:rsidRPr="008E13FE">
              <w:rPr>
                <w:rFonts w:eastAsia="Verdana"/>
                <w:color w:val="000000"/>
                <w:sz w:val="16"/>
                <w:szCs w:val="16"/>
                <w:lang w:eastAsia="ru-RU"/>
              </w:rPr>
              <w:t xml:space="preserve"> </w:t>
            </w:r>
            <w:r w:rsidRPr="008E13FE">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w:t>
            </w:r>
            <w:r w:rsidRPr="008E13FE">
              <w:rPr>
                <w:color w:val="000000"/>
              </w:rPr>
              <w:t xml:space="preserve"> </w:t>
            </w:r>
            <w:r w:rsidRPr="008E13FE">
              <w:rPr>
                <w:color w:val="000000"/>
                <w:sz w:val="16"/>
                <w:szCs w:val="16"/>
              </w:rPr>
              <w:t>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w:t>
            </w:r>
            <w:r w:rsidRPr="008E13FE">
              <w:rPr>
                <w:color w:val="000000"/>
              </w:rPr>
              <w:t xml:space="preserve"> </w:t>
            </w:r>
            <w:r w:rsidRPr="008E13FE">
              <w:rPr>
                <w:color w:val="000000"/>
                <w:sz w:val="16"/>
                <w:szCs w:val="16"/>
              </w:rPr>
              <w:t>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w:t>
            </w:r>
            <w:r w:rsidRPr="008E13FE">
              <w:rPr>
                <w:color w:val="000000"/>
              </w:rPr>
              <w:t xml:space="preserve"> </w:t>
            </w:r>
            <w:r w:rsidRPr="008E13FE">
              <w:rPr>
                <w:color w:val="000000"/>
                <w:sz w:val="16"/>
                <w:szCs w:val="16"/>
              </w:rPr>
              <w:t>іноземцями або особами без громадянства).</w:t>
            </w:r>
          </w:p>
          <w:p w14:paraId="3653B796" w14:textId="77777777" w:rsidR="00032809" w:rsidRPr="008E13FE" w:rsidRDefault="00032809" w:rsidP="008E13FE">
            <w:pPr>
              <w:pStyle w:val="af2"/>
              <w:ind w:left="0" w:firstLine="321"/>
              <w:jc w:val="both"/>
              <w:rPr>
                <w:color w:val="000000"/>
              </w:rPr>
            </w:pPr>
            <w:r w:rsidRPr="008E13FE">
              <w:rPr>
                <w:color w:val="000000"/>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w:t>
            </w:r>
            <w:r w:rsidRPr="008E13FE">
              <w:rPr>
                <w:color w:val="000000"/>
                <w:sz w:val="16"/>
                <w:szCs w:val="16"/>
                <w:lang w:eastAsia="ru-RU"/>
              </w:rPr>
              <w:lastRenderedPageBreak/>
              <w:t>прізвища та/або імені до відповідних полів заяви-анкети.</w:t>
            </w:r>
          </w:p>
          <w:p w14:paraId="44B6BC13" w14:textId="77777777" w:rsidR="00032809" w:rsidRPr="008E13FE" w:rsidRDefault="00032809" w:rsidP="008E13FE">
            <w:pPr>
              <w:spacing w:after="0"/>
              <w:ind w:firstLine="321"/>
              <w:jc w:val="both"/>
              <w:rPr>
                <w:rFonts w:ascii="Times New Roman" w:hAnsi="Times New Roman" w:cs="Times New Roman"/>
                <w:color w:val="000000"/>
                <w:lang w:val="uk-UA"/>
              </w:rPr>
            </w:pPr>
            <w:r w:rsidRPr="008E13F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315A02CA"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lastRenderedPageBreak/>
              <w:t xml:space="preserve">Працівник територіального органу, </w:t>
            </w:r>
          </w:p>
          <w:p w14:paraId="6529C9B6"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14:paraId="0F2C2C27"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CA69043"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0CF927B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50E574F6" w14:textId="77777777" w:rsidTr="008E13FE">
        <w:tc>
          <w:tcPr>
            <w:tcW w:w="560" w:type="dxa"/>
            <w:tcBorders>
              <w:top w:val="single" w:sz="4" w:space="0" w:color="000000"/>
              <w:left w:val="single" w:sz="4" w:space="0" w:color="000000"/>
              <w:bottom w:val="single" w:sz="4" w:space="0" w:color="000000"/>
            </w:tcBorders>
            <w:vAlign w:val="center"/>
          </w:tcPr>
          <w:p w14:paraId="53ADD124"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4.</w:t>
            </w:r>
          </w:p>
        </w:tc>
        <w:tc>
          <w:tcPr>
            <w:tcW w:w="4260" w:type="dxa"/>
            <w:tcBorders>
              <w:top w:val="single" w:sz="4" w:space="0" w:color="000000"/>
              <w:left w:val="single" w:sz="4" w:space="0" w:color="000000"/>
              <w:bottom w:val="single" w:sz="4" w:space="0" w:color="000000"/>
            </w:tcBorders>
          </w:tcPr>
          <w:p w14:paraId="4E3D2ED7"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1C3AC300" w14:textId="77777777" w:rsidR="00032809" w:rsidRPr="008E13FE" w:rsidRDefault="00032809" w:rsidP="008E13FE">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1557A92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Заявник або його законний  представник/ уповноважена особа адміністрації відповідних  закладів та установ,</w:t>
            </w:r>
          </w:p>
          <w:p w14:paraId="5EFFE719"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w:t>
            </w:r>
          </w:p>
          <w:p w14:paraId="1A5185F2"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448C62EA"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58BB8838"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D65A4B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Адміністрація відповідних закладів та установ, 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   </w:t>
            </w:r>
          </w:p>
        </w:tc>
        <w:tc>
          <w:tcPr>
            <w:tcW w:w="1689" w:type="dxa"/>
            <w:tcBorders>
              <w:top w:val="single" w:sz="4" w:space="0" w:color="000000"/>
              <w:left w:val="single" w:sz="4" w:space="0" w:color="000000"/>
              <w:bottom w:val="single" w:sz="4" w:space="0" w:color="000000"/>
              <w:right w:val="single" w:sz="4" w:space="0" w:color="000000"/>
            </w:tcBorders>
          </w:tcPr>
          <w:p w14:paraId="2F6BAD5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Після час прийому документів у день звернення</w:t>
            </w:r>
          </w:p>
        </w:tc>
      </w:tr>
      <w:tr w:rsidR="00032809" w:rsidRPr="008E13FE" w14:paraId="69141BBC" w14:textId="77777777" w:rsidTr="008E13FE">
        <w:tc>
          <w:tcPr>
            <w:tcW w:w="560" w:type="dxa"/>
            <w:tcBorders>
              <w:top w:val="single" w:sz="4" w:space="0" w:color="000000"/>
              <w:left w:val="single" w:sz="4" w:space="0" w:color="000000"/>
              <w:bottom w:val="single" w:sz="4" w:space="0" w:color="000000"/>
            </w:tcBorders>
            <w:vAlign w:val="center"/>
          </w:tcPr>
          <w:p w14:paraId="0DC4EE77"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tcPr>
          <w:p w14:paraId="56FD10B0"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14:paraId="45761863" w14:textId="77777777" w:rsidR="00032809" w:rsidRPr="008E13FE" w:rsidRDefault="00032809" w:rsidP="008E13FE">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E926FBF"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32D5CDCD"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14:paraId="4F44FC07"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2485681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CF81CF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457D0AC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294AB11A" w14:textId="77777777" w:rsidTr="008E13FE">
        <w:tc>
          <w:tcPr>
            <w:tcW w:w="560" w:type="dxa"/>
            <w:tcBorders>
              <w:top w:val="single" w:sz="4" w:space="0" w:color="000000"/>
              <w:left w:val="single" w:sz="4" w:space="0" w:color="000000"/>
              <w:bottom w:val="single" w:sz="4" w:space="0" w:color="000000"/>
            </w:tcBorders>
            <w:vAlign w:val="center"/>
          </w:tcPr>
          <w:p w14:paraId="4378DD27"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tcPr>
          <w:p w14:paraId="0EC9038D"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14:paraId="5099FEA8" w14:textId="77777777" w:rsidR="00032809" w:rsidRPr="008E13FE" w:rsidRDefault="00032809" w:rsidP="008E13FE">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ECB42FB"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16D569C2"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14:paraId="1446F166"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00A7993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38ACBD0D"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55DD63C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54E0965C" w14:textId="77777777" w:rsidTr="008E13FE">
        <w:tc>
          <w:tcPr>
            <w:tcW w:w="560" w:type="dxa"/>
            <w:tcBorders>
              <w:top w:val="single" w:sz="4" w:space="0" w:color="000000"/>
              <w:left w:val="single" w:sz="4" w:space="0" w:color="000000"/>
              <w:bottom w:val="single" w:sz="4" w:space="0" w:color="000000"/>
            </w:tcBorders>
            <w:vAlign w:val="center"/>
          </w:tcPr>
          <w:p w14:paraId="3178EF10"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tcPr>
          <w:p w14:paraId="077810A2" w14:textId="77777777" w:rsidR="00032809" w:rsidRPr="008E13FE" w:rsidRDefault="00032809" w:rsidP="008E13FE">
            <w:pPr>
              <w:spacing w:after="0"/>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tcBorders>
          </w:tcPr>
          <w:p w14:paraId="2422C5D5"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Керівник/</w:t>
            </w:r>
          </w:p>
          <w:p w14:paraId="650C51F2"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заступник керівника територіального органу/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tcBorders>
          </w:tcPr>
          <w:p w14:paraId="24B09B64"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646031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У день прийняття заяви-анкети</w:t>
            </w:r>
          </w:p>
          <w:p w14:paraId="66F0CF22" w14:textId="77777777" w:rsidR="00032809" w:rsidRPr="008E13FE" w:rsidRDefault="00032809">
            <w:pPr>
              <w:spacing w:after="0"/>
              <w:jc w:val="center"/>
              <w:rPr>
                <w:rFonts w:ascii="Times New Roman" w:hAnsi="Times New Roman" w:cs="Times New Roman"/>
                <w:sz w:val="16"/>
                <w:szCs w:val="16"/>
                <w:lang w:val="uk-UA"/>
              </w:rPr>
            </w:pPr>
          </w:p>
          <w:p w14:paraId="3F474662" w14:textId="77777777" w:rsidR="00032809" w:rsidRPr="008E13FE" w:rsidRDefault="00032809">
            <w:pPr>
              <w:spacing w:after="0"/>
              <w:jc w:val="center"/>
              <w:rPr>
                <w:rFonts w:ascii="Times New Roman" w:hAnsi="Times New Roman" w:cs="Times New Roman"/>
                <w:sz w:val="16"/>
                <w:szCs w:val="16"/>
                <w:lang w:val="uk-UA"/>
              </w:rPr>
            </w:pPr>
          </w:p>
          <w:p w14:paraId="2C64012F" w14:textId="77777777" w:rsidR="00032809" w:rsidRPr="008E13FE" w:rsidRDefault="00032809">
            <w:pPr>
              <w:spacing w:after="0"/>
              <w:jc w:val="center"/>
              <w:rPr>
                <w:rFonts w:ascii="Times New Roman" w:hAnsi="Times New Roman" w:cs="Times New Roman"/>
                <w:sz w:val="16"/>
                <w:szCs w:val="16"/>
                <w:lang w:val="uk-UA"/>
              </w:rPr>
            </w:pPr>
          </w:p>
          <w:p w14:paraId="138E2AEA" w14:textId="77777777" w:rsidR="00032809" w:rsidRPr="008E13FE" w:rsidRDefault="00032809">
            <w:pPr>
              <w:spacing w:after="0"/>
              <w:jc w:val="center"/>
              <w:rPr>
                <w:rFonts w:ascii="Times New Roman" w:hAnsi="Times New Roman" w:cs="Times New Roman"/>
                <w:sz w:val="16"/>
                <w:szCs w:val="16"/>
                <w:lang w:val="uk-UA"/>
              </w:rPr>
            </w:pPr>
          </w:p>
          <w:p w14:paraId="50110762" w14:textId="77777777" w:rsidR="00032809" w:rsidRPr="008E13FE" w:rsidRDefault="00032809">
            <w:pPr>
              <w:spacing w:after="0"/>
              <w:jc w:val="center"/>
              <w:rPr>
                <w:rFonts w:ascii="Times New Roman" w:hAnsi="Times New Roman" w:cs="Times New Roman"/>
                <w:sz w:val="16"/>
                <w:szCs w:val="16"/>
                <w:lang w:val="uk-UA"/>
              </w:rPr>
            </w:pPr>
          </w:p>
          <w:p w14:paraId="3855132B" w14:textId="77777777" w:rsidR="00032809" w:rsidRPr="008E13FE" w:rsidRDefault="00032809">
            <w:pPr>
              <w:spacing w:after="0"/>
              <w:jc w:val="center"/>
              <w:rPr>
                <w:rFonts w:ascii="Times New Roman" w:hAnsi="Times New Roman" w:cs="Times New Roman"/>
                <w:sz w:val="16"/>
                <w:szCs w:val="16"/>
                <w:lang w:val="uk-UA"/>
              </w:rPr>
            </w:pPr>
          </w:p>
          <w:p w14:paraId="32CD26EC" w14:textId="77777777" w:rsidR="00032809" w:rsidRPr="008E13FE" w:rsidRDefault="00032809">
            <w:pPr>
              <w:spacing w:after="0"/>
              <w:jc w:val="center"/>
              <w:rPr>
                <w:rFonts w:ascii="Times New Roman" w:hAnsi="Times New Roman" w:cs="Times New Roman"/>
                <w:sz w:val="16"/>
                <w:szCs w:val="16"/>
                <w:lang w:val="uk-UA"/>
              </w:rPr>
            </w:pPr>
          </w:p>
          <w:p w14:paraId="035AFE76" w14:textId="77777777" w:rsidR="00032809" w:rsidRPr="008E13FE" w:rsidRDefault="00032809">
            <w:pPr>
              <w:spacing w:after="0"/>
              <w:jc w:val="center"/>
              <w:rPr>
                <w:rFonts w:ascii="Times New Roman" w:hAnsi="Times New Roman" w:cs="Times New Roman"/>
                <w:sz w:val="16"/>
                <w:szCs w:val="16"/>
                <w:lang w:val="uk-UA"/>
              </w:rPr>
            </w:pPr>
          </w:p>
        </w:tc>
      </w:tr>
      <w:tr w:rsidR="00032809" w:rsidRPr="008E13FE" w14:paraId="7B7D158B" w14:textId="77777777" w:rsidTr="008E13FE">
        <w:tc>
          <w:tcPr>
            <w:tcW w:w="560" w:type="dxa"/>
            <w:tcBorders>
              <w:top w:val="single" w:sz="4" w:space="0" w:color="000000"/>
              <w:left w:val="single" w:sz="4" w:space="0" w:color="000000"/>
              <w:bottom w:val="single" w:sz="4" w:space="0" w:color="000000"/>
            </w:tcBorders>
            <w:vAlign w:val="center"/>
          </w:tcPr>
          <w:p w14:paraId="46F528AE"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tcPr>
          <w:p w14:paraId="46266C35"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14:paraId="4B1214A8" w14:textId="77777777" w:rsidR="00032809" w:rsidRPr="008E13FE" w:rsidRDefault="00032809" w:rsidP="008E13FE">
            <w:pPr>
              <w:pStyle w:val="af5"/>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p w14:paraId="0FAF3DFC" w14:textId="77777777" w:rsidR="00032809" w:rsidRPr="008E13FE" w:rsidRDefault="00032809" w:rsidP="008E13FE">
            <w:pPr>
              <w:pStyle w:val="af5"/>
              <w:spacing w:before="0"/>
              <w:ind w:firstLine="321"/>
              <w:jc w:val="both"/>
              <w:rPr>
                <w:rFonts w:ascii="Times New Roman" w:hAnsi="Times New Roman" w:cs="Times New Roman"/>
                <w:color w:val="000000"/>
                <w:sz w:val="16"/>
                <w:szCs w:val="16"/>
              </w:rPr>
            </w:pPr>
          </w:p>
          <w:p w14:paraId="50E9B4ED" w14:textId="77777777" w:rsidR="00032809" w:rsidRPr="008E13FE" w:rsidRDefault="00032809" w:rsidP="008E13FE">
            <w:pPr>
              <w:pStyle w:val="af5"/>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tcPr>
          <w:p w14:paraId="30CED3C5"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tcPr>
          <w:p w14:paraId="099F0715"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34DF744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 xml:space="preserve">Не пізніше наступного робочого дня після надходження заяви-анкети до розгляду </w:t>
            </w:r>
          </w:p>
        </w:tc>
      </w:tr>
      <w:tr w:rsidR="00032809" w:rsidRPr="008E13FE" w14:paraId="439484B4" w14:textId="77777777" w:rsidTr="008E13FE">
        <w:tc>
          <w:tcPr>
            <w:tcW w:w="560" w:type="dxa"/>
            <w:tcBorders>
              <w:top w:val="single" w:sz="4" w:space="0" w:color="000000"/>
              <w:left w:val="single" w:sz="4" w:space="0" w:color="000000"/>
              <w:bottom w:val="single" w:sz="4" w:space="0" w:color="000000"/>
            </w:tcBorders>
            <w:vAlign w:val="center"/>
          </w:tcPr>
          <w:p w14:paraId="08B06D76"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tcPr>
          <w:p w14:paraId="7363F3FF" w14:textId="77777777" w:rsidR="00032809" w:rsidRPr="008E13FE" w:rsidRDefault="00032809" w:rsidP="008E13FE">
            <w:pPr>
              <w:spacing w:after="0"/>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C947D5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tcPr>
          <w:p w14:paraId="479853AF"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39CF307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15 робочих днів  з дня  оформлення заяви-анкети.</w:t>
            </w:r>
          </w:p>
          <w:p w14:paraId="5C827761" w14:textId="77777777" w:rsidR="00032809" w:rsidRPr="008E13FE" w:rsidRDefault="00032809">
            <w:pPr>
              <w:spacing w:after="0"/>
              <w:jc w:val="center"/>
              <w:rPr>
                <w:rFonts w:ascii="Times New Roman" w:hAnsi="Times New Roman" w:cs="Times New Roman"/>
                <w:sz w:val="16"/>
                <w:szCs w:val="16"/>
                <w:lang w:val="uk-UA"/>
              </w:rPr>
            </w:pPr>
          </w:p>
          <w:p w14:paraId="142AA8A5" w14:textId="77777777" w:rsidR="00032809" w:rsidRPr="008E13FE" w:rsidRDefault="00032809">
            <w:pPr>
              <w:spacing w:after="0"/>
              <w:jc w:val="center"/>
              <w:rPr>
                <w:rFonts w:ascii="Times New Roman" w:hAnsi="Times New Roman" w:cs="Times New Roman"/>
                <w:sz w:val="16"/>
                <w:szCs w:val="16"/>
                <w:lang w:val="uk-UA"/>
              </w:rPr>
            </w:pPr>
          </w:p>
        </w:tc>
      </w:tr>
      <w:tr w:rsidR="00032809" w:rsidRPr="008E13FE" w14:paraId="5E57A07F" w14:textId="77777777" w:rsidTr="008E13FE">
        <w:tc>
          <w:tcPr>
            <w:tcW w:w="560" w:type="dxa"/>
            <w:tcBorders>
              <w:top w:val="single" w:sz="4" w:space="0" w:color="000000"/>
              <w:left w:val="single" w:sz="4" w:space="0" w:color="000000"/>
              <w:bottom w:val="single" w:sz="4" w:space="0" w:color="000000"/>
            </w:tcBorders>
            <w:vAlign w:val="center"/>
          </w:tcPr>
          <w:p w14:paraId="33B3C129"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10.</w:t>
            </w:r>
          </w:p>
        </w:tc>
        <w:tc>
          <w:tcPr>
            <w:tcW w:w="4260" w:type="dxa"/>
            <w:tcBorders>
              <w:top w:val="single" w:sz="4" w:space="0" w:color="000000"/>
              <w:left w:val="single" w:sz="4" w:space="0" w:color="000000"/>
              <w:bottom w:val="single" w:sz="4" w:space="0" w:color="000000"/>
            </w:tcBorders>
          </w:tcPr>
          <w:p w14:paraId="12061E95"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Здійснення ідентифікації особи</w:t>
            </w:r>
          </w:p>
          <w:p w14:paraId="0FD0080F" w14:textId="77777777" w:rsidR="00032809" w:rsidRPr="008E13FE" w:rsidRDefault="00032809" w:rsidP="008E13FE">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3AD1D754"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tcPr>
          <w:p w14:paraId="1F3E8DFB"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3DD98F3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15 робочих днів з дати оформлення заяви-анкети.</w:t>
            </w:r>
          </w:p>
        </w:tc>
      </w:tr>
      <w:tr w:rsidR="00032809" w:rsidRPr="008E13FE" w14:paraId="3D9C5CC0" w14:textId="77777777" w:rsidTr="008E13FE">
        <w:tc>
          <w:tcPr>
            <w:tcW w:w="560" w:type="dxa"/>
            <w:tcBorders>
              <w:top w:val="single" w:sz="4" w:space="0" w:color="000000"/>
              <w:left w:val="single" w:sz="4" w:space="0" w:color="000000"/>
              <w:bottom w:val="single" w:sz="4" w:space="0" w:color="000000"/>
            </w:tcBorders>
            <w:vAlign w:val="center"/>
          </w:tcPr>
          <w:p w14:paraId="62B50379"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tcPr>
          <w:p w14:paraId="555322E8" w14:textId="77777777" w:rsidR="00032809" w:rsidRPr="008E13FE" w:rsidRDefault="00032809" w:rsidP="008E13FE">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w:t>
            </w:r>
          </w:p>
          <w:p w14:paraId="716EF1F9" w14:textId="77777777" w:rsidR="00032809" w:rsidRPr="008E13FE" w:rsidRDefault="00032809" w:rsidP="008E13FE">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4845D98A"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tcPr>
          <w:p w14:paraId="3AB7552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64B9B9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16 робочих днів з дати оформлення заяви-анкети</w:t>
            </w:r>
          </w:p>
        </w:tc>
      </w:tr>
      <w:tr w:rsidR="00032809" w:rsidRPr="008E13FE" w14:paraId="25A1FA0D" w14:textId="77777777" w:rsidTr="008E13FE">
        <w:tc>
          <w:tcPr>
            <w:tcW w:w="560" w:type="dxa"/>
            <w:tcBorders>
              <w:top w:val="single" w:sz="4" w:space="0" w:color="000000"/>
              <w:left w:val="single" w:sz="4" w:space="0" w:color="000000"/>
              <w:bottom w:val="single" w:sz="4" w:space="0" w:color="000000"/>
            </w:tcBorders>
            <w:vAlign w:val="center"/>
          </w:tcPr>
          <w:p w14:paraId="329EFF60"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tcPr>
          <w:p w14:paraId="18B7E69C" w14:textId="77777777" w:rsidR="00032809" w:rsidRPr="008E13FE" w:rsidRDefault="00032809" w:rsidP="008E13FE">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6216B541"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r w:rsidRPr="008E13FE">
              <w:rPr>
                <w:rFonts w:ascii="Times New Roman" w:hAnsi="Times New Roman" w:cs="Times New Roman"/>
                <w:sz w:val="16"/>
                <w:szCs w:val="16"/>
                <w:lang w:val="uk-UA"/>
              </w:rPr>
              <w:t xml:space="preserve">ного </w:t>
            </w:r>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 xml:space="preserve">ого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Єдиного державного демографічного реєстру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1C345C8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1FCD64D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032809" w:rsidRPr="008E13FE" w14:paraId="4584BE76" w14:textId="77777777" w:rsidTr="008E13FE">
        <w:tc>
          <w:tcPr>
            <w:tcW w:w="560" w:type="dxa"/>
            <w:tcBorders>
              <w:top w:val="single" w:sz="4" w:space="0" w:color="000000"/>
              <w:left w:val="single" w:sz="4" w:space="0" w:color="000000"/>
              <w:bottom w:val="single" w:sz="4" w:space="0" w:color="000000"/>
            </w:tcBorders>
            <w:vAlign w:val="center"/>
          </w:tcPr>
          <w:p w14:paraId="520280D0"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tcPr>
          <w:p w14:paraId="45149F54"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tcPr>
          <w:p w14:paraId="4331255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4F7273EA"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4D5B4C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032809" w:rsidRPr="008E13FE" w14:paraId="6F1BA605" w14:textId="77777777" w:rsidTr="008E13FE">
        <w:tc>
          <w:tcPr>
            <w:tcW w:w="560" w:type="dxa"/>
            <w:tcBorders>
              <w:top w:val="single" w:sz="4" w:space="0" w:color="000000"/>
              <w:left w:val="single" w:sz="4" w:space="0" w:color="000000"/>
              <w:bottom w:val="single" w:sz="4" w:space="0" w:color="000000"/>
            </w:tcBorders>
            <w:vAlign w:val="center"/>
          </w:tcPr>
          <w:p w14:paraId="108B8711"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tcPr>
          <w:p w14:paraId="53C9549E" w14:textId="77777777" w:rsidR="00032809" w:rsidRPr="008E13FE" w:rsidRDefault="00032809" w:rsidP="008E13FE">
            <w:pPr>
              <w:spacing w:after="0"/>
              <w:ind w:left="34"/>
              <w:jc w:val="both"/>
              <w:rPr>
                <w:rFonts w:ascii="Times New Roman" w:hAnsi="Times New Roman" w:cs="Times New Roman"/>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6DC00923" w14:textId="77777777" w:rsidR="00032809" w:rsidRPr="008E13FE" w:rsidRDefault="00032809" w:rsidP="008E13FE">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B2B7873"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14:paraId="4DB8D3FB"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46A915E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5FBB2BD1"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Територіальний орган/територіальний підрозділ ДМС, центр надання адміністративних послуг, </w:t>
            </w:r>
          </w:p>
          <w:p w14:paraId="2A8CE165"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79AFABD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14:paraId="635F5FBE" w14:textId="77777777" w:rsidR="00032809" w:rsidRPr="008E13FE" w:rsidRDefault="00032809">
            <w:pPr>
              <w:spacing w:after="0"/>
              <w:jc w:val="both"/>
              <w:rPr>
                <w:rFonts w:ascii="Times New Roman" w:hAnsi="Times New Roman" w:cs="Times New Roman"/>
                <w:sz w:val="16"/>
                <w:szCs w:val="16"/>
                <w:lang w:val="uk-UA"/>
              </w:rPr>
            </w:pPr>
          </w:p>
          <w:p w14:paraId="5CE8EEBD" w14:textId="77777777" w:rsidR="00032809" w:rsidRPr="008E13FE" w:rsidRDefault="00032809">
            <w:pPr>
              <w:spacing w:after="0"/>
              <w:jc w:val="both"/>
              <w:rPr>
                <w:rFonts w:ascii="Times New Roman" w:hAnsi="Times New Roman" w:cs="Times New Roman"/>
                <w:color w:val="00B050"/>
                <w:sz w:val="16"/>
                <w:szCs w:val="16"/>
                <w:lang w:val="uk-UA"/>
              </w:rPr>
            </w:pPr>
          </w:p>
        </w:tc>
      </w:tr>
      <w:tr w:rsidR="00032809" w:rsidRPr="008E13FE" w14:paraId="4D2EDA4E" w14:textId="77777777" w:rsidTr="008E13FE">
        <w:tc>
          <w:tcPr>
            <w:tcW w:w="560" w:type="dxa"/>
            <w:tcBorders>
              <w:top w:val="single" w:sz="4" w:space="0" w:color="000000"/>
              <w:left w:val="single" w:sz="4" w:space="0" w:color="000000"/>
              <w:bottom w:val="single" w:sz="4" w:space="0" w:color="000000"/>
            </w:tcBorders>
            <w:vAlign w:val="center"/>
          </w:tcPr>
          <w:p w14:paraId="12BCF419"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tcPr>
          <w:p w14:paraId="75ED144F"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14:paraId="23310181" w14:textId="77777777" w:rsidR="00032809" w:rsidRPr="008E13FE" w:rsidRDefault="00032809" w:rsidP="008E13FE">
            <w:pPr>
              <w:spacing w:after="0"/>
              <w:ind w:firstLine="321"/>
              <w:jc w:val="both"/>
              <w:rPr>
                <w:rFonts w:ascii="Times New Roman" w:hAnsi="Times New Roman" w:cs="Times New Roman"/>
                <w:sz w:val="16"/>
                <w:szCs w:val="16"/>
                <w:lang w:val="uk-UA"/>
              </w:rPr>
            </w:pPr>
          </w:p>
          <w:p w14:paraId="2A136D6F"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4659FE4F"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057E0561" w14:textId="77777777" w:rsidR="00032809" w:rsidRPr="008E13FE" w:rsidRDefault="00032809">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4EA10433"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14:paraId="122AE794"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1302E47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7102AE6C"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0EEA4A3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tc>
      </w:tr>
      <w:tr w:rsidR="00032809" w:rsidRPr="008E13FE" w14:paraId="213DDC82" w14:textId="77777777" w:rsidTr="008E13FE">
        <w:tc>
          <w:tcPr>
            <w:tcW w:w="560" w:type="dxa"/>
            <w:tcBorders>
              <w:top w:val="single" w:sz="4" w:space="0" w:color="000000"/>
              <w:left w:val="single" w:sz="4" w:space="0" w:color="000000"/>
              <w:bottom w:val="single" w:sz="4" w:space="0" w:color="000000"/>
            </w:tcBorders>
            <w:vAlign w:val="center"/>
          </w:tcPr>
          <w:p w14:paraId="1979BB81"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16.</w:t>
            </w:r>
          </w:p>
        </w:tc>
        <w:tc>
          <w:tcPr>
            <w:tcW w:w="4260" w:type="dxa"/>
            <w:tcBorders>
              <w:top w:val="single" w:sz="4" w:space="0" w:color="000000"/>
              <w:left w:val="single" w:sz="4" w:space="0" w:color="000000"/>
              <w:bottom w:val="single" w:sz="4" w:space="0" w:color="000000"/>
            </w:tcBorders>
          </w:tcPr>
          <w:p w14:paraId="6E1AFD2E"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1C6FCC31"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14:paraId="07F93EA8"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7FE5781D"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8E13FE" w14:paraId="638B0E92" w14:textId="77777777" w:rsidTr="008E13FE">
        <w:tc>
          <w:tcPr>
            <w:tcW w:w="560" w:type="dxa"/>
            <w:tcBorders>
              <w:top w:val="single" w:sz="4" w:space="0" w:color="000000"/>
              <w:left w:val="single" w:sz="4" w:space="0" w:color="000000"/>
              <w:bottom w:val="single" w:sz="4" w:space="0" w:color="000000"/>
            </w:tcBorders>
            <w:vAlign w:val="center"/>
          </w:tcPr>
          <w:p w14:paraId="5D413753" w14:textId="77777777" w:rsidR="00032809" w:rsidRPr="008E13FE" w:rsidRDefault="00032809" w:rsidP="008E13FE">
            <w:pPr>
              <w:spacing w:after="0"/>
              <w:jc w:val="center"/>
              <w:rPr>
                <w:rFonts w:ascii="Times New Roman" w:hAnsi="Times New Roman" w:cs="Times New Roman"/>
              </w:rPr>
            </w:pPr>
            <w:r w:rsidRPr="008E13FE">
              <w:rPr>
                <w:rFonts w:ascii="Times New Roman" w:hAnsi="Times New Roman" w:cs="Times New Roman"/>
                <w:sz w:val="16"/>
                <w:szCs w:val="16"/>
                <w:lang w:val="uk-UA"/>
              </w:rPr>
              <w:t>17.</w:t>
            </w:r>
          </w:p>
        </w:tc>
        <w:tc>
          <w:tcPr>
            <w:tcW w:w="4260" w:type="dxa"/>
            <w:tcBorders>
              <w:top w:val="single" w:sz="4" w:space="0" w:color="000000"/>
              <w:left w:val="single" w:sz="4" w:space="0" w:color="000000"/>
              <w:bottom w:val="single" w:sz="4" w:space="0" w:color="000000"/>
            </w:tcBorders>
          </w:tcPr>
          <w:p w14:paraId="29F44BA9" w14:textId="77777777" w:rsidR="00032809" w:rsidRPr="008E13FE" w:rsidRDefault="00032809" w:rsidP="008E13FE">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1C076A70" w14:textId="77777777" w:rsidR="00032809" w:rsidRPr="008E13FE" w:rsidRDefault="00032809">
            <w:pPr>
              <w:pStyle w:val="af5"/>
              <w:snapToGrid w:val="0"/>
              <w:spacing w:before="0"/>
              <w:ind w:firstLine="459"/>
              <w:jc w:val="both"/>
              <w:rPr>
                <w:rFonts w:ascii="Times New Roman" w:hAnsi="Times New Roman" w:cs="Times New Roman"/>
                <w:sz w:val="16"/>
                <w:szCs w:val="16"/>
              </w:rPr>
            </w:pPr>
          </w:p>
        </w:tc>
      </w:tr>
    </w:tbl>
    <w:p w14:paraId="68BAE69B" w14:textId="77777777" w:rsidR="00032809" w:rsidRPr="008E13FE" w:rsidRDefault="00032809">
      <w:pPr>
        <w:spacing w:after="0"/>
        <w:jc w:val="both"/>
        <w:rPr>
          <w:rFonts w:ascii="Times New Roman" w:hAnsi="Times New Roman" w:cs="Times New Roman"/>
          <w:b/>
          <w:sz w:val="24"/>
          <w:szCs w:val="24"/>
          <w:lang w:val="uk-UA"/>
        </w:rPr>
      </w:pPr>
    </w:p>
    <w:p w14:paraId="652DB3E7" w14:textId="77777777" w:rsidR="00032809" w:rsidRPr="00327B2F" w:rsidRDefault="00327B2F" w:rsidP="008E13FE">
      <w:pPr>
        <w:widowControl w:val="0"/>
        <w:autoSpaceDE w:val="0"/>
        <w:spacing w:after="0"/>
        <w:ind w:right="-113" w:hanging="624"/>
        <w:jc w:val="both"/>
        <w:rPr>
          <w:rFonts w:ascii="Times New Roman" w:hAnsi="Times New Roman" w:cs="Times New Roman"/>
          <w:lang w:val="uk-UA"/>
        </w:rPr>
      </w:pPr>
      <w:r>
        <w:rPr>
          <w:rFonts w:ascii="Times New Roman" w:hAnsi="Times New Roman" w:cs="Times New Roman"/>
          <w:b/>
          <w:bCs/>
          <w:color w:val="000000"/>
          <w:spacing w:val="-2"/>
          <w:sz w:val="24"/>
          <w:szCs w:val="24"/>
          <w:lang w:val="uk-UA"/>
        </w:rPr>
        <w:t xml:space="preserve">Завідувач сектору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255B9ED4" w14:textId="77777777" w:rsidR="00032809" w:rsidRPr="008E13FE" w:rsidRDefault="00032809">
      <w:pPr>
        <w:spacing w:after="0"/>
        <w:ind w:left="-567"/>
        <w:jc w:val="both"/>
        <w:rPr>
          <w:rFonts w:ascii="Times New Roman" w:hAnsi="Times New Roman" w:cs="Times New Roman"/>
          <w:b/>
          <w:sz w:val="16"/>
          <w:szCs w:val="16"/>
          <w:lang w:val="uk-UA"/>
        </w:rPr>
      </w:pPr>
    </w:p>
    <w:p w14:paraId="46E8F2CC" w14:textId="77777777" w:rsidR="00032809" w:rsidRPr="008E13FE" w:rsidRDefault="00032809">
      <w:pPr>
        <w:spacing w:after="0"/>
        <w:ind w:left="-567"/>
        <w:jc w:val="both"/>
        <w:rPr>
          <w:rFonts w:ascii="Times New Roman" w:hAnsi="Times New Roman" w:cs="Times New Roman"/>
          <w:b/>
          <w:sz w:val="16"/>
          <w:szCs w:val="16"/>
          <w:lang w:val="uk-UA"/>
        </w:rPr>
      </w:pPr>
    </w:p>
    <w:p w14:paraId="71B75665" w14:textId="77777777" w:rsidR="00032809" w:rsidRPr="008E13FE" w:rsidRDefault="00032809">
      <w:pPr>
        <w:spacing w:after="0"/>
        <w:ind w:left="-567"/>
        <w:jc w:val="both"/>
        <w:rPr>
          <w:rFonts w:ascii="Times New Roman" w:hAnsi="Times New Roman" w:cs="Times New Roman"/>
        </w:rPr>
      </w:pPr>
      <w:r w:rsidRPr="008E13FE">
        <w:rPr>
          <w:rFonts w:ascii="Times New Roman" w:eastAsia="Verdana" w:hAnsi="Times New Roman" w:cs="Times New Roman"/>
          <w:b/>
          <w:bCs/>
          <w:spacing w:val="-2"/>
          <w:sz w:val="16"/>
          <w:szCs w:val="16"/>
        </w:rPr>
        <w:t xml:space="preserve"> </w:t>
      </w:r>
    </w:p>
    <w:p w14:paraId="217A5C2D" w14:textId="77777777" w:rsidR="00032809" w:rsidRPr="008E13FE" w:rsidRDefault="00032809">
      <w:pPr>
        <w:spacing w:after="0"/>
        <w:jc w:val="center"/>
        <w:rPr>
          <w:rFonts w:ascii="Times New Roman" w:hAnsi="Times New Roman" w:cs="Times New Roman"/>
        </w:rPr>
      </w:pPr>
    </w:p>
    <w:p w14:paraId="6E2EEB02" w14:textId="77777777" w:rsidR="00032809" w:rsidRPr="008E13FE" w:rsidRDefault="00032809">
      <w:pPr>
        <w:spacing w:after="0"/>
        <w:jc w:val="center"/>
        <w:rPr>
          <w:rFonts w:ascii="Times New Roman" w:hAnsi="Times New Roman" w:cs="Times New Roman"/>
          <w:b/>
          <w:bCs/>
          <w:spacing w:val="2"/>
          <w:sz w:val="14"/>
          <w:szCs w:val="16"/>
        </w:rPr>
      </w:pPr>
    </w:p>
    <w:p w14:paraId="18FAA291" w14:textId="77777777" w:rsidR="00032809" w:rsidRPr="008E13FE" w:rsidRDefault="00032809">
      <w:pPr>
        <w:spacing w:after="0"/>
        <w:jc w:val="center"/>
        <w:rPr>
          <w:rFonts w:ascii="Times New Roman" w:hAnsi="Times New Roman" w:cs="Times New Roman"/>
          <w:b/>
          <w:bCs/>
          <w:spacing w:val="2"/>
          <w:sz w:val="14"/>
          <w:szCs w:val="16"/>
        </w:rPr>
      </w:pPr>
    </w:p>
    <w:p w14:paraId="623B4B72" w14:textId="77777777" w:rsidR="00032809" w:rsidRPr="008E13FE" w:rsidRDefault="00032809">
      <w:pPr>
        <w:spacing w:after="0"/>
        <w:jc w:val="center"/>
        <w:rPr>
          <w:rFonts w:ascii="Times New Roman" w:hAnsi="Times New Roman" w:cs="Times New Roman"/>
          <w:b/>
          <w:bCs/>
          <w:spacing w:val="2"/>
          <w:sz w:val="14"/>
          <w:szCs w:val="16"/>
        </w:rPr>
      </w:pPr>
    </w:p>
    <w:p w14:paraId="17CA4C27" w14:textId="77777777" w:rsidR="00032809" w:rsidRPr="008E13FE" w:rsidRDefault="00032809">
      <w:pPr>
        <w:spacing w:after="0"/>
        <w:jc w:val="center"/>
        <w:rPr>
          <w:rFonts w:ascii="Times New Roman" w:hAnsi="Times New Roman" w:cs="Times New Roman"/>
          <w:b/>
          <w:bCs/>
          <w:spacing w:val="2"/>
          <w:sz w:val="14"/>
          <w:szCs w:val="16"/>
        </w:rPr>
      </w:pPr>
    </w:p>
    <w:p w14:paraId="46D831AF" w14:textId="77777777" w:rsidR="00032809" w:rsidRPr="008E13FE" w:rsidRDefault="00032809">
      <w:pPr>
        <w:spacing w:after="0"/>
        <w:jc w:val="center"/>
        <w:rPr>
          <w:rFonts w:ascii="Times New Roman" w:hAnsi="Times New Roman" w:cs="Times New Roman"/>
          <w:b/>
          <w:bCs/>
          <w:spacing w:val="2"/>
          <w:sz w:val="14"/>
          <w:szCs w:val="16"/>
        </w:rPr>
      </w:pPr>
    </w:p>
    <w:p w14:paraId="6EF6E548" w14:textId="77777777" w:rsidR="00032809" w:rsidRPr="008E13FE" w:rsidRDefault="00032809">
      <w:pPr>
        <w:spacing w:after="0"/>
        <w:jc w:val="center"/>
        <w:rPr>
          <w:rFonts w:ascii="Times New Roman" w:hAnsi="Times New Roman" w:cs="Times New Roman"/>
          <w:b/>
          <w:bCs/>
          <w:spacing w:val="2"/>
          <w:sz w:val="14"/>
          <w:szCs w:val="16"/>
        </w:rPr>
      </w:pPr>
    </w:p>
    <w:p w14:paraId="10C6EBC7" w14:textId="77777777" w:rsidR="00032809" w:rsidRPr="008E13FE" w:rsidRDefault="00032809">
      <w:pPr>
        <w:spacing w:after="0"/>
        <w:jc w:val="center"/>
        <w:rPr>
          <w:rFonts w:ascii="Times New Roman" w:hAnsi="Times New Roman" w:cs="Times New Roman"/>
          <w:b/>
          <w:bCs/>
          <w:spacing w:val="2"/>
          <w:sz w:val="14"/>
          <w:szCs w:val="16"/>
        </w:rPr>
      </w:pPr>
    </w:p>
    <w:p w14:paraId="3A4FE512" w14:textId="77777777" w:rsidR="00032809" w:rsidRPr="008E13FE" w:rsidRDefault="00032809">
      <w:pPr>
        <w:spacing w:after="0"/>
        <w:jc w:val="center"/>
        <w:rPr>
          <w:rFonts w:ascii="Times New Roman" w:hAnsi="Times New Roman" w:cs="Times New Roman"/>
          <w:b/>
          <w:bCs/>
          <w:spacing w:val="2"/>
          <w:sz w:val="14"/>
          <w:szCs w:val="16"/>
        </w:rPr>
      </w:pPr>
    </w:p>
    <w:p w14:paraId="2613AAB9" w14:textId="77777777" w:rsidR="00032809" w:rsidRDefault="00032809">
      <w:pPr>
        <w:spacing w:after="0"/>
        <w:jc w:val="center"/>
        <w:rPr>
          <w:rFonts w:ascii="Times New Roman" w:hAnsi="Times New Roman" w:cs="Times New Roman"/>
          <w:b/>
          <w:bCs/>
          <w:spacing w:val="2"/>
          <w:sz w:val="14"/>
          <w:szCs w:val="16"/>
          <w:lang w:val="uk-UA"/>
        </w:rPr>
      </w:pPr>
    </w:p>
    <w:p w14:paraId="5B89441C" w14:textId="77777777" w:rsidR="00185723" w:rsidRPr="00185723" w:rsidRDefault="00185723">
      <w:pPr>
        <w:spacing w:after="0"/>
        <w:jc w:val="center"/>
        <w:rPr>
          <w:rFonts w:ascii="Times New Roman" w:hAnsi="Times New Roman" w:cs="Times New Roman"/>
          <w:b/>
          <w:bCs/>
          <w:spacing w:val="2"/>
          <w:sz w:val="14"/>
          <w:szCs w:val="16"/>
          <w:lang w:val="uk-UA"/>
        </w:rPr>
      </w:pPr>
    </w:p>
    <w:p w14:paraId="3C06DC42" w14:textId="77777777" w:rsidR="00032809" w:rsidRPr="008E13FE" w:rsidRDefault="00032809">
      <w:pPr>
        <w:spacing w:after="0"/>
        <w:jc w:val="center"/>
        <w:rPr>
          <w:rFonts w:ascii="Times New Roman" w:hAnsi="Times New Roman" w:cs="Times New Roman"/>
          <w:b/>
          <w:bCs/>
          <w:spacing w:val="2"/>
          <w:sz w:val="14"/>
          <w:szCs w:val="16"/>
          <w:lang w:val="uk-UA"/>
        </w:rPr>
      </w:pPr>
    </w:p>
    <w:p w14:paraId="6E3CB401" w14:textId="77777777" w:rsidR="00032809" w:rsidRPr="008E13FE" w:rsidRDefault="00032809">
      <w:pPr>
        <w:widowControl w:val="0"/>
        <w:autoSpaceDE w:val="0"/>
        <w:spacing w:after="0"/>
        <w:ind w:left="6237" w:right="-86"/>
        <w:jc w:val="both"/>
        <w:rPr>
          <w:rFonts w:ascii="Times New Roman" w:hAnsi="Times New Roman" w:cs="Times New Roman"/>
          <w:b/>
          <w:bCs/>
          <w:spacing w:val="2"/>
          <w:sz w:val="14"/>
          <w:szCs w:val="16"/>
          <w:lang w:val="uk-UA"/>
        </w:rPr>
      </w:pPr>
    </w:p>
    <w:p w14:paraId="29D27703" w14:textId="77777777" w:rsidR="00032809" w:rsidRPr="008E13FE" w:rsidRDefault="00032809">
      <w:pPr>
        <w:widowControl w:val="0"/>
        <w:autoSpaceDE w:val="0"/>
        <w:spacing w:after="0"/>
        <w:ind w:right="-113" w:firstLine="6293"/>
        <w:rPr>
          <w:rFonts w:ascii="Times New Roman" w:hAnsi="Times New Roman" w:cs="Times New Roman"/>
          <w:lang w:val="uk-UA"/>
        </w:rPr>
      </w:pPr>
      <w:r w:rsidRPr="008E13FE">
        <w:rPr>
          <w:rFonts w:ascii="Times New Roman" w:hAnsi="Times New Roman" w:cs="Times New Roman"/>
          <w:b/>
          <w:bCs/>
          <w:spacing w:val="2"/>
          <w:lang w:val="uk-UA"/>
        </w:rPr>
        <w:lastRenderedPageBreak/>
        <w:t>ЗАТВЕРДЖЕНО</w:t>
      </w:r>
    </w:p>
    <w:p w14:paraId="0A2C7041" w14:textId="77777777" w:rsidR="00032809" w:rsidRPr="008E13FE" w:rsidRDefault="00032809">
      <w:pPr>
        <w:widowControl w:val="0"/>
        <w:autoSpaceDE w:val="0"/>
        <w:spacing w:after="0"/>
        <w:ind w:left="6293" w:right="-113"/>
        <w:jc w:val="both"/>
        <w:rPr>
          <w:rFonts w:ascii="Times New Roman" w:hAnsi="Times New Roman" w:cs="Times New Roman"/>
          <w:lang w:val="uk-UA"/>
        </w:rPr>
      </w:pPr>
      <w:r w:rsidRPr="008E13FE">
        <w:rPr>
          <w:rFonts w:ascii="Times New Roman" w:hAnsi="Times New Roman" w:cs="Times New Roman"/>
          <w:bCs/>
          <w:lang w:val="uk-UA"/>
        </w:rPr>
        <w:t xml:space="preserve">наказ  </w:t>
      </w:r>
      <w:r w:rsidR="0055160A"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65DB2FFF" w14:textId="77777777" w:rsidR="00032809" w:rsidRPr="008E13FE" w:rsidRDefault="00032809">
      <w:pPr>
        <w:widowControl w:val="0"/>
        <w:autoSpaceDE w:val="0"/>
        <w:spacing w:after="0"/>
        <w:ind w:left="6293" w:right="-113"/>
        <w:rPr>
          <w:rFonts w:ascii="Times New Roman" w:hAnsi="Times New Roman" w:cs="Times New Roman"/>
          <w:lang w:val="uk-UA"/>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r w:rsidRPr="002348A0">
        <w:rPr>
          <w:rFonts w:ascii="Times New Roman" w:hAnsi="Times New Roman" w:cs="Times New Roman"/>
          <w:bCs/>
          <w:u w:val="single"/>
          <w:lang w:val="uk-UA"/>
        </w:rPr>
        <w:t xml:space="preserve">   </w:t>
      </w:r>
    </w:p>
    <w:p w14:paraId="24CD474B" w14:textId="77777777" w:rsidR="00032809" w:rsidRPr="008E13FE" w:rsidRDefault="00032809">
      <w:pPr>
        <w:spacing w:after="0"/>
        <w:rPr>
          <w:rFonts w:ascii="Times New Roman" w:hAnsi="Times New Roman" w:cs="Times New Roman"/>
          <w:lang w:val="uk-UA"/>
        </w:rPr>
      </w:pPr>
    </w:p>
    <w:p w14:paraId="7234D32C" w14:textId="77777777" w:rsidR="00032809" w:rsidRPr="008E13FE" w:rsidRDefault="00032809">
      <w:pPr>
        <w:spacing w:after="0"/>
        <w:jc w:val="center"/>
        <w:rPr>
          <w:rFonts w:ascii="Times New Roman" w:hAnsi="Times New Roman" w:cs="Times New Roman"/>
          <w:b/>
          <w:bCs/>
          <w:spacing w:val="2"/>
          <w:sz w:val="14"/>
          <w:szCs w:val="16"/>
          <w:lang w:val="uk-UA"/>
        </w:rPr>
      </w:pPr>
    </w:p>
    <w:p w14:paraId="6F963166" w14:textId="77777777" w:rsidR="00032809" w:rsidRPr="008E13FE" w:rsidRDefault="00032809">
      <w:pPr>
        <w:spacing w:after="0"/>
        <w:jc w:val="center"/>
        <w:rPr>
          <w:rFonts w:ascii="Times New Roman" w:hAnsi="Times New Roman" w:cs="Times New Roman"/>
          <w:b/>
          <w:bCs/>
          <w:spacing w:val="2"/>
          <w:sz w:val="14"/>
          <w:szCs w:val="16"/>
          <w:lang w:val="uk-UA"/>
        </w:rPr>
      </w:pPr>
    </w:p>
    <w:p w14:paraId="6FF1FDFA" w14:textId="77777777" w:rsidR="00032809" w:rsidRPr="008E13FE" w:rsidRDefault="00032809">
      <w:pPr>
        <w:spacing w:after="0"/>
        <w:jc w:val="center"/>
        <w:rPr>
          <w:rFonts w:ascii="Times New Roman" w:hAnsi="Times New Roman" w:cs="Times New Roman"/>
          <w:lang w:val="uk-UA"/>
        </w:rPr>
      </w:pPr>
      <w:r w:rsidRPr="008E13FE">
        <w:rPr>
          <w:rFonts w:ascii="Times New Roman" w:hAnsi="Times New Roman" w:cs="Times New Roman"/>
          <w:b/>
          <w:bCs/>
          <w:spacing w:val="2"/>
          <w:sz w:val="14"/>
          <w:szCs w:val="16"/>
          <w:lang w:val="uk-UA"/>
        </w:rPr>
        <w:t>ІН</w:t>
      </w:r>
      <w:r w:rsidRPr="008E13FE">
        <w:rPr>
          <w:rFonts w:ascii="Times New Roman" w:hAnsi="Times New Roman" w:cs="Times New Roman"/>
          <w:b/>
          <w:bCs/>
          <w:spacing w:val="-4"/>
          <w:sz w:val="14"/>
          <w:szCs w:val="16"/>
          <w:lang w:val="uk-UA"/>
        </w:rPr>
        <w:t>Ф</w:t>
      </w:r>
      <w:r w:rsidRPr="008E13FE">
        <w:rPr>
          <w:rFonts w:ascii="Times New Roman" w:hAnsi="Times New Roman" w:cs="Times New Roman"/>
          <w:b/>
          <w:bCs/>
          <w:spacing w:val="4"/>
          <w:sz w:val="14"/>
          <w:szCs w:val="16"/>
          <w:lang w:val="uk-UA"/>
        </w:rPr>
        <w:t>О</w:t>
      </w:r>
      <w:r w:rsidRPr="008E13FE">
        <w:rPr>
          <w:rFonts w:ascii="Times New Roman" w:hAnsi="Times New Roman" w:cs="Times New Roman"/>
          <w:b/>
          <w:bCs/>
          <w:spacing w:val="-1"/>
          <w:sz w:val="14"/>
          <w:szCs w:val="16"/>
          <w:lang w:val="uk-UA"/>
        </w:rPr>
        <w:t>РМ</w:t>
      </w:r>
      <w:r w:rsidRPr="008E13FE">
        <w:rPr>
          <w:rFonts w:ascii="Times New Roman" w:hAnsi="Times New Roman" w:cs="Times New Roman"/>
          <w:b/>
          <w:bCs/>
          <w:spacing w:val="2"/>
          <w:sz w:val="14"/>
          <w:szCs w:val="16"/>
          <w:lang w:val="uk-UA"/>
        </w:rPr>
        <w:t>А</w:t>
      </w:r>
      <w:r w:rsidRPr="008E13FE">
        <w:rPr>
          <w:rFonts w:ascii="Times New Roman" w:hAnsi="Times New Roman" w:cs="Times New Roman"/>
          <w:b/>
          <w:bCs/>
          <w:spacing w:val="4"/>
          <w:sz w:val="14"/>
          <w:szCs w:val="16"/>
          <w:lang w:val="uk-UA"/>
        </w:rPr>
        <w:t>Ц</w:t>
      </w:r>
      <w:r w:rsidRPr="008E13FE">
        <w:rPr>
          <w:rFonts w:ascii="Times New Roman" w:hAnsi="Times New Roman" w:cs="Times New Roman"/>
          <w:b/>
          <w:bCs/>
          <w:spacing w:val="2"/>
          <w:sz w:val="14"/>
          <w:szCs w:val="16"/>
          <w:lang w:val="uk-UA"/>
        </w:rPr>
        <w:t>І</w:t>
      </w:r>
      <w:r w:rsidRPr="008E13FE">
        <w:rPr>
          <w:rFonts w:ascii="Times New Roman" w:hAnsi="Times New Roman" w:cs="Times New Roman"/>
          <w:b/>
          <w:bCs/>
          <w:spacing w:val="-2"/>
          <w:sz w:val="14"/>
          <w:szCs w:val="16"/>
          <w:lang w:val="uk-UA"/>
        </w:rPr>
        <w:t>Й</w:t>
      </w:r>
      <w:r w:rsidRPr="008E13FE">
        <w:rPr>
          <w:rFonts w:ascii="Times New Roman" w:hAnsi="Times New Roman" w:cs="Times New Roman"/>
          <w:b/>
          <w:bCs/>
          <w:spacing w:val="2"/>
          <w:sz w:val="14"/>
          <w:szCs w:val="16"/>
          <w:lang w:val="uk-UA"/>
        </w:rPr>
        <w:t>Н</w:t>
      </w:r>
      <w:r w:rsidRPr="008E13FE">
        <w:rPr>
          <w:rFonts w:ascii="Times New Roman" w:hAnsi="Times New Roman" w:cs="Times New Roman"/>
          <w:b/>
          <w:bCs/>
          <w:sz w:val="14"/>
          <w:szCs w:val="16"/>
          <w:lang w:val="uk-UA"/>
        </w:rPr>
        <w:t>А</w:t>
      </w:r>
      <w:r w:rsidRPr="008E13FE">
        <w:rPr>
          <w:rFonts w:ascii="Times New Roman" w:hAnsi="Times New Roman" w:cs="Times New Roman"/>
          <w:b/>
          <w:bCs/>
          <w:spacing w:val="-16"/>
          <w:sz w:val="14"/>
          <w:szCs w:val="16"/>
          <w:lang w:val="uk-UA"/>
        </w:rPr>
        <w:t xml:space="preserve"> </w:t>
      </w:r>
      <w:r w:rsidRPr="008E13FE">
        <w:rPr>
          <w:rFonts w:ascii="Times New Roman" w:hAnsi="Times New Roman" w:cs="Times New Roman"/>
          <w:b/>
          <w:bCs/>
          <w:spacing w:val="-1"/>
          <w:sz w:val="14"/>
          <w:szCs w:val="16"/>
          <w:lang w:val="uk-UA"/>
        </w:rPr>
        <w:t>К</w:t>
      </w:r>
      <w:r w:rsidRPr="008E13FE">
        <w:rPr>
          <w:rFonts w:ascii="Times New Roman" w:hAnsi="Times New Roman" w:cs="Times New Roman"/>
          <w:b/>
          <w:bCs/>
          <w:spacing w:val="2"/>
          <w:sz w:val="14"/>
          <w:szCs w:val="16"/>
          <w:lang w:val="uk-UA"/>
        </w:rPr>
        <w:t>А</w:t>
      </w:r>
      <w:r w:rsidRPr="008E13FE">
        <w:rPr>
          <w:rFonts w:ascii="Times New Roman" w:hAnsi="Times New Roman" w:cs="Times New Roman"/>
          <w:b/>
          <w:bCs/>
          <w:spacing w:val="-1"/>
          <w:sz w:val="14"/>
          <w:szCs w:val="16"/>
          <w:lang w:val="uk-UA"/>
        </w:rPr>
        <w:t>Р</w:t>
      </w:r>
      <w:r w:rsidRPr="008E13FE">
        <w:rPr>
          <w:rFonts w:ascii="Times New Roman" w:hAnsi="Times New Roman" w:cs="Times New Roman"/>
          <w:b/>
          <w:bCs/>
          <w:spacing w:val="2"/>
          <w:sz w:val="14"/>
          <w:szCs w:val="16"/>
          <w:lang w:val="uk-UA"/>
        </w:rPr>
        <w:t>Т</w:t>
      </w:r>
      <w:r w:rsidRPr="008E13FE">
        <w:rPr>
          <w:rFonts w:ascii="Times New Roman" w:hAnsi="Times New Roman" w:cs="Times New Roman"/>
          <w:b/>
          <w:bCs/>
          <w:spacing w:val="-2"/>
          <w:sz w:val="14"/>
          <w:szCs w:val="16"/>
          <w:lang w:val="uk-UA"/>
        </w:rPr>
        <w:t>К</w:t>
      </w:r>
      <w:r w:rsidRPr="008E13FE">
        <w:rPr>
          <w:rFonts w:ascii="Times New Roman" w:hAnsi="Times New Roman" w:cs="Times New Roman"/>
          <w:b/>
          <w:bCs/>
          <w:sz w:val="14"/>
          <w:szCs w:val="16"/>
          <w:lang w:val="uk-UA"/>
        </w:rPr>
        <w:t xml:space="preserve">А </w:t>
      </w:r>
      <w:r w:rsidRPr="008E13FE">
        <w:rPr>
          <w:rFonts w:ascii="Times New Roman" w:hAnsi="Times New Roman" w:cs="Times New Roman"/>
          <w:b/>
          <w:bCs/>
          <w:spacing w:val="2"/>
          <w:sz w:val="14"/>
          <w:szCs w:val="16"/>
          <w:lang w:val="uk-UA"/>
        </w:rPr>
        <w:t>АД</w:t>
      </w:r>
      <w:r w:rsidRPr="008E13FE">
        <w:rPr>
          <w:rFonts w:ascii="Times New Roman" w:hAnsi="Times New Roman" w:cs="Times New Roman"/>
          <w:b/>
          <w:bCs/>
          <w:spacing w:val="-2"/>
          <w:sz w:val="14"/>
          <w:szCs w:val="16"/>
          <w:lang w:val="uk-UA"/>
        </w:rPr>
        <w:t>М</w:t>
      </w:r>
      <w:r w:rsidRPr="008E13FE">
        <w:rPr>
          <w:rFonts w:ascii="Times New Roman" w:hAnsi="Times New Roman" w:cs="Times New Roman"/>
          <w:b/>
          <w:bCs/>
          <w:spacing w:val="2"/>
          <w:sz w:val="14"/>
          <w:szCs w:val="16"/>
          <w:lang w:val="uk-UA"/>
        </w:rPr>
        <w:t>ІНІСТ</w:t>
      </w:r>
      <w:r w:rsidRPr="008E13FE">
        <w:rPr>
          <w:rFonts w:ascii="Times New Roman" w:hAnsi="Times New Roman" w:cs="Times New Roman"/>
          <w:b/>
          <w:bCs/>
          <w:spacing w:val="-1"/>
          <w:sz w:val="14"/>
          <w:szCs w:val="16"/>
          <w:lang w:val="uk-UA"/>
        </w:rPr>
        <w:t>Р</w:t>
      </w:r>
      <w:r w:rsidRPr="008E13FE">
        <w:rPr>
          <w:rFonts w:ascii="Times New Roman" w:hAnsi="Times New Roman" w:cs="Times New Roman"/>
          <w:b/>
          <w:bCs/>
          <w:spacing w:val="2"/>
          <w:sz w:val="14"/>
          <w:szCs w:val="16"/>
          <w:lang w:val="uk-UA"/>
        </w:rPr>
        <w:t>АТИ</w:t>
      </w:r>
      <w:r w:rsidRPr="008E13FE">
        <w:rPr>
          <w:rFonts w:ascii="Times New Roman" w:hAnsi="Times New Roman" w:cs="Times New Roman"/>
          <w:b/>
          <w:bCs/>
          <w:spacing w:val="-2"/>
          <w:sz w:val="14"/>
          <w:szCs w:val="16"/>
          <w:lang w:val="uk-UA"/>
        </w:rPr>
        <w:t>В</w:t>
      </w:r>
      <w:r w:rsidRPr="008E13FE">
        <w:rPr>
          <w:rFonts w:ascii="Times New Roman" w:hAnsi="Times New Roman" w:cs="Times New Roman"/>
          <w:b/>
          <w:bCs/>
          <w:spacing w:val="2"/>
          <w:sz w:val="14"/>
          <w:szCs w:val="16"/>
          <w:lang w:val="uk-UA"/>
        </w:rPr>
        <w:t>НОЇ ПОСЛУГИ</w:t>
      </w:r>
    </w:p>
    <w:p w14:paraId="31A95DA0" w14:textId="77777777" w:rsidR="00032809" w:rsidRPr="008E13FE" w:rsidRDefault="00032809">
      <w:pPr>
        <w:spacing w:after="0"/>
        <w:jc w:val="center"/>
        <w:rPr>
          <w:rFonts w:ascii="Times New Roman" w:hAnsi="Times New Roman" w:cs="Times New Roman"/>
          <w:b/>
          <w:sz w:val="16"/>
          <w:szCs w:val="16"/>
          <w:lang w:val="uk-UA"/>
        </w:rPr>
      </w:pPr>
    </w:p>
    <w:p w14:paraId="49799C11" w14:textId="77777777" w:rsidR="00032809" w:rsidRPr="008E13FE" w:rsidRDefault="00032809">
      <w:pPr>
        <w:spacing w:after="0"/>
        <w:jc w:val="center"/>
        <w:rPr>
          <w:rFonts w:ascii="Times New Roman" w:hAnsi="Times New Roman" w:cs="Times New Roman"/>
          <w:lang w:val="uk-UA"/>
        </w:rPr>
      </w:pPr>
      <w:r w:rsidRPr="008E13FE">
        <w:rPr>
          <w:rFonts w:ascii="Times New Roman" w:hAnsi="Times New Roman" w:cs="Times New Roman"/>
          <w:b/>
          <w:sz w:val="16"/>
          <w:szCs w:val="16"/>
          <w:lang w:val="uk-UA"/>
        </w:rPr>
        <w:t xml:space="preserve">ОФОРМЛЕННЯ І ВИДАЧА ПАСПОРТА ГРОМАДЯНИНА УКРАЇНИ </w:t>
      </w:r>
    </w:p>
    <w:p w14:paraId="596502F4" w14:textId="77777777" w:rsidR="00032809" w:rsidRPr="008E13FE" w:rsidRDefault="00032809">
      <w:pPr>
        <w:spacing w:after="0"/>
        <w:jc w:val="center"/>
        <w:rPr>
          <w:rFonts w:ascii="Times New Roman" w:hAnsi="Times New Roman" w:cs="Times New Roman"/>
          <w:lang w:val="uk-UA"/>
        </w:rPr>
      </w:pPr>
      <w:r w:rsidRPr="008E13FE">
        <w:rPr>
          <w:rFonts w:ascii="Times New Roman" w:hAnsi="Times New Roman" w:cs="Times New Roman"/>
          <w:b/>
          <w:sz w:val="16"/>
          <w:szCs w:val="16"/>
          <w:lang w:val="uk-UA"/>
        </w:rPr>
        <w:t>З БЕЗКОНТАКТНИМ ЕЛЕКТРОННИМ НОСІЄМ</w:t>
      </w:r>
    </w:p>
    <w:p w14:paraId="132F2F1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вперше особі, яка звертається за оформленням паспорта</w:t>
      </w:r>
    </w:p>
    <w:p w14:paraId="142F81F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після досягнення 18-річного віку </w:t>
      </w:r>
    </w:p>
    <w:p w14:paraId="7D9ABCEB" w14:textId="77777777" w:rsidR="004922F6" w:rsidRDefault="004922F6">
      <w:pPr>
        <w:spacing w:after="0"/>
        <w:jc w:val="center"/>
        <w:rPr>
          <w:rFonts w:ascii="Times New Roman" w:hAnsi="Times New Roman" w:cs="Times New Roman"/>
          <w:sz w:val="14"/>
          <w:szCs w:val="16"/>
          <w:lang w:val="uk-UA"/>
        </w:rPr>
      </w:pPr>
      <w:r w:rsidRPr="004922F6">
        <w:rPr>
          <w:rFonts w:ascii="Times New Roman" w:hAnsi="Times New Roman" w:cs="Times New Roman"/>
          <w:b/>
          <w:color w:val="000000"/>
          <w:sz w:val="16"/>
          <w:szCs w:val="16"/>
          <w:u w:val="single"/>
          <w:lang w:val="uk-UA" w:eastAsia="uk-UA"/>
        </w:rPr>
        <w:t>Яворівський</w:t>
      </w:r>
      <w:r w:rsidRPr="004922F6">
        <w:rPr>
          <w:rFonts w:ascii="Times New Roman" w:hAnsi="Times New Roman" w:cs="Times New Roman"/>
          <w:b/>
          <w:color w:val="000000"/>
          <w:sz w:val="16"/>
          <w:szCs w:val="16"/>
          <w:u w:val="single"/>
          <w:lang w:eastAsia="uk-UA"/>
        </w:rPr>
        <w:t xml:space="preserve"> сектор Західного міжрегіонального управління Державної міграційної служб</w:t>
      </w:r>
      <w:r w:rsidRPr="00185723">
        <w:rPr>
          <w:rFonts w:ascii="Times New Roman" w:hAnsi="Times New Roman" w:cs="Times New Roman"/>
          <w:b/>
          <w:color w:val="000000"/>
          <w:sz w:val="16"/>
          <w:szCs w:val="16"/>
          <w:lang w:eastAsia="uk-UA"/>
        </w:rPr>
        <w:t>и</w:t>
      </w:r>
      <w:r w:rsidRPr="008E13FE">
        <w:rPr>
          <w:rFonts w:ascii="Times New Roman" w:hAnsi="Times New Roman" w:cs="Times New Roman"/>
          <w:sz w:val="14"/>
          <w:szCs w:val="16"/>
          <w:lang w:val="uk-UA"/>
        </w:rPr>
        <w:t xml:space="preserve"> </w:t>
      </w:r>
    </w:p>
    <w:p w14:paraId="344E86CC"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4"/>
          <w:szCs w:val="16"/>
          <w:lang w:val="uk-UA"/>
        </w:rPr>
        <w:t>(найменування суб’єкта надання адміністративної послуги)</w:t>
      </w:r>
    </w:p>
    <w:p w14:paraId="43960AAA" w14:textId="77777777" w:rsidR="00032809" w:rsidRPr="008E13FE" w:rsidRDefault="00032809">
      <w:pPr>
        <w:spacing w:after="0"/>
        <w:jc w:val="both"/>
        <w:rPr>
          <w:rFonts w:ascii="Times New Roman" w:hAnsi="Times New Roman" w:cs="Times New Roman"/>
          <w:sz w:val="16"/>
          <w:szCs w:val="16"/>
          <w:lang w:val="uk-UA"/>
        </w:rPr>
      </w:pPr>
    </w:p>
    <w:tbl>
      <w:tblPr>
        <w:tblW w:w="10540" w:type="dxa"/>
        <w:tblInd w:w="-891" w:type="dxa"/>
        <w:tblLayout w:type="fixed"/>
        <w:tblCellMar>
          <w:left w:w="0" w:type="dxa"/>
          <w:right w:w="0" w:type="dxa"/>
        </w:tblCellMar>
        <w:tblLook w:val="0000" w:firstRow="0" w:lastRow="0" w:firstColumn="0" w:lastColumn="0" w:noHBand="0" w:noVBand="0"/>
      </w:tblPr>
      <w:tblGrid>
        <w:gridCol w:w="34"/>
        <w:gridCol w:w="675"/>
        <w:gridCol w:w="2444"/>
        <w:gridCol w:w="1100"/>
        <w:gridCol w:w="6237"/>
        <w:gridCol w:w="10"/>
        <w:gridCol w:w="30"/>
        <w:gridCol w:w="10"/>
      </w:tblGrid>
      <w:tr w:rsidR="00032809" w:rsidRPr="008E13FE" w14:paraId="12DAAC0F" w14:textId="77777777" w:rsidTr="00327B2F">
        <w:trPr>
          <w:trHeight w:val="396"/>
        </w:trPr>
        <w:tc>
          <w:tcPr>
            <w:tcW w:w="10500" w:type="dxa"/>
            <w:gridSpan w:val="6"/>
            <w:tcBorders>
              <w:top w:val="single" w:sz="4" w:space="0" w:color="000000"/>
              <w:left w:val="single" w:sz="4" w:space="0" w:color="000000"/>
              <w:bottom w:val="single" w:sz="4" w:space="0" w:color="000000"/>
            </w:tcBorders>
            <w:vAlign w:val="center"/>
          </w:tcPr>
          <w:p w14:paraId="6E23EB5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Інформація про суб’єкта надання адміністративної послуги</w:t>
            </w:r>
          </w:p>
        </w:tc>
        <w:tc>
          <w:tcPr>
            <w:tcW w:w="40" w:type="dxa"/>
            <w:gridSpan w:val="2"/>
            <w:tcBorders>
              <w:left w:val="single" w:sz="4" w:space="0" w:color="000000"/>
            </w:tcBorders>
          </w:tcPr>
          <w:p w14:paraId="7307F1F8" w14:textId="77777777" w:rsidR="00032809" w:rsidRPr="008E13FE" w:rsidRDefault="00032809">
            <w:pPr>
              <w:snapToGrid w:val="0"/>
              <w:rPr>
                <w:rFonts w:ascii="Times New Roman" w:hAnsi="Times New Roman" w:cs="Times New Roman"/>
                <w:sz w:val="16"/>
                <w:szCs w:val="16"/>
                <w:lang w:val="uk-UA"/>
              </w:rPr>
            </w:pPr>
          </w:p>
        </w:tc>
      </w:tr>
      <w:tr w:rsidR="00032809" w:rsidRPr="008E13FE" w14:paraId="6CD119C4" w14:textId="77777777" w:rsidTr="00327B2F">
        <w:tc>
          <w:tcPr>
            <w:tcW w:w="4253" w:type="dxa"/>
            <w:gridSpan w:val="4"/>
            <w:tcBorders>
              <w:top w:val="single" w:sz="4" w:space="0" w:color="000000"/>
              <w:left w:val="single" w:sz="4" w:space="0" w:color="000000"/>
              <w:bottom w:val="single" w:sz="4" w:space="0" w:color="000000"/>
            </w:tcBorders>
          </w:tcPr>
          <w:p w14:paraId="6A0783C1"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247" w:type="dxa"/>
            <w:gridSpan w:val="2"/>
            <w:tcBorders>
              <w:top w:val="single" w:sz="4" w:space="0" w:color="000000"/>
              <w:left w:val="single" w:sz="4" w:space="0" w:color="000000"/>
              <w:bottom w:val="single" w:sz="4" w:space="0" w:color="000000"/>
            </w:tcBorders>
          </w:tcPr>
          <w:p w14:paraId="3D5667D1" w14:textId="77777777" w:rsidR="00032809" w:rsidRPr="008E13FE" w:rsidRDefault="00327B2F" w:rsidP="006410A7">
            <w:pPr>
              <w:snapToGrid w:val="0"/>
              <w:spacing w:after="0"/>
              <w:jc w:val="center"/>
              <w:rPr>
                <w:rFonts w:ascii="Times New Roman" w:hAnsi="Times New Roman" w:cs="Times New Roman"/>
                <w:b/>
                <w:color w:val="000000"/>
                <w:sz w:val="20"/>
                <w:szCs w:val="20"/>
                <w:lang w:eastAsia="uk-UA"/>
              </w:rPr>
            </w:pPr>
            <w:r>
              <w:rPr>
                <w:rFonts w:ascii="Times New Roman" w:hAnsi="Times New Roman" w:cs="Times New Roman"/>
                <w:b/>
                <w:color w:val="000000"/>
                <w:sz w:val="20"/>
                <w:szCs w:val="20"/>
                <w:lang w:val="uk-UA" w:eastAsia="uk-UA"/>
              </w:rPr>
              <w:t>Яворівський</w:t>
            </w:r>
            <w:r w:rsidR="00032809" w:rsidRPr="008E13FE">
              <w:rPr>
                <w:rFonts w:ascii="Times New Roman" w:hAnsi="Times New Roman" w:cs="Times New Roman"/>
                <w:b/>
                <w:color w:val="000000"/>
                <w:sz w:val="20"/>
                <w:szCs w:val="20"/>
                <w:lang w:eastAsia="uk-UA"/>
              </w:rPr>
              <w:t xml:space="preserve"> сектор </w:t>
            </w:r>
            <w:r w:rsidR="00F46A21" w:rsidRPr="008E13FE">
              <w:rPr>
                <w:rFonts w:ascii="Times New Roman" w:hAnsi="Times New Roman" w:cs="Times New Roman"/>
                <w:b/>
                <w:color w:val="000000"/>
                <w:sz w:val="20"/>
                <w:szCs w:val="20"/>
                <w:lang w:val="uk-UA" w:eastAsia="uk-UA"/>
              </w:rPr>
              <w:t>Західного</w:t>
            </w:r>
            <w:r w:rsidR="00032809" w:rsidRPr="008E13FE">
              <w:rPr>
                <w:rFonts w:ascii="Times New Roman" w:hAnsi="Times New Roman" w:cs="Times New Roman"/>
                <w:b/>
                <w:color w:val="000000"/>
                <w:sz w:val="20"/>
                <w:szCs w:val="20"/>
                <w:lang w:eastAsia="uk-UA"/>
              </w:rPr>
              <w:t xml:space="preserve"> міжрегіональн</w:t>
            </w:r>
            <w:r w:rsidR="00F46A21" w:rsidRPr="008E13FE">
              <w:rPr>
                <w:rFonts w:ascii="Times New Roman" w:hAnsi="Times New Roman" w:cs="Times New Roman"/>
                <w:b/>
                <w:color w:val="000000"/>
                <w:sz w:val="20"/>
                <w:szCs w:val="20"/>
                <w:lang w:val="uk-UA" w:eastAsia="uk-UA"/>
              </w:rPr>
              <w:t>ого</w:t>
            </w:r>
            <w:r w:rsidR="00032809" w:rsidRPr="008E13FE">
              <w:rPr>
                <w:rFonts w:ascii="Times New Roman" w:hAnsi="Times New Roman" w:cs="Times New Roman"/>
                <w:b/>
                <w:color w:val="000000"/>
                <w:sz w:val="20"/>
                <w:szCs w:val="20"/>
                <w:lang w:eastAsia="uk-UA"/>
              </w:rPr>
              <w:t xml:space="preserve"> управління </w:t>
            </w:r>
          </w:p>
          <w:p w14:paraId="36D99B90" w14:textId="77777777" w:rsidR="00032809" w:rsidRPr="008E13FE" w:rsidRDefault="00032809" w:rsidP="006410A7">
            <w:pPr>
              <w:spacing w:after="0"/>
              <w:jc w:val="center"/>
              <w:rPr>
                <w:rFonts w:ascii="Times New Roman" w:hAnsi="Times New Roman" w:cs="Times New Roman"/>
                <w:b/>
                <w:color w:val="000000"/>
                <w:sz w:val="20"/>
                <w:szCs w:val="20"/>
                <w:lang w:val="uk-UA"/>
              </w:rPr>
            </w:pPr>
            <w:r w:rsidRPr="008E13FE">
              <w:rPr>
                <w:rFonts w:ascii="Times New Roman" w:hAnsi="Times New Roman" w:cs="Times New Roman"/>
                <w:b/>
                <w:color w:val="000000"/>
                <w:sz w:val="20"/>
                <w:szCs w:val="20"/>
                <w:lang w:eastAsia="uk-UA"/>
              </w:rPr>
              <w:t>Державної міграційної служби</w:t>
            </w:r>
            <w:r w:rsidRPr="008E13FE">
              <w:rPr>
                <w:rFonts w:ascii="Times New Roman" w:hAnsi="Times New Roman" w:cs="Times New Roman"/>
                <w:b/>
                <w:color w:val="000000"/>
                <w:sz w:val="20"/>
                <w:szCs w:val="20"/>
              </w:rPr>
              <w:t> </w:t>
            </w:r>
          </w:p>
        </w:tc>
        <w:tc>
          <w:tcPr>
            <w:tcW w:w="40" w:type="dxa"/>
            <w:gridSpan w:val="2"/>
            <w:tcBorders>
              <w:left w:val="single" w:sz="4" w:space="0" w:color="000000"/>
            </w:tcBorders>
          </w:tcPr>
          <w:p w14:paraId="5531A699" w14:textId="77777777" w:rsidR="00032809" w:rsidRPr="008E13FE" w:rsidRDefault="00032809">
            <w:pPr>
              <w:snapToGrid w:val="0"/>
              <w:rPr>
                <w:rFonts w:ascii="Times New Roman" w:hAnsi="Times New Roman" w:cs="Times New Roman"/>
                <w:b/>
                <w:sz w:val="16"/>
                <w:szCs w:val="16"/>
                <w:lang w:val="uk-UA"/>
              </w:rPr>
            </w:pPr>
          </w:p>
        </w:tc>
      </w:tr>
      <w:tr w:rsidR="00327B2F" w:rsidRPr="008E13FE" w14:paraId="093B4291" w14:textId="77777777" w:rsidTr="00327B2F">
        <w:tc>
          <w:tcPr>
            <w:tcW w:w="709" w:type="dxa"/>
            <w:gridSpan w:val="2"/>
            <w:tcBorders>
              <w:top w:val="single" w:sz="4" w:space="0" w:color="000000"/>
              <w:left w:val="single" w:sz="4" w:space="0" w:color="000000"/>
              <w:bottom w:val="single" w:sz="4" w:space="0" w:color="000000"/>
            </w:tcBorders>
            <w:vAlign w:val="center"/>
          </w:tcPr>
          <w:p w14:paraId="2CD65A68" w14:textId="77777777" w:rsidR="00327B2F" w:rsidRPr="008E13FE" w:rsidRDefault="00327B2F">
            <w:pPr>
              <w:spacing w:after="0"/>
              <w:jc w:val="center"/>
              <w:rPr>
                <w:rFonts w:ascii="Times New Roman" w:hAnsi="Times New Roman" w:cs="Times New Roman"/>
              </w:rPr>
            </w:pPr>
            <w:r w:rsidRPr="008E13FE">
              <w:rPr>
                <w:rFonts w:ascii="Times New Roman" w:hAnsi="Times New Roman" w:cs="Times New Roman"/>
                <w:b/>
                <w:sz w:val="16"/>
                <w:szCs w:val="16"/>
                <w:lang w:val="uk-UA"/>
              </w:rPr>
              <w:t>1.</w:t>
            </w:r>
          </w:p>
        </w:tc>
        <w:tc>
          <w:tcPr>
            <w:tcW w:w="3544" w:type="dxa"/>
            <w:gridSpan w:val="2"/>
            <w:tcBorders>
              <w:top w:val="single" w:sz="4" w:space="0" w:color="000000"/>
              <w:left w:val="single" w:sz="4" w:space="0" w:color="000000"/>
              <w:bottom w:val="single" w:sz="4" w:space="0" w:color="000000"/>
            </w:tcBorders>
          </w:tcPr>
          <w:p w14:paraId="36571855" w14:textId="77777777" w:rsidR="00327B2F" w:rsidRPr="008E13FE" w:rsidRDefault="00327B2F"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64D3278" w14:textId="77777777" w:rsidR="00327B2F" w:rsidRPr="00177004" w:rsidRDefault="00327B2F" w:rsidP="00177004">
            <w:pPr>
              <w:snapToGrid w:val="0"/>
              <w:jc w:val="center"/>
              <w:rPr>
                <w:rFonts w:ascii="Times New Roman" w:hAnsi="Times New Roman" w:cs="Times New Roman"/>
                <w:b/>
                <w:color w:val="000000"/>
                <w:sz w:val="16"/>
                <w:szCs w:val="16"/>
              </w:rPr>
            </w:pPr>
            <w:r w:rsidRPr="008E13FE">
              <w:rPr>
                <w:rFonts w:ascii="Times New Roman" w:hAnsi="Times New Roman" w:cs="Times New Roman"/>
                <w:b/>
                <w:color w:val="000000"/>
                <w:sz w:val="18"/>
                <w:szCs w:val="18"/>
                <w:lang w:val="uk-UA" w:eastAsia="uk-UA"/>
              </w:rPr>
              <w:t xml:space="preserve">        </w:t>
            </w: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tc>
        <w:tc>
          <w:tcPr>
            <w:tcW w:w="40" w:type="dxa"/>
            <w:gridSpan w:val="2"/>
            <w:tcBorders>
              <w:left w:val="single" w:sz="4" w:space="0" w:color="000000"/>
            </w:tcBorders>
          </w:tcPr>
          <w:p w14:paraId="1A960B46" w14:textId="77777777" w:rsidR="00327B2F" w:rsidRPr="008E13FE" w:rsidRDefault="00327B2F">
            <w:pPr>
              <w:snapToGrid w:val="0"/>
              <w:rPr>
                <w:rFonts w:ascii="Times New Roman" w:hAnsi="Times New Roman" w:cs="Times New Roman"/>
                <w:b/>
                <w:i/>
                <w:sz w:val="16"/>
                <w:szCs w:val="16"/>
                <w:lang w:val="uk-UA"/>
              </w:rPr>
            </w:pPr>
          </w:p>
        </w:tc>
      </w:tr>
      <w:tr w:rsidR="00327B2F" w:rsidRPr="008E13FE" w14:paraId="7DD2E549" w14:textId="77777777" w:rsidTr="00327B2F">
        <w:tc>
          <w:tcPr>
            <w:tcW w:w="709" w:type="dxa"/>
            <w:gridSpan w:val="2"/>
            <w:tcBorders>
              <w:top w:val="single" w:sz="4" w:space="0" w:color="000000"/>
              <w:left w:val="single" w:sz="4" w:space="0" w:color="000000"/>
              <w:bottom w:val="single" w:sz="4" w:space="0" w:color="000000"/>
            </w:tcBorders>
            <w:vAlign w:val="center"/>
          </w:tcPr>
          <w:p w14:paraId="417568C0" w14:textId="77777777" w:rsidR="00327B2F" w:rsidRPr="008E13FE" w:rsidRDefault="00327B2F">
            <w:pPr>
              <w:spacing w:after="0"/>
              <w:jc w:val="center"/>
              <w:rPr>
                <w:rFonts w:ascii="Times New Roman" w:hAnsi="Times New Roman" w:cs="Times New Roman"/>
              </w:rPr>
            </w:pPr>
            <w:r w:rsidRPr="008E13FE">
              <w:rPr>
                <w:rFonts w:ascii="Times New Roman" w:hAnsi="Times New Roman" w:cs="Times New Roman"/>
                <w:b/>
                <w:sz w:val="16"/>
                <w:szCs w:val="16"/>
                <w:lang w:val="uk-UA"/>
              </w:rPr>
              <w:t>2.</w:t>
            </w:r>
          </w:p>
        </w:tc>
        <w:tc>
          <w:tcPr>
            <w:tcW w:w="3544" w:type="dxa"/>
            <w:gridSpan w:val="2"/>
            <w:tcBorders>
              <w:top w:val="single" w:sz="4" w:space="0" w:color="000000"/>
              <w:left w:val="single" w:sz="4" w:space="0" w:color="000000"/>
              <w:bottom w:val="single" w:sz="4" w:space="0" w:color="000000"/>
            </w:tcBorders>
          </w:tcPr>
          <w:p w14:paraId="504070CE" w14:textId="77777777" w:rsidR="00327B2F" w:rsidRPr="008E13FE" w:rsidRDefault="00327B2F"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3346D9F" w14:textId="77777777" w:rsidR="00327B2F" w:rsidRDefault="00327B2F" w:rsidP="006360FD">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1D5E3DFD" w14:textId="77777777" w:rsidR="00327B2F" w:rsidRDefault="00327B2F" w:rsidP="006360FD">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437CC27D" w14:textId="77777777" w:rsidR="00327B2F" w:rsidRPr="00177004" w:rsidRDefault="00327B2F" w:rsidP="00177004">
            <w:pPr>
              <w:snapToGrid w:val="0"/>
              <w:spacing w:after="0"/>
              <w:rPr>
                <w:rFonts w:ascii="Times New Roman" w:hAnsi="Times New Roman" w:cs="Times New Roman"/>
                <w:b/>
                <w:sz w:val="16"/>
                <w:szCs w:val="16"/>
                <w:lang w:val="uk-UA"/>
              </w:rPr>
            </w:pPr>
          </w:p>
        </w:tc>
        <w:tc>
          <w:tcPr>
            <w:tcW w:w="40" w:type="dxa"/>
            <w:gridSpan w:val="2"/>
            <w:tcBorders>
              <w:left w:val="single" w:sz="4" w:space="0" w:color="000000"/>
            </w:tcBorders>
          </w:tcPr>
          <w:p w14:paraId="243E1C5D" w14:textId="77777777" w:rsidR="00327B2F" w:rsidRPr="008E13FE" w:rsidRDefault="00327B2F">
            <w:pPr>
              <w:snapToGrid w:val="0"/>
              <w:rPr>
                <w:rFonts w:ascii="Times New Roman" w:hAnsi="Times New Roman" w:cs="Times New Roman"/>
                <w:b/>
                <w:sz w:val="16"/>
                <w:szCs w:val="16"/>
                <w:lang w:val="uk-UA"/>
              </w:rPr>
            </w:pPr>
          </w:p>
        </w:tc>
      </w:tr>
      <w:tr w:rsidR="00327B2F" w:rsidRPr="008E13FE" w14:paraId="1C6B7450" w14:textId="77777777" w:rsidTr="00327B2F">
        <w:tc>
          <w:tcPr>
            <w:tcW w:w="709" w:type="dxa"/>
            <w:gridSpan w:val="2"/>
            <w:tcBorders>
              <w:top w:val="single" w:sz="4" w:space="0" w:color="000000"/>
              <w:left w:val="single" w:sz="4" w:space="0" w:color="000000"/>
              <w:bottom w:val="single" w:sz="4" w:space="0" w:color="000000"/>
            </w:tcBorders>
            <w:vAlign w:val="center"/>
          </w:tcPr>
          <w:p w14:paraId="1EB328FE" w14:textId="77777777" w:rsidR="00327B2F" w:rsidRPr="008E13FE" w:rsidRDefault="00327B2F">
            <w:pPr>
              <w:spacing w:after="0"/>
              <w:jc w:val="center"/>
              <w:rPr>
                <w:rFonts w:ascii="Times New Roman" w:hAnsi="Times New Roman" w:cs="Times New Roman"/>
              </w:rPr>
            </w:pPr>
            <w:r w:rsidRPr="008E13FE">
              <w:rPr>
                <w:rFonts w:ascii="Times New Roman" w:hAnsi="Times New Roman" w:cs="Times New Roman"/>
                <w:b/>
                <w:sz w:val="16"/>
                <w:szCs w:val="16"/>
                <w:lang w:val="uk-UA"/>
              </w:rPr>
              <w:t>3.</w:t>
            </w:r>
          </w:p>
        </w:tc>
        <w:tc>
          <w:tcPr>
            <w:tcW w:w="3544" w:type="dxa"/>
            <w:gridSpan w:val="2"/>
            <w:tcBorders>
              <w:top w:val="single" w:sz="4" w:space="0" w:color="000000"/>
              <w:left w:val="single" w:sz="4" w:space="0" w:color="000000"/>
              <w:bottom w:val="single" w:sz="4" w:space="0" w:color="000000"/>
            </w:tcBorders>
          </w:tcPr>
          <w:p w14:paraId="5A385B55" w14:textId="77777777" w:rsidR="00327B2F" w:rsidRPr="008E13FE" w:rsidRDefault="00327B2F"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Телефон/факс (довідки), адреса електронної пошти та веб-сайт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3F14BB86" w14:textId="77777777" w:rsidR="00327B2F" w:rsidRDefault="00327B2F" w:rsidP="006360FD">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196ACFE2" w14:textId="77777777" w:rsidR="00327B2F" w:rsidRDefault="00327B2F" w:rsidP="006360FD">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31B5E087" w14:textId="77777777" w:rsidR="00327B2F" w:rsidRPr="00185723" w:rsidRDefault="00327B2F" w:rsidP="006360FD">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29736333" w14:textId="77777777" w:rsidR="00327B2F" w:rsidRPr="00185723" w:rsidRDefault="00327B2F" w:rsidP="006360FD">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4AB1724B" w14:textId="77777777" w:rsidR="00327B2F" w:rsidRPr="00185723" w:rsidRDefault="00327B2F" w:rsidP="006360FD">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147A8E20" w14:textId="77777777" w:rsidR="00327B2F" w:rsidRPr="00185723" w:rsidRDefault="00327B2F" w:rsidP="006360FD">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3CAB2429" w14:textId="77777777" w:rsidR="00327B2F" w:rsidRPr="00177004" w:rsidRDefault="00327B2F" w:rsidP="00177004">
            <w:pPr>
              <w:snapToGrid w:val="0"/>
              <w:spacing w:after="0"/>
              <w:rPr>
                <w:rFonts w:ascii="Times New Roman" w:hAnsi="Times New Roman" w:cs="Times New Roman"/>
                <w:sz w:val="16"/>
                <w:szCs w:val="16"/>
                <w:lang w:val="uk-UA"/>
              </w:rPr>
            </w:pPr>
          </w:p>
        </w:tc>
        <w:tc>
          <w:tcPr>
            <w:tcW w:w="40" w:type="dxa"/>
            <w:gridSpan w:val="2"/>
            <w:tcBorders>
              <w:left w:val="single" w:sz="4" w:space="0" w:color="000000"/>
            </w:tcBorders>
          </w:tcPr>
          <w:p w14:paraId="0C971E20" w14:textId="77777777" w:rsidR="00327B2F" w:rsidRPr="008E13FE" w:rsidRDefault="00327B2F">
            <w:pPr>
              <w:snapToGrid w:val="0"/>
              <w:rPr>
                <w:rFonts w:ascii="Times New Roman" w:hAnsi="Times New Roman" w:cs="Times New Roman"/>
                <w:b/>
                <w:sz w:val="16"/>
                <w:szCs w:val="16"/>
                <w:u w:val="single"/>
                <w:lang w:val="uk-UA"/>
              </w:rPr>
            </w:pPr>
          </w:p>
        </w:tc>
      </w:tr>
      <w:tr w:rsidR="00032809" w:rsidRPr="008E13FE" w14:paraId="75341E44" w14:textId="77777777" w:rsidTr="00327B2F">
        <w:tc>
          <w:tcPr>
            <w:tcW w:w="10500" w:type="dxa"/>
            <w:gridSpan w:val="6"/>
            <w:tcBorders>
              <w:top w:val="single" w:sz="4" w:space="0" w:color="000000"/>
              <w:left w:val="single" w:sz="4" w:space="0" w:color="000000"/>
              <w:bottom w:val="single" w:sz="4" w:space="0" w:color="000000"/>
            </w:tcBorders>
          </w:tcPr>
          <w:p w14:paraId="6159EDD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52071817"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403F41E0" w14:textId="77777777" w:rsidTr="00327B2F">
        <w:tc>
          <w:tcPr>
            <w:tcW w:w="709" w:type="dxa"/>
            <w:gridSpan w:val="2"/>
            <w:tcBorders>
              <w:top w:val="single" w:sz="4" w:space="0" w:color="000000"/>
              <w:left w:val="single" w:sz="4" w:space="0" w:color="000000"/>
              <w:bottom w:val="single" w:sz="4" w:space="0" w:color="000000"/>
            </w:tcBorders>
            <w:vAlign w:val="center"/>
          </w:tcPr>
          <w:p w14:paraId="6B7A16D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4.</w:t>
            </w:r>
          </w:p>
        </w:tc>
        <w:tc>
          <w:tcPr>
            <w:tcW w:w="3544" w:type="dxa"/>
            <w:gridSpan w:val="2"/>
            <w:tcBorders>
              <w:top w:val="single" w:sz="4" w:space="0" w:color="000000"/>
              <w:left w:val="single" w:sz="4" w:space="0" w:color="000000"/>
              <w:bottom w:val="single" w:sz="4" w:space="0" w:color="000000"/>
            </w:tcBorders>
          </w:tcPr>
          <w:p w14:paraId="45CAB43B"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Закони України</w:t>
            </w:r>
          </w:p>
        </w:tc>
        <w:tc>
          <w:tcPr>
            <w:tcW w:w="6247" w:type="dxa"/>
            <w:gridSpan w:val="2"/>
            <w:tcBorders>
              <w:top w:val="single" w:sz="4" w:space="0" w:color="000000"/>
              <w:left w:val="single" w:sz="4" w:space="0" w:color="000000"/>
              <w:bottom w:val="single" w:sz="4" w:space="0" w:color="000000"/>
            </w:tcBorders>
            <w:vAlign w:val="center"/>
          </w:tcPr>
          <w:p w14:paraId="0C7126F6"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6BF05194"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14:paraId="7D768D07"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lang w:val="uk-UA"/>
              </w:rPr>
              <w:t>»</w:t>
            </w:r>
          </w:p>
        </w:tc>
        <w:tc>
          <w:tcPr>
            <w:tcW w:w="40" w:type="dxa"/>
            <w:gridSpan w:val="2"/>
            <w:tcBorders>
              <w:left w:val="single" w:sz="4" w:space="0" w:color="000000"/>
            </w:tcBorders>
          </w:tcPr>
          <w:p w14:paraId="480D45E5"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681077EF" w14:textId="77777777" w:rsidTr="00327B2F">
        <w:tc>
          <w:tcPr>
            <w:tcW w:w="709" w:type="dxa"/>
            <w:gridSpan w:val="2"/>
            <w:tcBorders>
              <w:top w:val="single" w:sz="4" w:space="0" w:color="000000"/>
              <w:left w:val="single" w:sz="4" w:space="0" w:color="000000"/>
              <w:bottom w:val="single" w:sz="4" w:space="0" w:color="000000"/>
            </w:tcBorders>
            <w:vAlign w:val="center"/>
          </w:tcPr>
          <w:p w14:paraId="55CF067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5.</w:t>
            </w:r>
          </w:p>
        </w:tc>
        <w:tc>
          <w:tcPr>
            <w:tcW w:w="3544" w:type="dxa"/>
            <w:gridSpan w:val="2"/>
            <w:tcBorders>
              <w:top w:val="single" w:sz="4" w:space="0" w:color="000000"/>
              <w:left w:val="single" w:sz="4" w:space="0" w:color="000000"/>
              <w:bottom w:val="single" w:sz="4" w:space="0" w:color="000000"/>
            </w:tcBorders>
          </w:tcPr>
          <w:p w14:paraId="0238DAA2"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Акти Кабінету Міністрів України</w:t>
            </w:r>
          </w:p>
        </w:tc>
        <w:tc>
          <w:tcPr>
            <w:tcW w:w="6247" w:type="dxa"/>
            <w:gridSpan w:val="2"/>
            <w:tcBorders>
              <w:top w:val="single" w:sz="4" w:space="0" w:color="000000"/>
              <w:left w:val="single" w:sz="4" w:space="0" w:color="000000"/>
              <w:bottom w:val="single" w:sz="4" w:space="0" w:color="000000"/>
            </w:tcBorders>
            <w:vAlign w:val="center"/>
          </w:tcPr>
          <w:p w14:paraId="5A281792" w14:textId="77777777" w:rsidR="00032809" w:rsidRPr="008E13FE" w:rsidRDefault="00032809" w:rsidP="00CA2C8D">
            <w:pPr>
              <w:spacing w:after="0"/>
              <w:ind w:left="45" w:right="10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w:t>
            </w:r>
            <w:r w:rsidRPr="008E13FE">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 xml:space="preserve">визнання недійсним та знищення паспорта громадянина України» </w:t>
            </w:r>
          </w:p>
          <w:p w14:paraId="4F1D2803"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2C94E21E"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66B3695F" w14:textId="77777777" w:rsidR="00032809" w:rsidRPr="008E13FE" w:rsidRDefault="00032809" w:rsidP="00CA2C8D">
            <w:pPr>
              <w:spacing w:after="0"/>
              <w:ind w:left="45" w:right="106" w:firstLine="29"/>
              <w:jc w:val="both"/>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Постанова КМУ від 27.01.2010 № 55 «Про впорядкування транслітерації українського алфавіту латиницею».</w:t>
            </w:r>
          </w:p>
        </w:tc>
        <w:tc>
          <w:tcPr>
            <w:tcW w:w="40" w:type="dxa"/>
            <w:gridSpan w:val="2"/>
            <w:tcBorders>
              <w:left w:val="single" w:sz="4" w:space="0" w:color="000000"/>
            </w:tcBorders>
          </w:tcPr>
          <w:p w14:paraId="0BDE3E80"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6E69BB88" w14:textId="77777777" w:rsidTr="00327B2F">
        <w:tc>
          <w:tcPr>
            <w:tcW w:w="709" w:type="dxa"/>
            <w:gridSpan w:val="2"/>
            <w:tcBorders>
              <w:top w:val="single" w:sz="4" w:space="0" w:color="000000"/>
              <w:left w:val="single" w:sz="4" w:space="0" w:color="000000"/>
              <w:bottom w:val="single" w:sz="4" w:space="0" w:color="000000"/>
            </w:tcBorders>
            <w:vAlign w:val="center"/>
          </w:tcPr>
          <w:p w14:paraId="5AD5F7F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6.</w:t>
            </w:r>
          </w:p>
        </w:tc>
        <w:tc>
          <w:tcPr>
            <w:tcW w:w="3544" w:type="dxa"/>
            <w:gridSpan w:val="2"/>
            <w:tcBorders>
              <w:top w:val="single" w:sz="4" w:space="0" w:color="000000"/>
              <w:left w:val="single" w:sz="4" w:space="0" w:color="000000"/>
              <w:bottom w:val="single" w:sz="4" w:space="0" w:color="000000"/>
            </w:tcBorders>
          </w:tcPr>
          <w:p w14:paraId="5D95DCDF"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tcBorders>
            <w:vAlign w:val="center"/>
          </w:tcPr>
          <w:p w14:paraId="59474EAC"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lang w:val="uk-UA"/>
              </w:rPr>
              <w:t>ареєстрований в Міністерстві</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юстиції України</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10 грудня 2014 р.</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за № 1586/26363</w:t>
            </w:r>
            <w:r w:rsidRPr="008E13FE">
              <w:rPr>
                <w:rFonts w:ascii="Times New Roman" w:hAnsi="Times New Roman" w:cs="Times New Roman"/>
                <w:sz w:val="16"/>
                <w:szCs w:val="16"/>
                <w:lang w:val="uk-UA"/>
              </w:rPr>
              <w:t>;</w:t>
            </w:r>
          </w:p>
          <w:p w14:paraId="1FA1F966"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lang w:val="uk-UA"/>
              </w:rPr>
              <w:t>зареєстрований в Міністерстві</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юстиції України 7 вересня 2012 р. за № 1549/21861</w:t>
            </w:r>
            <w:r w:rsidRPr="008E13FE">
              <w:rPr>
                <w:rFonts w:ascii="Times New Roman" w:hAnsi="Times New Roman" w:cs="Times New Roman"/>
                <w:sz w:val="16"/>
                <w:szCs w:val="16"/>
                <w:lang w:val="uk-UA"/>
              </w:rPr>
              <w:t xml:space="preserve"> ;</w:t>
            </w:r>
          </w:p>
          <w:p w14:paraId="23E97A86" w14:textId="77777777" w:rsidR="00032809" w:rsidRPr="008E13FE" w:rsidRDefault="00032809" w:rsidP="00CA2C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rFonts w:ascii="Times New Roman" w:hAnsi="Times New Roman" w:cs="Times New Roman"/>
                <w:bCs/>
                <w:sz w:val="16"/>
                <w:szCs w:val="16"/>
                <w:shd w:val="clear" w:color="auto" w:fill="FFFFFF"/>
                <w:lang w:val="uk-UA"/>
              </w:rPr>
              <w:t xml:space="preserve"> </w:t>
            </w:r>
            <w:r w:rsidRPr="008E13FE">
              <w:rPr>
                <w:rStyle w:val="rvts9"/>
                <w:rFonts w:ascii="Times New Roman" w:hAnsi="Times New Roman" w:cs="Times New Roman"/>
                <w:bCs/>
                <w:sz w:val="16"/>
                <w:szCs w:val="16"/>
                <w:shd w:val="clear" w:color="auto" w:fill="FFFFFF"/>
                <w:lang w:val="uk-UA"/>
              </w:rPr>
              <w:t>зареєстрований в Міністерстві юстиції України</w:t>
            </w:r>
            <w:r w:rsidRPr="008E13FE">
              <w:rPr>
                <w:rFonts w:ascii="Times New Roman" w:hAnsi="Times New Roman" w:cs="Times New Roman"/>
                <w:sz w:val="16"/>
                <w:szCs w:val="16"/>
                <w:shd w:val="clear" w:color="auto" w:fill="FFFFFF"/>
                <w:lang w:val="uk-UA"/>
              </w:rPr>
              <w:t> </w:t>
            </w:r>
            <w:r w:rsidRPr="008E13FE">
              <w:rPr>
                <w:rStyle w:val="rvts9"/>
                <w:rFonts w:ascii="Times New Roman" w:hAnsi="Times New Roman" w:cs="Times New Roman"/>
                <w:bCs/>
                <w:sz w:val="16"/>
                <w:szCs w:val="16"/>
                <w:shd w:val="clear" w:color="auto" w:fill="FFFFFF"/>
                <w:lang w:val="uk-UA"/>
              </w:rPr>
              <w:t>09 вересня 2016 р.</w:t>
            </w:r>
            <w:r w:rsidRPr="008E13FE">
              <w:rPr>
                <w:rFonts w:ascii="Times New Roman" w:hAnsi="Times New Roman" w:cs="Times New Roman"/>
                <w:sz w:val="16"/>
                <w:szCs w:val="16"/>
                <w:shd w:val="clear" w:color="auto" w:fill="FFFFFF"/>
                <w:lang w:val="uk-UA"/>
              </w:rPr>
              <w:t> </w:t>
            </w:r>
            <w:r w:rsidRPr="008E13FE">
              <w:rPr>
                <w:rFonts w:ascii="Times New Roman" w:hAnsi="Times New Roman" w:cs="Times New Roman"/>
                <w:sz w:val="16"/>
                <w:szCs w:val="16"/>
                <w:lang w:val="uk-UA"/>
              </w:rPr>
              <w:br/>
            </w:r>
            <w:r w:rsidRPr="008E13FE">
              <w:rPr>
                <w:rStyle w:val="rvts9"/>
                <w:rFonts w:ascii="Times New Roman" w:hAnsi="Times New Roman" w:cs="Times New Roman"/>
                <w:bCs/>
                <w:sz w:val="16"/>
                <w:szCs w:val="16"/>
                <w:shd w:val="clear" w:color="auto" w:fill="FFFFFF"/>
                <w:lang w:val="uk-UA"/>
              </w:rPr>
              <w:t>за № 1241/29371</w:t>
            </w:r>
            <w:r w:rsidRPr="008E13FE">
              <w:rPr>
                <w:rFonts w:ascii="Times New Roman" w:hAnsi="Times New Roman" w:cs="Times New Roman"/>
                <w:sz w:val="16"/>
                <w:szCs w:val="16"/>
                <w:lang w:val="uk-UA"/>
              </w:rPr>
              <w:t>.</w:t>
            </w:r>
          </w:p>
        </w:tc>
        <w:tc>
          <w:tcPr>
            <w:tcW w:w="40" w:type="dxa"/>
            <w:gridSpan w:val="2"/>
            <w:tcBorders>
              <w:left w:val="single" w:sz="4" w:space="0" w:color="000000"/>
            </w:tcBorders>
          </w:tcPr>
          <w:p w14:paraId="4F0E308F"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11788456" w14:textId="77777777" w:rsidTr="00327B2F">
        <w:tc>
          <w:tcPr>
            <w:tcW w:w="709" w:type="dxa"/>
            <w:gridSpan w:val="2"/>
            <w:tcBorders>
              <w:top w:val="single" w:sz="4" w:space="0" w:color="000000"/>
              <w:left w:val="single" w:sz="4" w:space="0" w:color="000000"/>
              <w:bottom w:val="single" w:sz="4" w:space="0" w:color="000000"/>
            </w:tcBorders>
            <w:vAlign w:val="center"/>
          </w:tcPr>
          <w:p w14:paraId="694C4B9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7.</w:t>
            </w:r>
          </w:p>
        </w:tc>
        <w:tc>
          <w:tcPr>
            <w:tcW w:w="3544" w:type="dxa"/>
            <w:gridSpan w:val="2"/>
            <w:tcBorders>
              <w:top w:val="single" w:sz="4" w:space="0" w:color="000000"/>
              <w:left w:val="single" w:sz="4" w:space="0" w:color="000000"/>
              <w:bottom w:val="single" w:sz="4" w:space="0" w:color="000000"/>
            </w:tcBorders>
          </w:tcPr>
          <w:p w14:paraId="2EFCAB03"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6247" w:type="dxa"/>
            <w:gridSpan w:val="2"/>
            <w:tcBorders>
              <w:top w:val="single" w:sz="4" w:space="0" w:color="000000"/>
              <w:left w:val="single" w:sz="4" w:space="0" w:color="000000"/>
              <w:bottom w:val="single" w:sz="4" w:space="0" w:color="000000"/>
            </w:tcBorders>
            <w:vAlign w:val="center"/>
          </w:tcPr>
          <w:p w14:paraId="2E394CAF" w14:textId="77777777" w:rsidR="00032809" w:rsidRPr="008E13FE" w:rsidRDefault="00032809">
            <w:pPr>
              <w:spacing w:after="0"/>
              <w:ind w:firstLine="459"/>
              <w:jc w:val="center"/>
              <w:rPr>
                <w:rFonts w:ascii="Times New Roman" w:hAnsi="Times New Roman" w:cs="Times New Roman"/>
              </w:rPr>
            </w:pPr>
            <w:r w:rsidRPr="008E13FE">
              <w:rPr>
                <w:rFonts w:ascii="Times New Roman" w:hAnsi="Times New Roman" w:cs="Times New Roman"/>
                <w:sz w:val="16"/>
                <w:szCs w:val="16"/>
                <w:lang w:val="uk-UA"/>
              </w:rPr>
              <w:t>Відсутні</w:t>
            </w:r>
          </w:p>
        </w:tc>
        <w:tc>
          <w:tcPr>
            <w:tcW w:w="40" w:type="dxa"/>
            <w:gridSpan w:val="2"/>
            <w:tcBorders>
              <w:left w:val="single" w:sz="4" w:space="0" w:color="000000"/>
            </w:tcBorders>
          </w:tcPr>
          <w:p w14:paraId="673FB10F"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2EF8AC5B" w14:textId="77777777" w:rsidTr="00327B2F">
        <w:tc>
          <w:tcPr>
            <w:tcW w:w="10500" w:type="dxa"/>
            <w:gridSpan w:val="6"/>
            <w:tcBorders>
              <w:top w:val="single" w:sz="4" w:space="0" w:color="000000"/>
              <w:left w:val="single" w:sz="4" w:space="0" w:color="000000"/>
              <w:bottom w:val="single" w:sz="4" w:space="0" w:color="000000"/>
            </w:tcBorders>
            <w:vAlign w:val="center"/>
          </w:tcPr>
          <w:p w14:paraId="5779A2B2"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Умови отримання адміністративної послуги</w:t>
            </w:r>
          </w:p>
        </w:tc>
        <w:tc>
          <w:tcPr>
            <w:tcW w:w="40" w:type="dxa"/>
            <w:gridSpan w:val="2"/>
            <w:tcBorders>
              <w:left w:val="single" w:sz="4" w:space="0" w:color="000000"/>
            </w:tcBorders>
          </w:tcPr>
          <w:p w14:paraId="70635D21"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36F05543" w14:textId="77777777" w:rsidTr="00327B2F">
        <w:tc>
          <w:tcPr>
            <w:tcW w:w="709" w:type="dxa"/>
            <w:gridSpan w:val="2"/>
            <w:tcBorders>
              <w:top w:val="single" w:sz="4" w:space="0" w:color="000000"/>
              <w:left w:val="single" w:sz="4" w:space="0" w:color="000000"/>
              <w:bottom w:val="single" w:sz="4" w:space="0" w:color="000000"/>
            </w:tcBorders>
            <w:vAlign w:val="center"/>
          </w:tcPr>
          <w:p w14:paraId="14F8F22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lastRenderedPageBreak/>
              <w:t>8.</w:t>
            </w:r>
          </w:p>
        </w:tc>
        <w:tc>
          <w:tcPr>
            <w:tcW w:w="3544" w:type="dxa"/>
            <w:gridSpan w:val="2"/>
            <w:tcBorders>
              <w:top w:val="single" w:sz="4" w:space="0" w:color="000000"/>
              <w:left w:val="single" w:sz="4" w:space="0" w:color="000000"/>
              <w:bottom w:val="single" w:sz="4" w:space="0" w:color="000000"/>
            </w:tcBorders>
          </w:tcPr>
          <w:p w14:paraId="2D6EACDE"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09EA8D4E" w14:textId="77777777" w:rsidR="00032809" w:rsidRPr="00CA2C8D" w:rsidRDefault="00032809" w:rsidP="00CA2C8D">
            <w:pPr>
              <w:pStyle w:val="rvps2"/>
              <w:shd w:val="clear" w:color="auto" w:fill="FFFFFF"/>
              <w:spacing w:before="0" w:after="0"/>
              <w:ind w:left="45" w:right="106" w:firstLine="450"/>
              <w:jc w:val="both"/>
              <w:textAlignment w:val="baseline"/>
              <w:rPr>
                <w:color w:val="000000"/>
              </w:rPr>
            </w:pPr>
            <w:r w:rsidRPr="00CA2C8D">
              <w:rPr>
                <w:color w:val="000000"/>
                <w:sz w:val="16"/>
                <w:szCs w:val="16"/>
                <w:lang w:val="uk-UA"/>
              </w:rPr>
              <w:t>Після досягнення громадянином України 18-річного віку</w:t>
            </w:r>
          </w:p>
        </w:tc>
        <w:tc>
          <w:tcPr>
            <w:tcW w:w="40" w:type="dxa"/>
            <w:gridSpan w:val="2"/>
            <w:tcBorders>
              <w:left w:val="single" w:sz="4" w:space="0" w:color="000000"/>
            </w:tcBorders>
          </w:tcPr>
          <w:p w14:paraId="063B95D9"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115C7234" w14:textId="77777777" w:rsidTr="00327B2F">
        <w:tc>
          <w:tcPr>
            <w:tcW w:w="709" w:type="dxa"/>
            <w:gridSpan w:val="2"/>
            <w:tcBorders>
              <w:top w:val="single" w:sz="4" w:space="0" w:color="000000"/>
              <w:left w:val="single" w:sz="4" w:space="0" w:color="000000"/>
              <w:bottom w:val="single" w:sz="4" w:space="0" w:color="000000"/>
            </w:tcBorders>
            <w:vAlign w:val="center"/>
          </w:tcPr>
          <w:p w14:paraId="3D03C45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9.</w:t>
            </w:r>
          </w:p>
        </w:tc>
        <w:tc>
          <w:tcPr>
            <w:tcW w:w="3544" w:type="dxa"/>
            <w:gridSpan w:val="2"/>
            <w:tcBorders>
              <w:top w:val="single" w:sz="4" w:space="0" w:color="000000"/>
              <w:left w:val="single" w:sz="4" w:space="0" w:color="000000"/>
              <w:bottom w:val="single" w:sz="4" w:space="0" w:color="000000"/>
            </w:tcBorders>
          </w:tcPr>
          <w:p w14:paraId="5490A8CE"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tcBorders>
            <w:vAlign w:val="center"/>
          </w:tcPr>
          <w:p w14:paraId="4CA8C731"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Для оформлення паспорта громадянина України  особа подає:</w:t>
            </w:r>
          </w:p>
          <w:p w14:paraId="01EE9346" w14:textId="77777777" w:rsidR="00032809" w:rsidRPr="00CA2C8D" w:rsidRDefault="00032809" w:rsidP="00CA2C8D">
            <w:pPr>
              <w:pStyle w:val="rvps2"/>
              <w:shd w:val="clear" w:color="auto" w:fill="FFFFFF"/>
              <w:spacing w:before="0" w:after="0"/>
              <w:ind w:left="45" w:right="106" w:firstLine="450"/>
              <w:jc w:val="both"/>
              <w:textAlignment w:val="baseline"/>
              <w:rPr>
                <w:color w:val="000000"/>
              </w:rPr>
            </w:pPr>
            <w:r w:rsidRPr="00CA2C8D">
              <w:rPr>
                <w:b/>
                <w:color w:val="000000"/>
                <w:sz w:val="16"/>
                <w:szCs w:val="16"/>
                <w:lang w:val="uk-UA"/>
              </w:rPr>
              <w:t>1)</w:t>
            </w:r>
            <w:r w:rsidRPr="00CA2C8D">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14:paraId="38948A32"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2)</w:t>
            </w:r>
            <w:r w:rsidRPr="00CA2C8D">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14:paraId="3586689F"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3)</w:t>
            </w:r>
            <w:r w:rsidRPr="00CA2C8D">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14:paraId="00687F0C" w14:textId="77777777" w:rsidR="00032809" w:rsidRPr="00CA2C8D" w:rsidRDefault="00032809" w:rsidP="00CA2C8D">
            <w:pPr>
              <w:spacing w:after="0"/>
              <w:ind w:left="45" w:right="106" w:firstLine="431"/>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A2C8D">
              <w:rPr>
                <w:rStyle w:val="rvts9"/>
                <w:rFonts w:ascii="Times New Roman" w:hAnsi="Times New Roman" w:cs="Times New Roman"/>
                <w:bCs/>
                <w:color w:val="000000"/>
                <w:sz w:val="16"/>
                <w:szCs w:val="16"/>
                <w:shd w:val="clear" w:color="auto" w:fill="FFFFFF"/>
                <w:lang w:val="uk-UA"/>
              </w:rPr>
              <w:t>зареєстрований в Міністерстві</w:t>
            </w:r>
            <w:r w:rsidRPr="00CA2C8D">
              <w:rPr>
                <w:rFonts w:ascii="Times New Roman" w:hAnsi="Times New Roman" w:cs="Times New Roman"/>
                <w:color w:val="000000"/>
                <w:sz w:val="16"/>
                <w:szCs w:val="16"/>
                <w:shd w:val="clear" w:color="auto" w:fill="FFFFFF"/>
                <w:lang w:val="uk-UA"/>
              </w:rPr>
              <w:t> </w:t>
            </w:r>
            <w:r w:rsidRPr="00CA2C8D">
              <w:rPr>
                <w:rStyle w:val="rvts9"/>
                <w:rFonts w:ascii="Times New Roman" w:hAnsi="Times New Roman" w:cs="Times New Roman"/>
                <w:bCs/>
                <w:color w:val="000000"/>
                <w:sz w:val="16"/>
                <w:szCs w:val="16"/>
                <w:shd w:val="clear" w:color="auto" w:fill="FFFFFF"/>
                <w:lang w:val="uk-UA"/>
              </w:rPr>
              <w:t>юстиції України 7 вересня 2012 р. За № 1549/21861.</w:t>
            </w:r>
          </w:p>
          <w:p w14:paraId="43DE9652" w14:textId="77777777" w:rsidR="00032809" w:rsidRPr="00CA2C8D" w:rsidRDefault="00032809" w:rsidP="00CA2C8D">
            <w:pPr>
              <w:spacing w:after="0"/>
              <w:ind w:left="45" w:right="106" w:firstLine="431"/>
              <w:jc w:val="both"/>
              <w:rPr>
                <w:rFonts w:ascii="Times New Roman" w:hAnsi="Times New Roman" w:cs="Times New Roman"/>
                <w:color w:val="000000"/>
              </w:rPr>
            </w:pPr>
            <w:r w:rsidRPr="00CA2C8D">
              <w:rPr>
                <w:rStyle w:val="rvts9"/>
                <w:rFonts w:ascii="Times New Roman" w:hAnsi="Times New Roman" w:cs="Times New Roman"/>
                <w:bCs/>
                <w:color w:val="000000"/>
                <w:sz w:val="16"/>
                <w:szCs w:val="16"/>
                <w:shd w:val="clear" w:color="auto" w:fill="FFFFFF"/>
                <w:lang w:val="uk-UA"/>
              </w:rPr>
              <w:t xml:space="preserve">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 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14:paraId="4D39B303"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4)</w:t>
            </w:r>
            <w:r w:rsidRPr="00CA2C8D">
              <w:rPr>
                <w:rFonts w:ascii="Times New Roman" w:hAnsi="Times New Roman" w:cs="Times New Roman"/>
                <w:color w:val="000000"/>
                <w:sz w:val="16"/>
                <w:szCs w:val="16"/>
                <w:lang w:val="uk-UA"/>
              </w:rPr>
              <w:t xml:space="preserve"> посвідчення про взяття на облік бездомної особи (для бездомної особи);</w:t>
            </w:r>
          </w:p>
          <w:p w14:paraId="39955F8B" w14:textId="77777777" w:rsidR="00032809" w:rsidRPr="00CA2C8D" w:rsidRDefault="00032809" w:rsidP="00CA2C8D">
            <w:pPr>
              <w:pStyle w:val="af5"/>
              <w:spacing w:before="0"/>
              <w:ind w:left="45" w:right="106" w:firstLine="459"/>
              <w:jc w:val="both"/>
              <w:rPr>
                <w:rFonts w:ascii="Times New Roman" w:hAnsi="Times New Roman" w:cs="Times New Roman"/>
                <w:color w:val="000000"/>
              </w:rPr>
            </w:pPr>
            <w:r w:rsidRPr="00CA2C8D">
              <w:rPr>
                <w:rFonts w:ascii="Times New Roman" w:hAnsi="Times New Roman" w:cs="Times New Roman"/>
                <w:b/>
                <w:color w:val="000000"/>
                <w:sz w:val="16"/>
                <w:szCs w:val="16"/>
              </w:rPr>
              <w:t>5)</w:t>
            </w:r>
            <w:r w:rsidRPr="00CA2C8D">
              <w:rPr>
                <w:rFonts w:ascii="Times New Roman" w:hAnsi="Times New Roman" w:cs="Times New Roman"/>
                <w:color w:val="000000"/>
                <w:sz w:val="16"/>
                <w:szCs w:val="16"/>
              </w:rPr>
              <w:t xml:space="preserve"> документ, виданий відповідним органом, установою, організацією, який містить фотозображення особи, - для осіб, які звертаються за оформленням паспорта вперше після досягнення 18-річного віку. У разі відсутності такого документа особа подає письмову заяву в довільній формі, в якій зазначається інформація про адресу місць проживання, навчання, роботи, установ виконання покарань та інша інформація, відомості про свідків, які будуть залучені до проведення процедури встановлення особи відповідно до абзацу третього пункту 43 цього Порядку. Працівником територіального органу/територіального підрозділу ДМС здійснюється перевірка відомостей та документів, поданих свідками за наявними обліками ДМС, іншими державними та єдиними реєстрами, іншими інформаційними базами, що перебувають у власності держави;</w:t>
            </w:r>
          </w:p>
          <w:p w14:paraId="327F2F17" w14:textId="77777777" w:rsidR="00032809" w:rsidRPr="00CA2C8D" w:rsidRDefault="00032809" w:rsidP="00CA2C8D">
            <w:pPr>
              <w:pStyle w:val="ab"/>
              <w:spacing w:after="0"/>
              <w:ind w:left="45" w:right="106" w:firstLine="459"/>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CA2C8D">
              <w:rPr>
                <w:rFonts w:ascii="Times New Roman" w:hAnsi="Times New Roman" w:cs="Times New Roman"/>
                <w:color w:val="000000"/>
                <w:sz w:val="16"/>
                <w:szCs w:val="16"/>
              </w:rPr>
              <w:t>В процесі перевірки береться до уваги вся інформація, яку повідомив заявник.</w:t>
            </w:r>
          </w:p>
          <w:p w14:paraId="543E45CB" w14:textId="77777777" w:rsidR="00032809" w:rsidRPr="00CA2C8D" w:rsidRDefault="00032809" w:rsidP="00CA2C8D">
            <w:pPr>
              <w:pStyle w:val="ab"/>
              <w:spacing w:after="0"/>
              <w:ind w:left="45" w:right="106" w:firstLine="459"/>
              <w:jc w:val="both"/>
              <w:rPr>
                <w:rFonts w:ascii="Times New Roman" w:hAnsi="Times New Roman" w:cs="Times New Roman"/>
                <w:color w:val="000000"/>
              </w:rPr>
            </w:pPr>
            <w:bookmarkStart w:id="8" w:name="n734"/>
            <w:bookmarkEnd w:id="8"/>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74085EAD" w14:textId="77777777" w:rsidR="00032809" w:rsidRPr="00CA2C8D" w:rsidRDefault="00032809" w:rsidP="00CA2C8D">
            <w:pPr>
              <w:pStyle w:val="ab"/>
              <w:spacing w:after="0"/>
              <w:ind w:left="45" w:right="106" w:firstLine="459"/>
              <w:jc w:val="both"/>
              <w:rPr>
                <w:rFonts w:ascii="Times New Roman" w:hAnsi="Times New Roman" w:cs="Times New Roman"/>
                <w:color w:val="000000"/>
              </w:rPr>
            </w:pPr>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w:t>
            </w:r>
            <w:r w:rsidRPr="00CA2C8D">
              <w:rPr>
                <w:rFonts w:ascii="Times New Roman" w:hAnsi="Times New Roman" w:cs="Times New Roman"/>
                <w:color w:val="000000"/>
                <w:sz w:val="24"/>
                <w:szCs w:val="16"/>
              </w:rPr>
              <w:t xml:space="preserve"> </w:t>
            </w:r>
            <w:r w:rsidRPr="00CA2C8D">
              <w:rPr>
                <w:rFonts w:ascii="Times New Roman" w:hAnsi="Times New Roman" w:cs="Times New Roman"/>
                <w:color w:val="000000"/>
                <w:sz w:val="16"/>
                <w:szCs w:val="16"/>
              </w:rPr>
              <w:t xml:space="preserve">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w:t>
            </w:r>
            <w:r w:rsidRPr="00CA2C8D">
              <w:rPr>
                <w:rFonts w:ascii="Times New Roman" w:hAnsi="Times New Roman" w:cs="Times New Roman"/>
                <w:color w:val="000000"/>
                <w:sz w:val="16"/>
                <w:szCs w:val="16"/>
              </w:rPr>
              <w:lastRenderedPageBreak/>
              <w:t>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CA2C8D">
              <w:rPr>
                <w:rFonts w:ascii="Times New Roman" w:hAnsi="Times New Roman" w:cs="Times New Roman"/>
                <w:color w:val="000000"/>
                <w:sz w:val="24"/>
                <w:szCs w:val="16"/>
              </w:rPr>
              <w:t xml:space="preserve"> </w:t>
            </w:r>
            <w:r w:rsidRPr="00CA2C8D">
              <w:rPr>
                <w:rFonts w:ascii="Times New Roman" w:hAnsi="Times New Roman" w:cs="Times New Roman"/>
                <w:color w:val="000000"/>
                <w:sz w:val="16"/>
                <w:szCs w:val="16"/>
              </w:rPr>
              <w:t xml:space="preserve">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 </w:t>
            </w:r>
          </w:p>
          <w:p w14:paraId="0024FC33" w14:textId="77777777" w:rsidR="00032809" w:rsidRPr="00CA2C8D" w:rsidRDefault="00032809" w:rsidP="00CA2C8D">
            <w:pPr>
              <w:pStyle w:val="af5"/>
              <w:spacing w:before="0"/>
              <w:ind w:left="45" w:right="106" w:firstLine="459"/>
              <w:jc w:val="both"/>
              <w:rPr>
                <w:rFonts w:ascii="Times New Roman" w:hAnsi="Times New Roman" w:cs="Times New Roman"/>
                <w:color w:val="000000"/>
              </w:rPr>
            </w:pPr>
            <w:r w:rsidRPr="00CA2C8D">
              <w:rPr>
                <w:rFonts w:ascii="Times New Roman" w:hAnsi="Times New Roman" w:cs="Times New Roman"/>
                <w:b/>
                <w:color w:val="000000"/>
                <w:sz w:val="16"/>
                <w:szCs w:val="16"/>
              </w:rPr>
              <w:t>6)</w:t>
            </w:r>
            <w:r w:rsidRPr="00CA2C8D">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14:paraId="25EBF2FE"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7)</w:t>
            </w:r>
            <w:r w:rsidRPr="00CA2C8D">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7D5B22B" w14:textId="77777777" w:rsidR="00032809" w:rsidRPr="00CA2C8D" w:rsidRDefault="00032809" w:rsidP="00CA2C8D">
            <w:pPr>
              <w:pStyle w:val="ab"/>
              <w:spacing w:after="0"/>
              <w:ind w:left="45" w:right="106" w:firstLine="494"/>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7.1) </w:t>
            </w:r>
            <w:r w:rsidRPr="00CA2C8D">
              <w:rPr>
                <w:rFonts w:ascii="Times New Roman" w:hAnsi="Times New Roman" w:cs="Times New Roman"/>
                <w:color w:val="000000"/>
                <w:sz w:val="16"/>
                <w:szCs w:val="16"/>
                <w:lang w:val="uk-UA"/>
              </w:rPr>
              <w:t>про місце проживання - довідку органу реєстрації встановленого зразка;</w:t>
            </w:r>
          </w:p>
          <w:p w14:paraId="0C21172E"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9" w:name="n7091"/>
            <w:bookmarkEnd w:id="9"/>
            <w:r w:rsidRPr="00CA2C8D">
              <w:rPr>
                <w:rFonts w:ascii="Times New Roman" w:hAnsi="Times New Roman" w:cs="Times New Roman"/>
                <w:b/>
                <w:bCs/>
                <w:color w:val="000000"/>
                <w:sz w:val="16"/>
                <w:szCs w:val="16"/>
                <w:lang w:val="uk-UA"/>
              </w:rPr>
              <w:t>7.2) </w:t>
            </w:r>
            <w:r w:rsidRPr="00CA2C8D">
              <w:rPr>
                <w:rFonts w:ascii="Times New Roman" w:hAnsi="Times New Roman" w:cs="Times New Roman"/>
                <w:color w:val="000000"/>
                <w:sz w:val="16"/>
                <w:szCs w:val="16"/>
              </w:rPr>
              <w:t>про народження дітей - свідоцтва про народження дітей;</w:t>
            </w:r>
          </w:p>
          <w:p w14:paraId="6C830757"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0" w:name="n7101"/>
            <w:bookmarkEnd w:id="10"/>
            <w:r w:rsidRPr="00CA2C8D">
              <w:rPr>
                <w:rFonts w:ascii="Times New Roman" w:hAnsi="Times New Roman" w:cs="Times New Roman"/>
                <w:b/>
                <w:bCs/>
                <w:color w:val="000000"/>
                <w:sz w:val="16"/>
                <w:szCs w:val="16"/>
                <w:lang w:val="uk-UA"/>
              </w:rPr>
              <w:t>7.3) </w:t>
            </w:r>
            <w:r w:rsidRPr="00CA2C8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79BD8751"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1" w:name="n711"/>
            <w:bookmarkEnd w:id="11"/>
            <w:r w:rsidRPr="00CA2C8D">
              <w:rPr>
                <w:rFonts w:ascii="Times New Roman" w:hAnsi="Times New Roman" w:cs="Times New Roman"/>
                <w:b/>
                <w:bCs/>
                <w:color w:val="000000"/>
                <w:sz w:val="16"/>
                <w:szCs w:val="16"/>
                <w:lang w:val="uk-UA"/>
              </w:rPr>
              <w:t>7.4) </w:t>
            </w:r>
            <w:r w:rsidRPr="00CA2C8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національним законодавством підтверджує відповідний факт;</w:t>
            </w:r>
          </w:p>
          <w:p w14:paraId="76FD3239"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2" w:name="n7121"/>
            <w:bookmarkEnd w:id="12"/>
            <w:r w:rsidRPr="00CA2C8D">
              <w:rPr>
                <w:rFonts w:ascii="Times New Roman" w:hAnsi="Times New Roman" w:cs="Times New Roman"/>
                <w:b/>
                <w:bCs/>
                <w:color w:val="000000"/>
                <w:sz w:val="16"/>
                <w:szCs w:val="16"/>
                <w:lang w:val="uk-UA"/>
              </w:rPr>
              <w:t>7.5)</w:t>
            </w:r>
            <w:r w:rsidRPr="00CA2C8D">
              <w:rPr>
                <w:rFonts w:ascii="Times New Roman" w:hAnsi="Times New Roman" w:cs="Times New Roman"/>
                <w:bCs/>
                <w:color w:val="000000"/>
                <w:sz w:val="16"/>
                <w:szCs w:val="16"/>
                <w:lang w:val="uk-UA"/>
              </w:rPr>
              <w:t> </w:t>
            </w:r>
            <w:r w:rsidRPr="00CA2C8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A7CA206"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CA2C8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CA2C8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CA2C8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4A60C0FB"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7CD8403C" w14:textId="77777777" w:rsidR="00032809" w:rsidRPr="00CA2C8D" w:rsidRDefault="00032809" w:rsidP="00CA2C8D">
            <w:pPr>
              <w:pStyle w:val="af2"/>
              <w:ind w:left="45" w:right="106" w:firstLine="494"/>
              <w:jc w:val="both"/>
              <w:rPr>
                <w:color w:val="000000"/>
              </w:rPr>
            </w:pPr>
            <w:r w:rsidRPr="00CA2C8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0F2542F3" w14:textId="77777777" w:rsidR="00032809" w:rsidRPr="00CA2C8D" w:rsidRDefault="00032809" w:rsidP="00CA2C8D">
            <w:pPr>
              <w:pStyle w:val="af2"/>
              <w:tabs>
                <w:tab w:val="left" w:pos="993"/>
              </w:tabs>
              <w:ind w:left="45" w:right="106"/>
              <w:jc w:val="both"/>
              <w:rPr>
                <w:color w:val="000000"/>
              </w:rPr>
            </w:pPr>
            <w:r w:rsidRPr="00CA2C8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CA2C8D">
              <w:rPr>
                <w:rFonts w:eastAsia="Verdana"/>
                <w:color w:val="000000"/>
                <w:szCs w:val="16"/>
              </w:rPr>
              <w:t xml:space="preserve"> </w:t>
            </w:r>
            <w:r w:rsidRPr="00CA2C8D">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14:paraId="23860F37"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CA2C8D">
              <w:rPr>
                <w:rFonts w:ascii="Times New Roman" w:hAnsi="Times New Roman" w:cs="Times New Roman"/>
                <w:color w:val="000000"/>
                <w:sz w:val="16"/>
                <w:szCs w:val="16"/>
                <w:lang w:val="uk-UA"/>
              </w:rPr>
              <w:lastRenderedPageBreak/>
              <w:t>адміністрації установи виконання покарань або закладу МОЗ закритого типу.</w:t>
            </w:r>
          </w:p>
          <w:p w14:paraId="69026787" w14:textId="77777777" w:rsidR="00032809" w:rsidRPr="00CA2C8D" w:rsidRDefault="00032809" w:rsidP="00CA2C8D">
            <w:pPr>
              <w:spacing w:after="0"/>
              <w:ind w:left="45" w:right="106"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1C4A88E0" w14:textId="77777777" w:rsidR="00032809" w:rsidRPr="00CA2C8D" w:rsidRDefault="00032809" w:rsidP="00CA2C8D">
            <w:pPr>
              <w:pStyle w:val="af5"/>
              <w:spacing w:before="0"/>
              <w:ind w:left="45" w:right="106" w:firstLine="459"/>
              <w:jc w:val="both"/>
              <w:rPr>
                <w:rFonts w:ascii="Times New Roman" w:hAnsi="Times New Roman" w:cs="Times New Roman"/>
                <w:color w:val="000000"/>
              </w:rPr>
            </w:pPr>
            <w:r w:rsidRPr="00CA2C8D">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left w:val="single" w:sz="4" w:space="0" w:color="000000"/>
            </w:tcBorders>
          </w:tcPr>
          <w:p w14:paraId="7271C340"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5FD3E8C1" w14:textId="77777777" w:rsidTr="00327B2F">
        <w:tc>
          <w:tcPr>
            <w:tcW w:w="709" w:type="dxa"/>
            <w:gridSpan w:val="2"/>
            <w:tcBorders>
              <w:top w:val="single" w:sz="4" w:space="0" w:color="000000"/>
              <w:left w:val="single" w:sz="4" w:space="0" w:color="000000"/>
              <w:bottom w:val="single" w:sz="4" w:space="0" w:color="000000"/>
            </w:tcBorders>
            <w:vAlign w:val="center"/>
          </w:tcPr>
          <w:p w14:paraId="2295E36C"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lastRenderedPageBreak/>
              <w:t>10.</w:t>
            </w:r>
          </w:p>
        </w:tc>
        <w:tc>
          <w:tcPr>
            <w:tcW w:w="3544" w:type="dxa"/>
            <w:gridSpan w:val="2"/>
            <w:tcBorders>
              <w:top w:val="single" w:sz="4" w:space="0" w:color="000000"/>
              <w:left w:val="single" w:sz="4" w:space="0" w:color="000000"/>
              <w:bottom w:val="single" w:sz="4" w:space="0" w:color="000000"/>
            </w:tcBorders>
          </w:tcPr>
          <w:p w14:paraId="6B42785A"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701017E4" w14:textId="77777777" w:rsidR="00032809" w:rsidRPr="00CA2C8D" w:rsidRDefault="00032809" w:rsidP="00CA2C8D">
            <w:pPr>
              <w:pStyle w:val="rvps2"/>
              <w:shd w:val="clear" w:color="auto" w:fill="FFFFFF"/>
              <w:spacing w:before="0" w:after="0"/>
              <w:ind w:left="45" w:right="106" w:firstLine="425"/>
              <w:jc w:val="both"/>
              <w:textAlignment w:val="baseline"/>
              <w:rPr>
                <w:color w:val="000000"/>
              </w:rPr>
            </w:pPr>
            <w:r w:rsidRPr="00CA2C8D">
              <w:rPr>
                <w:color w:val="000000"/>
                <w:sz w:val="16"/>
                <w:szCs w:val="16"/>
                <w:lang w:val="uk-UA"/>
              </w:rPr>
              <w:t xml:space="preserve">Громадянин України, який досяг  18-річного віку, особисто звертається для оформлення паспорта вперше </w:t>
            </w:r>
            <w:r w:rsidRPr="00CA2C8D">
              <w:rPr>
                <w:b/>
                <w:color w:val="000000"/>
                <w:sz w:val="16"/>
                <w:szCs w:val="16"/>
                <w:lang w:val="uk-UA"/>
              </w:rPr>
              <w:t>до</w:t>
            </w:r>
            <w:r w:rsidRPr="00CA2C8D">
              <w:rPr>
                <w:color w:val="000000"/>
                <w:sz w:val="16"/>
                <w:szCs w:val="16"/>
                <w:lang w:val="uk-UA"/>
              </w:rPr>
              <w:t xml:space="preserve"> </w:t>
            </w:r>
            <w:r w:rsidRPr="00CA2C8D">
              <w:rPr>
                <w:b/>
                <w:color w:val="000000"/>
                <w:sz w:val="16"/>
                <w:szCs w:val="16"/>
                <w:lang w:val="uk-UA"/>
              </w:rPr>
              <w:t>територіального органу/територального підрозділу ДМС за місцем звернення особи та подає документи згідно з переліком</w:t>
            </w:r>
            <w:r w:rsidRPr="00CA2C8D">
              <w:rPr>
                <w:color w:val="000000"/>
                <w:sz w:val="16"/>
                <w:szCs w:val="16"/>
                <w:lang w:val="uk-UA"/>
              </w:rPr>
              <w:t xml:space="preserve">. </w:t>
            </w:r>
          </w:p>
          <w:p w14:paraId="34718821" w14:textId="77777777" w:rsidR="00032809" w:rsidRPr="00CA2C8D" w:rsidRDefault="00032809" w:rsidP="00CA2C8D">
            <w:pPr>
              <w:spacing w:after="0"/>
              <w:ind w:left="45" w:right="106"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Якщо особа визнана судом обмежено дієздатною або недієздатною, заява-анкета та документи подаються одним із його законних представників (одним із батьків (усиновлювачів), опікунів, піклувальників або інших законних представників).</w:t>
            </w:r>
          </w:p>
          <w:p w14:paraId="02802F09" w14:textId="77777777" w:rsidR="00032809" w:rsidRPr="00CA2C8D" w:rsidRDefault="00032809" w:rsidP="00CA2C8D">
            <w:pPr>
              <w:spacing w:after="0"/>
              <w:ind w:left="45" w:right="106"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0A9925F8" w14:textId="77777777" w:rsidR="00032809" w:rsidRPr="00CA2C8D" w:rsidRDefault="00032809" w:rsidP="00CA2C8D">
            <w:pPr>
              <w:spacing w:after="0"/>
              <w:ind w:left="45" w:right="106" w:firstLine="450"/>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tc>
        <w:tc>
          <w:tcPr>
            <w:tcW w:w="40" w:type="dxa"/>
            <w:gridSpan w:val="2"/>
            <w:tcBorders>
              <w:left w:val="single" w:sz="4" w:space="0" w:color="000000"/>
            </w:tcBorders>
          </w:tcPr>
          <w:p w14:paraId="30524954"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11F36080" w14:textId="77777777" w:rsidTr="00327B2F">
        <w:tc>
          <w:tcPr>
            <w:tcW w:w="709" w:type="dxa"/>
            <w:gridSpan w:val="2"/>
            <w:tcBorders>
              <w:top w:val="single" w:sz="4" w:space="0" w:color="000000"/>
              <w:left w:val="single" w:sz="4" w:space="0" w:color="000000"/>
              <w:bottom w:val="single" w:sz="4" w:space="0" w:color="000000"/>
            </w:tcBorders>
            <w:vAlign w:val="center"/>
          </w:tcPr>
          <w:p w14:paraId="5F952F7B"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11.</w:t>
            </w:r>
          </w:p>
        </w:tc>
        <w:tc>
          <w:tcPr>
            <w:tcW w:w="3544" w:type="dxa"/>
            <w:gridSpan w:val="2"/>
            <w:tcBorders>
              <w:top w:val="single" w:sz="4" w:space="0" w:color="000000"/>
              <w:left w:val="single" w:sz="4" w:space="0" w:color="000000"/>
              <w:bottom w:val="single" w:sz="4" w:space="0" w:color="000000"/>
            </w:tcBorders>
          </w:tcPr>
          <w:p w14:paraId="794B7179"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E4D2F75" w14:textId="77777777" w:rsidR="00032809" w:rsidRPr="00CA2C8D" w:rsidRDefault="00032809" w:rsidP="00CA2C8D">
            <w:pPr>
              <w:spacing w:after="0"/>
              <w:ind w:left="45" w:right="106"/>
              <w:jc w:val="center"/>
              <w:rPr>
                <w:rFonts w:ascii="Times New Roman" w:hAnsi="Times New Roman" w:cs="Times New Roman"/>
                <w:color w:val="000000"/>
              </w:rPr>
            </w:pPr>
            <w:r w:rsidRPr="00CA2C8D">
              <w:rPr>
                <w:rFonts w:ascii="Times New Roman" w:hAnsi="Times New Roman" w:cs="Times New Roman"/>
                <w:iCs/>
                <w:color w:val="000000"/>
                <w:sz w:val="16"/>
                <w:szCs w:val="16"/>
                <w:lang w:val="uk-UA"/>
              </w:rPr>
              <w:t>Адміністративна послуга безоплатна</w:t>
            </w:r>
          </w:p>
        </w:tc>
        <w:tc>
          <w:tcPr>
            <w:tcW w:w="40" w:type="dxa"/>
            <w:gridSpan w:val="2"/>
            <w:tcBorders>
              <w:left w:val="single" w:sz="4" w:space="0" w:color="000000"/>
            </w:tcBorders>
          </w:tcPr>
          <w:p w14:paraId="52228920"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652A0923" w14:textId="77777777" w:rsidTr="00327B2F">
        <w:tc>
          <w:tcPr>
            <w:tcW w:w="709" w:type="dxa"/>
            <w:gridSpan w:val="2"/>
            <w:tcBorders>
              <w:top w:val="single" w:sz="4" w:space="0" w:color="000000"/>
              <w:left w:val="single" w:sz="4" w:space="0" w:color="000000"/>
              <w:bottom w:val="single" w:sz="4" w:space="0" w:color="000000"/>
            </w:tcBorders>
            <w:vAlign w:val="center"/>
          </w:tcPr>
          <w:p w14:paraId="40C9DA1A"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12.</w:t>
            </w:r>
          </w:p>
        </w:tc>
        <w:tc>
          <w:tcPr>
            <w:tcW w:w="3544" w:type="dxa"/>
            <w:gridSpan w:val="2"/>
            <w:tcBorders>
              <w:top w:val="single" w:sz="4" w:space="0" w:color="000000"/>
              <w:left w:val="single" w:sz="4" w:space="0" w:color="000000"/>
              <w:bottom w:val="single" w:sz="4" w:space="0" w:color="000000"/>
            </w:tcBorders>
          </w:tcPr>
          <w:p w14:paraId="1AC0FBDA"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788A9CF4"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14:paraId="78B436C5" w14:textId="77777777" w:rsidR="00032809" w:rsidRPr="00CA2C8D" w:rsidRDefault="00032809" w:rsidP="00CA2C8D">
            <w:pPr>
              <w:pStyle w:val="af5"/>
              <w:spacing w:before="0"/>
              <w:ind w:left="45" w:right="106" w:firstLine="0"/>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tcPr>
          <w:p w14:paraId="34A626C4"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3CCE7358" w14:textId="77777777" w:rsidTr="00327B2F">
        <w:tc>
          <w:tcPr>
            <w:tcW w:w="709" w:type="dxa"/>
            <w:gridSpan w:val="2"/>
            <w:tcBorders>
              <w:top w:val="single" w:sz="4" w:space="0" w:color="000000"/>
              <w:left w:val="single" w:sz="4" w:space="0" w:color="000000"/>
              <w:bottom w:val="single" w:sz="4" w:space="0" w:color="000000"/>
            </w:tcBorders>
            <w:vAlign w:val="center"/>
          </w:tcPr>
          <w:p w14:paraId="18AD7F0D"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13.</w:t>
            </w:r>
          </w:p>
        </w:tc>
        <w:tc>
          <w:tcPr>
            <w:tcW w:w="3544" w:type="dxa"/>
            <w:gridSpan w:val="2"/>
            <w:tcBorders>
              <w:top w:val="single" w:sz="4" w:space="0" w:color="000000"/>
              <w:left w:val="single" w:sz="4" w:space="0" w:color="000000"/>
              <w:bottom w:val="single" w:sz="4" w:space="0" w:color="000000"/>
            </w:tcBorders>
          </w:tcPr>
          <w:p w14:paraId="52EFC873"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3E9BC7E"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заявнику </w:t>
            </w:r>
            <w:r w:rsidRPr="00CA2C8D">
              <w:rPr>
                <w:rFonts w:ascii="Times New Roman" w:hAnsi="Times New Roman" w:cs="Times New Roman"/>
                <w:b/>
                <w:color w:val="000000"/>
                <w:sz w:val="16"/>
                <w:szCs w:val="16"/>
              </w:rPr>
              <w:t>в прийнятті документів та оформленні заяви-анкети</w:t>
            </w:r>
            <w:r w:rsidRPr="00CA2C8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48F10A03"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w:t>
            </w:r>
            <w:r w:rsidRPr="00CA2C8D">
              <w:rPr>
                <w:rFonts w:ascii="Times New Roman" w:hAnsi="Times New Roman" w:cs="Times New Roman"/>
                <w:b/>
                <w:color w:val="000000"/>
                <w:sz w:val="16"/>
                <w:szCs w:val="16"/>
              </w:rPr>
              <w:t>від оформлення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6219DF91"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1) особа не є громадянином України;</w:t>
            </w:r>
          </w:p>
          <w:p w14:paraId="15A2ACA6"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2) особа вже отримала паспорт (у тому числі паспорт зразка 1994 року);</w:t>
            </w:r>
          </w:p>
          <w:p w14:paraId="1CC61028"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14:paraId="75669CAE"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7C95AA5B"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14B55BAC"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0C8A9DA5"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56CF72E6" w14:textId="77777777" w:rsidTr="00327B2F">
        <w:tc>
          <w:tcPr>
            <w:tcW w:w="709" w:type="dxa"/>
            <w:gridSpan w:val="2"/>
            <w:tcBorders>
              <w:top w:val="single" w:sz="4" w:space="0" w:color="000000"/>
              <w:left w:val="single" w:sz="4" w:space="0" w:color="000000"/>
              <w:bottom w:val="single" w:sz="4" w:space="0" w:color="000000"/>
            </w:tcBorders>
            <w:vAlign w:val="center"/>
          </w:tcPr>
          <w:p w14:paraId="572BDDD8"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14.</w:t>
            </w:r>
          </w:p>
        </w:tc>
        <w:tc>
          <w:tcPr>
            <w:tcW w:w="3544" w:type="dxa"/>
            <w:gridSpan w:val="2"/>
            <w:tcBorders>
              <w:top w:val="single" w:sz="4" w:space="0" w:color="000000"/>
              <w:left w:val="single" w:sz="4" w:space="0" w:color="000000"/>
              <w:bottom w:val="single" w:sz="4" w:space="0" w:color="000000"/>
            </w:tcBorders>
          </w:tcPr>
          <w:p w14:paraId="48EA905E"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69B14B60"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51A58AEC"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3F48EE6E" w14:textId="77777777" w:rsidTr="00327B2F">
        <w:tc>
          <w:tcPr>
            <w:tcW w:w="709" w:type="dxa"/>
            <w:gridSpan w:val="2"/>
            <w:tcBorders>
              <w:top w:val="single" w:sz="4" w:space="0" w:color="000000"/>
              <w:left w:val="single" w:sz="4" w:space="0" w:color="000000"/>
              <w:bottom w:val="single" w:sz="4" w:space="0" w:color="000000"/>
            </w:tcBorders>
            <w:vAlign w:val="center"/>
          </w:tcPr>
          <w:p w14:paraId="6F77C25C"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t>15.</w:t>
            </w:r>
          </w:p>
        </w:tc>
        <w:tc>
          <w:tcPr>
            <w:tcW w:w="3544" w:type="dxa"/>
            <w:gridSpan w:val="2"/>
            <w:tcBorders>
              <w:top w:val="single" w:sz="4" w:space="0" w:color="000000"/>
              <w:left w:val="single" w:sz="4" w:space="0" w:color="000000"/>
              <w:bottom w:val="single" w:sz="4" w:space="0" w:color="000000"/>
            </w:tcBorders>
          </w:tcPr>
          <w:p w14:paraId="60683756"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tcBorders>
            <w:vAlign w:val="center"/>
          </w:tcPr>
          <w:p w14:paraId="191FB815"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органу/територіального підрозділу ДМС </w:t>
            </w:r>
            <w:r w:rsidRPr="00CA2C8D">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CA2C8D">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CA2C8D">
              <w:rPr>
                <w:rFonts w:ascii="Times New Roman" w:hAnsi="Times New Roman" w:cs="Times New Roman"/>
                <w:b/>
                <w:color w:val="000000"/>
                <w:sz w:val="16"/>
                <w:szCs w:val="16"/>
              </w:rPr>
              <w:t xml:space="preserve"> </w:t>
            </w:r>
            <w:r w:rsidRPr="00CA2C8D">
              <w:rPr>
                <w:rFonts w:ascii="Times New Roman" w:hAnsi="Times New Roman" w:cs="Times New Roman"/>
                <w:i/>
                <w:color w:val="000000"/>
                <w:sz w:val="16"/>
                <w:szCs w:val="16"/>
              </w:rPr>
              <w:t>За бажанням заявника відмова надається в письмовому вигляді.</w:t>
            </w:r>
          </w:p>
          <w:p w14:paraId="70E5CF4C"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sidRPr="00CA2C8D">
              <w:rPr>
                <w:rFonts w:ascii="Times New Roman" w:hAnsi="Times New Roman" w:cs="Times New Roman"/>
                <w:b/>
                <w:color w:val="000000"/>
                <w:sz w:val="16"/>
                <w:szCs w:val="16"/>
                <w:lang w:val="uk-UA"/>
              </w:rPr>
              <w:t xml:space="preserve"> звертається особисто </w:t>
            </w:r>
            <w:r w:rsidRPr="00CA2C8D">
              <w:rPr>
                <w:rFonts w:ascii="Times New Roman" w:hAnsi="Times New Roman" w:cs="Times New Roman"/>
                <w:color w:val="000000"/>
                <w:sz w:val="16"/>
                <w:szCs w:val="16"/>
                <w:lang w:val="uk-UA"/>
              </w:rPr>
              <w:t xml:space="preserve">до територіального органу/територіального підрозділу ДМС, </w:t>
            </w:r>
            <w:r w:rsidRPr="00CA2C8D">
              <w:rPr>
                <w:rFonts w:ascii="Times New Roman" w:hAnsi="Times New Roman" w:cs="Times New Roman"/>
                <w:b/>
                <w:color w:val="000000"/>
                <w:sz w:val="16"/>
                <w:szCs w:val="16"/>
                <w:lang w:val="uk-UA"/>
              </w:rPr>
              <w:t>який прийняв документи для його оформлення</w:t>
            </w:r>
            <w:r w:rsidRPr="00CA2C8D">
              <w:rPr>
                <w:rFonts w:ascii="Times New Roman" w:hAnsi="Times New Roman" w:cs="Times New Roman"/>
                <w:color w:val="000000"/>
                <w:sz w:val="16"/>
                <w:szCs w:val="16"/>
                <w:lang w:val="uk-UA"/>
              </w:rPr>
              <w:t>.</w:t>
            </w:r>
          </w:p>
          <w:p w14:paraId="3B4E965D"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CA2C8D">
              <w:rPr>
                <w:rFonts w:ascii="Times New Roman" w:hAnsi="Times New Roman" w:cs="Times New Roman"/>
                <w:b/>
                <w:color w:val="000000"/>
                <w:sz w:val="16"/>
                <w:szCs w:val="16"/>
                <w:lang w:val="uk-UA"/>
              </w:rPr>
              <w:t xml:space="preserve"> </w:t>
            </w:r>
          </w:p>
          <w:p w14:paraId="50EB3C16"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CA2C8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CA2C8D">
              <w:rPr>
                <w:rFonts w:ascii="Times New Roman" w:hAnsi="Times New Roman" w:cs="Times New Roman"/>
                <w:color w:val="000000"/>
                <w:sz w:val="16"/>
                <w:szCs w:val="16"/>
              </w:rPr>
              <w:t xml:space="preserve"> </w:t>
            </w:r>
          </w:p>
          <w:p w14:paraId="6B6CEAB6"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CA2C8D">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sidRPr="00CA2C8D">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14:paraId="4C753656"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У разі прийняття </w:t>
            </w:r>
            <w:r w:rsidRPr="00CA2C8D">
              <w:rPr>
                <w:rFonts w:ascii="Times New Roman" w:hAnsi="Times New Roman" w:cs="Times New Roman"/>
                <w:b/>
                <w:color w:val="000000"/>
                <w:sz w:val="16"/>
                <w:szCs w:val="16"/>
                <w:lang w:val="uk-UA"/>
              </w:rPr>
              <w:t>рішення про відмову в оформленні чи видачі паспорта</w:t>
            </w:r>
            <w:r w:rsidRPr="00CA2C8D">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47B26293" w14:textId="77777777" w:rsidR="00032809" w:rsidRPr="00CA2C8D" w:rsidRDefault="00032809" w:rsidP="00CA2C8D">
            <w:pPr>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lang w:val="uk-UA"/>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left w:val="single" w:sz="4" w:space="0" w:color="000000"/>
            </w:tcBorders>
          </w:tcPr>
          <w:p w14:paraId="217C795F"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678EC044" w14:textId="77777777" w:rsidTr="00327B2F">
        <w:tc>
          <w:tcPr>
            <w:tcW w:w="709" w:type="dxa"/>
            <w:gridSpan w:val="2"/>
            <w:tcBorders>
              <w:top w:val="single" w:sz="4" w:space="0" w:color="000000"/>
              <w:left w:val="single" w:sz="4" w:space="0" w:color="000000"/>
              <w:bottom w:val="single" w:sz="4" w:space="0" w:color="000000"/>
            </w:tcBorders>
            <w:vAlign w:val="center"/>
          </w:tcPr>
          <w:p w14:paraId="6BEFBF49"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lang w:val="uk-UA"/>
              </w:rPr>
              <w:lastRenderedPageBreak/>
              <w:t>16.</w:t>
            </w:r>
          </w:p>
        </w:tc>
        <w:tc>
          <w:tcPr>
            <w:tcW w:w="3544" w:type="dxa"/>
            <w:gridSpan w:val="2"/>
            <w:tcBorders>
              <w:top w:val="single" w:sz="4" w:space="0" w:color="000000"/>
              <w:left w:val="single" w:sz="4" w:space="0" w:color="000000"/>
              <w:bottom w:val="single" w:sz="4" w:space="0" w:color="000000"/>
            </w:tcBorders>
          </w:tcPr>
          <w:p w14:paraId="678A3EBD"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6247" w:type="dxa"/>
            <w:gridSpan w:val="2"/>
            <w:tcBorders>
              <w:top w:val="single" w:sz="4" w:space="0" w:color="000000"/>
              <w:left w:val="single" w:sz="4" w:space="0" w:color="000000"/>
              <w:bottom w:val="single" w:sz="4" w:space="0" w:color="000000"/>
            </w:tcBorders>
            <w:vAlign w:val="center"/>
          </w:tcPr>
          <w:p w14:paraId="3D95D62A" w14:textId="77777777" w:rsidR="00032809" w:rsidRPr="00CA2C8D" w:rsidRDefault="00032809" w:rsidP="00CA2C8D">
            <w:pPr>
              <w:pStyle w:val="ab"/>
              <w:spacing w:after="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В процесі перевірки береться до уваги вся інформація, яку повідомив заявник.</w:t>
            </w:r>
          </w:p>
          <w:p w14:paraId="3845EC9D"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3" w:name="n7341"/>
            <w:bookmarkEnd w:id="13"/>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6D931754"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4" w:name="n735"/>
            <w:bookmarkEnd w:id="14"/>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 розірвання шлюбу, свідоцтво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 інформаційної системи ДМС або за відомостями, внесеними до документа, що посвідчує особу та підтверджує громадянство України, або документа, що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посвідчує особу та підтверджує спеціальний статус. За результатами опитування свідків складається акт встановлення особи за формою, визначеною МВС. У разі встановлення працівником територіального органу/територіального підрозділу ДМС факту невідповідності відомостей, що містяться в документах, поданих заявником та/або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14:paraId="3EF2D89E" w14:textId="77777777" w:rsidR="00032809" w:rsidRPr="00CA2C8D" w:rsidRDefault="00032809" w:rsidP="00CA2C8D">
            <w:pPr>
              <w:pStyle w:val="af5"/>
              <w:tabs>
                <w:tab w:val="left" w:pos="5582"/>
              </w:tabs>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rPr>
              <w:t>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14:paraId="056CFCD8" w14:textId="77777777" w:rsidR="00032809" w:rsidRPr="00CA2C8D" w:rsidRDefault="00032809" w:rsidP="00CA2C8D">
            <w:pPr>
              <w:pStyle w:val="af5"/>
              <w:spacing w:before="0"/>
              <w:ind w:left="45" w:right="106" w:firstLine="317"/>
              <w:jc w:val="both"/>
              <w:rPr>
                <w:rFonts w:ascii="Times New Roman" w:hAnsi="Times New Roman" w:cs="Times New Roman"/>
                <w:color w:val="000000"/>
              </w:rPr>
            </w:pPr>
            <w:r w:rsidRPr="00CA2C8D">
              <w:rPr>
                <w:rFonts w:ascii="Times New Roman" w:hAnsi="Times New Roman" w:cs="Times New Roman"/>
                <w:color w:val="000000"/>
                <w:sz w:val="16"/>
                <w:szCs w:val="16"/>
                <w:highlight w:val="white"/>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412C9CF8" w14:textId="77777777" w:rsidR="00032809" w:rsidRPr="008E13FE" w:rsidRDefault="00032809">
            <w:pPr>
              <w:snapToGrid w:val="0"/>
              <w:rPr>
                <w:rFonts w:ascii="Times New Roman" w:hAnsi="Times New Roman" w:cs="Times New Roman"/>
                <w:color w:val="FF0000"/>
                <w:sz w:val="16"/>
                <w:szCs w:val="16"/>
                <w:lang w:val="uk-UA"/>
              </w:rPr>
            </w:pPr>
          </w:p>
        </w:tc>
      </w:tr>
      <w:tr w:rsidR="00032809" w:rsidRPr="008E13FE" w14:paraId="702F52DE" w14:textId="77777777" w:rsidTr="00327B2F">
        <w:trPr>
          <w:gridAfter w:val="1"/>
          <w:wAfter w:w="10" w:type="dxa"/>
        </w:trPr>
        <w:tc>
          <w:tcPr>
            <w:tcW w:w="34" w:type="dxa"/>
          </w:tcPr>
          <w:p w14:paraId="6A72D94D" w14:textId="77777777" w:rsidR="00032809" w:rsidRPr="008E13FE" w:rsidRDefault="00032809">
            <w:pPr>
              <w:snapToGrid w:val="0"/>
              <w:spacing w:after="0"/>
              <w:rPr>
                <w:rFonts w:ascii="Times New Roman" w:hAnsi="Times New Roman" w:cs="Times New Roman"/>
                <w:color w:val="FF0000"/>
                <w:sz w:val="16"/>
                <w:szCs w:val="16"/>
                <w:lang w:val="uk-UA"/>
              </w:rPr>
            </w:pPr>
          </w:p>
        </w:tc>
        <w:tc>
          <w:tcPr>
            <w:tcW w:w="3119" w:type="dxa"/>
            <w:gridSpan w:val="2"/>
          </w:tcPr>
          <w:p w14:paraId="53074EB1" w14:textId="77777777" w:rsidR="00032809" w:rsidRPr="008E13FE" w:rsidRDefault="00032809">
            <w:pPr>
              <w:snapToGrid w:val="0"/>
              <w:spacing w:after="0"/>
              <w:jc w:val="both"/>
              <w:rPr>
                <w:rFonts w:ascii="Times New Roman" w:hAnsi="Times New Roman" w:cs="Times New Roman"/>
                <w:b/>
                <w:color w:val="FF0000"/>
                <w:sz w:val="16"/>
                <w:szCs w:val="16"/>
                <w:lang w:val="uk-UA"/>
              </w:rPr>
            </w:pPr>
          </w:p>
        </w:tc>
        <w:tc>
          <w:tcPr>
            <w:tcW w:w="7337" w:type="dxa"/>
            <w:gridSpan w:val="2"/>
          </w:tcPr>
          <w:p w14:paraId="5A62AF78" w14:textId="77777777" w:rsidR="00032809" w:rsidRPr="008E13FE" w:rsidRDefault="00032809">
            <w:pPr>
              <w:snapToGrid w:val="0"/>
              <w:spacing w:after="0"/>
              <w:jc w:val="both"/>
              <w:rPr>
                <w:rFonts w:ascii="Times New Roman" w:hAnsi="Times New Roman" w:cs="Times New Roman"/>
                <w:b/>
                <w:color w:val="FF0000"/>
                <w:sz w:val="16"/>
                <w:szCs w:val="16"/>
                <w:lang w:val="uk-UA"/>
              </w:rPr>
            </w:pPr>
          </w:p>
        </w:tc>
        <w:tc>
          <w:tcPr>
            <w:tcW w:w="40" w:type="dxa"/>
            <w:gridSpan w:val="2"/>
          </w:tcPr>
          <w:p w14:paraId="16F28043" w14:textId="77777777" w:rsidR="00032809" w:rsidRPr="008E13FE" w:rsidRDefault="00032809">
            <w:pPr>
              <w:snapToGrid w:val="0"/>
              <w:spacing w:after="0"/>
              <w:rPr>
                <w:rFonts w:ascii="Times New Roman" w:hAnsi="Times New Roman" w:cs="Times New Roman"/>
                <w:b/>
                <w:color w:val="FF0000"/>
                <w:sz w:val="16"/>
                <w:szCs w:val="16"/>
                <w:lang w:val="uk-UA"/>
              </w:rPr>
            </w:pPr>
          </w:p>
        </w:tc>
      </w:tr>
    </w:tbl>
    <w:p w14:paraId="628B0841" w14:textId="77777777" w:rsidR="00032809" w:rsidRPr="008E13FE" w:rsidRDefault="00032809">
      <w:pPr>
        <w:spacing w:after="0"/>
        <w:jc w:val="both"/>
        <w:rPr>
          <w:rFonts w:ascii="Times New Roman" w:hAnsi="Times New Roman" w:cs="Times New Roman"/>
          <w:b/>
          <w:sz w:val="16"/>
          <w:szCs w:val="16"/>
        </w:rPr>
      </w:pPr>
    </w:p>
    <w:p w14:paraId="0AC89E54" w14:textId="77777777" w:rsidR="00F46A21" w:rsidRPr="00327B2F" w:rsidRDefault="00327B2F" w:rsidP="00CA2C8D">
      <w:pPr>
        <w:widowControl w:val="0"/>
        <w:autoSpaceDE w:val="0"/>
        <w:spacing w:after="0"/>
        <w:ind w:right="-113" w:hanging="907"/>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4D6EA188"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2837ADE8"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7B176C67"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4CA6A46D"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2FFED0ED"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5DA1DA14" w14:textId="77777777" w:rsidR="00CA2C8D" w:rsidRDefault="00CA2C8D" w:rsidP="00CA2C8D">
      <w:pPr>
        <w:widowControl w:val="0"/>
        <w:autoSpaceDE w:val="0"/>
        <w:spacing w:after="0"/>
        <w:ind w:right="-113" w:hanging="907"/>
        <w:jc w:val="both"/>
        <w:rPr>
          <w:rFonts w:ascii="Times New Roman" w:hAnsi="Times New Roman" w:cs="Times New Roman"/>
          <w:b/>
          <w:bCs/>
          <w:spacing w:val="2"/>
          <w:sz w:val="24"/>
          <w:szCs w:val="24"/>
          <w:lang w:val="uk-UA"/>
        </w:rPr>
      </w:pPr>
    </w:p>
    <w:p w14:paraId="25382422" w14:textId="77777777" w:rsidR="006410A7" w:rsidRDefault="006410A7" w:rsidP="006410A7">
      <w:pPr>
        <w:widowControl w:val="0"/>
        <w:autoSpaceDE w:val="0"/>
        <w:spacing w:after="0"/>
        <w:ind w:right="-113"/>
        <w:jc w:val="both"/>
        <w:rPr>
          <w:rFonts w:ascii="Times New Roman" w:hAnsi="Times New Roman" w:cs="Times New Roman"/>
          <w:b/>
          <w:bCs/>
          <w:spacing w:val="2"/>
          <w:sz w:val="24"/>
          <w:szCs w:val="24"/>
          <w:lang w:val="uk-UA"/>
        </w:rPr>
      </w:pPr>
    </w:p>
    <w:p w14:paraId="75CEF148" w14:textId="77777777" w:rsidR="00327B2F" w:rsidRPr="00327B2F" w:rsidRDefault="00327B2F" w:rsidP="006410A7">
      <w:pPr>
        <w:widowControl w:val="0"/>
        <w:autoSpaceDE w:val="0"/>
        <w:spacing w:after="0"/>
        <w:ind w:right="-113"/>
        <w:jc w:val="both"/>
        <w:rPr>
          <w:rFonts w:ascii="Times New Roman" w:hAnsi="Times New Roman" w:cs="Times New Roman"/>
          <w:lang w:val="uk-UA"/>
        </w:rPr>
      </w:pPr>
    </w:p>
    <w:p w14:paraId="1F0B5B8F" w14:textId="77777777" w:rsidR="004A7E5F" w:rsidRDefault="004A7E5F">
      <w:pPr>
        <w:widowControl w:val="0"/>
        <w:autoSpaceDE w:val="0"/>
        <w:spacing w:after="0"/>
        <w:ind w:left="6236" w:right="-113"/>
        <w:jc w:val="both"/>
        <w:rPr>
          <w:rFonts w:ascii="Times New Roman" w:hAnsi="Times New Roman" w:cs="Times New Roman"/>
          <w:b/>
          <w:bCs/>
          <w:spacing w:val="2"/>
          <w:lang w:val="uk-UA"/>
        </w:rPr>
      </w:pPr>
    </w:p>
    <w:p w14:paraId="11C42EEE" w14:textId="77777777" w:rsidR="004A7E5F" w:rsidRDefault="004A7E5F">
      <w:pPr>
        <w:widowControl w:val="0"/>
        <w:autoSpaceDE w:val="0"/>
        <w:spacing w:after="0"/>
        <w:ind w:left="6236" w:right="-113"/>
        <w:jc w:val="both"/>
        <w:rPr>
          <w:rFonts w:ascii="Times New Roman" w:hAnsi="Times New Roman" w:cs="Times New Roman"/>
          <w:b/>
          <w:bCs/>
          <w:spacing w:val="2"/>
          <w:lang w:val="uk-UA"/>
        </w:rPr>
      </w:pPr>
    </w:p>
    <w:p w14:paraId="2E4919DB" w14:textId="77777777" w:rsidR="004A7E5F" w:rsidRDefault="004A7E5F">
      <w:pPr>
        <w:widowControl w:val="0"/>
        <w:autoSpaceDE w:val="0"/>
        <w:spacing w:after="0"/>
        <w:ind w:left="6236" w:right="-113"/>
        <w:jc w:val="both"/>
        <w:rPr>
          <w:rFonts w:ascii="Times New Roman" w:hAnsi="Times New Roman" w:cs="Times New Roman"/>
          <w:b/>
          <w:bCs/>
          <w:spacing w:val="2"/>
          <w:lang w:val="uk-UA"/>
        </w:rPr>
      </w:pPr>
    </w:p>
    <w:p w14:paraId="4571C5A5" w14:textId="77777777" w:rsidR="004A7E5F" w:rsidRDefault="004A7E5F">
      <w:pPr>
        <w:widowControl w:val="0"/>
        <w:autoSpaceDE w:val="0"/>
        <w:spacing w:after="0"/>
        <w:ind w:left="6236" w:right="-113"/>
        <w:jc w:val="both"/>
        <w:rPr>
          <w:rFonts w:ascii="Times New Roman" w:hAnsi="Times New Roman" w:cs="Times New Roman"/>
          <w:b/>
          <w:bCs/>
          <w:spacing w:val="2"/>
          <w:lang w:val="uk-UA"/>
        </w:rPr>
      </w:pPr>
    </w:p>
    <w:p w14:paraId="38B811AD" w14:textId="77777777" w:rsidR="004A7E5F" w:rsidRDefault="004A7E5F">
      <w:pPr>
        <w:widowControl w:val="0"/>
        <w:autoSpaceDE w:val="0"/>
        <w:spacing w:after="0"/>
        <w:ind w:left="6236" w:right="-113"/>
        <w:jc w:val="both"/>
        <w:rPr>
          <w:rFonts w:ascii="Times New Roman" w:hAnsi="Times New Roman" w:cs="Times New Roman"/>
          <w:b/>
          <w:bCs/>
          <w:spacing w:val="2"/>
          <w:lang w:val="uk-UA"/>
        </w:rPr>
      </w:pPr>
    </w:p>
    <w:p w14:paraId="088ADF4F" w14:textId="77777777" w:rsidR="00032809" w:rsidRPr="008E13FE" w:rsidRDefault="00A41E45">
      <w:pPr>
        <w:widowControl w:val="0"/>
        <w:autoSpaceDE w:val="0"/>
        <w:spacing w:after="0"/>
        <w:ind w:left="6236" w:right="-113"/>
        <w:jc w:val="both"/>
        <w:rPr>
          <w:rFonts w:ascii="Times New Roman" w:hAnsi="Times New Roman" w:cs="Times New Roman"/>
        </w:rPr>
      </w:pPr>
      <w:r>
        <w:rPr>
          <w:rFonts w:ascii="Times New Roman" w:hAnsi="Times New Roman" w:cs="Times New Roman"/>
          <w:b/>
          <w:bCs/>
          <w:spacing w:val="2"/>
          <w:lang w:val="uk-UA"/>
        </w:rPr>
        <w:lastRenderedPageBreak/>
        <w:t>,</w:t>
      </w:r>
      <w:r w:rsidR="00032809" w:rsidRPr="008E13FE">
        <w:rPr>
          <w:rFonts w:ascii="Times New Roman" w:hAnsi="Times New Roman" w:cs="Times New Roman"/>
          <w:b/>
          <w:bCs/>
          <w:spacing w:val="2"/>
          <w:lang w:val="uk-UA"/>
        </w:rPr>
        <w:t>ЗАТВЕРДЖЕНО</w:t>
      </w:r>
    </w:p>
    <w:p w14:paraId="52A59BC9"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F46A21"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36564FCD" w14:textId="77777777" w:rsidR="00032809" w:rsidRPr="002348A0" w:rsidRDefault="00032809">
      <w:pPr>
        <w:widowControl w:val="0"/>
        <w:autoSpaceDE w:val="0"/>
        <w:spacing w:after="0"/>
        <w:ind w:left="6237" w:right="-86"/>
        <w:jc w:val="both"/>
        <w:rPr>
          <w:rFonts w:ascii="Times New Roman" w:hAnsi="Times New Roman" w:cs="Times New Roman"/>
          <w:u w:val="single"/>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284046E3" w14:textId="77777777" w:rsidR="00032809" w:rsidRPr="008E13FE" w:rsidRDefault="00032809">
      <w:pPr>
        <w:spacing w:after="0"/>
        <w:rPr>
          <w:rFonts w:ascii="Times New Roman" w:hAnsi="Times New Roman" w:cs="Times New Roman"/>
          <w:b/>
          <w:bCs/>
          <w:spacing w:val="2"/>
          <w:lang w:val="uk-UA"/>
        </w:rPr>
      </w:pPr>
    </w:p>
    <w:p w14:paraId="44EC3D05"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35EDB864"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7BC7AA6B"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35E1BFC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30865D1B"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2DAE904E" w14:textId="77777777" w:rsidR="00032809" w:rsidRPr="008E13FE" w:rsidRDefault="00032809">
      <w:pPr>
        <w:spacing w:after="0"/>
        <w:jc w:val="center"/>
        <w:rPr>
          <w:rFonts w:ascii="Times New Roman" w:hAnsi="Times New Roman" w:cs="Times New Roman"/>
          <w:b/>
          <w:sz w:val="16"/>
          <w:szCs w:val="16"/>
          <w:lang w:val="uk-UA"/>
        </w:rPr>
      </w:pPr>
    </w:p>
    <w:p w14:paraId="1CE2BC5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вперше особі, яка звертається за оформленням паспорта</w:t>
      </w:r>
    </w:p>
    <w:p w14:paraId="4160B57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після досягнення 18-річного віку</w:t>
      </w:r>
    </w:p>
    <w:p w14:paraId="361F72B9"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sz w:val="16"/>
          <w:szCs w:val="16"/>
          <w:lang w:val="uk-UA"/>
        </w:rPr>
        <w:t xml:space="preserve"> </w:t>
      </w: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CA2C8D" w14:paraId="480586CE" w14:textId="77777777">
        <w:trPr>
          <w:trHeight w:val="792"/>
        </w:trPr>
        <w:tc>
          <w:tcPr>
            <w:tcW w:w="560" w:type="dxa"/>
            <w:tcBorders>
              <w:top w:val="single" w:sz="4" w:space="0" w:color="000000"/>
              <w:left w:val="single" w:sz="4" w:space="0" w:color="000000"/>
              <w:bottom w:val="single" w:sz="4" w:space="0" w:color="000000"/>
            </w:tcBorders>
          </w:tcPr>
          <w:p w14:paraId="6F80F5C7"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w:t>
            </w:r>
            <w:r w:rsidRPr="00CA2C8D">
              <w:rPr>
                <w:rFonts w:ascii="Times New Roman" w:eastAsia="Verdana" w:hAnsi="Times New Roman" w:cs="Times New Roman"/>
                <w:b/>
                <w:color w:val="000000"/>
                <w:sz w:val="16"/>
                <w:szCs w:val="16"/>
                <w:lang w:val="uk-UA"/>
              </w:rPr>
              <w:t xml:space="preserve"> </w:t>
            </w:r>
            <w:r w:rsidRPr="00CA2C8D">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4161B393"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5C32F7FA"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2A60090A"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41478898"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Строк виконання</w:t>
            </w:r>
          </w:p>
          <w:p w14:paraId="704FFF64"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b/>
                <w:color w:val="000000"/>
                <w:sz w:val="16"/>
                <w:szCs w:val="16"/>
                <w:lang w:val="uk-UA"/>
              </w:rPr>
              <w:t>етапів (днів)</w:t>
            </w:r>
          </w:p>
        </w:tc>
      </w:tr>
      <w:tr w:rsidR="00032809" w:rsidRPr="00CA2C8D" w14:paraId="49CAE211" w14:textId="77777777">
        <w:tc>
          <w:tcPr>
            <w:tcW w:w="560" w:type="dxa"/>
            <w:tcBorders>
              <w:top w:val="single" w:sz="4" w:space="0" w:color="000000"/>
              <w:left w:val="single" w:sz="4" w:space="0" w:color="000000"/>
              <w:bottom w:val="single" w:sz="4" w:space="0" w:color="000000"/>
            </w:tcBorders>
          </w:tcPr>
          <w:p w14:paraId="171160D5"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10BC969C"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2DEAA03C"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1D11F52A"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 територіального органу/</w:t>
            </w:r>
          </w:p>
          <w:p w14:paraId="54F71E27"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p w14:paraId="274CAC77" w14:textId="77777777" w:rsidR="00032809" w:rsidRPr="00CA2C8D" w:rsidRDefault="00032809">
            <w:pPr>
              <w:spacing w:after="0"/>
              <w:ind w:firstLine="284"/>
              <w:jc w:val="center"/>
              <w:rPr>
                <w:rFonts w:ascii="Times New Roman" w:hAnsi="Times New Roman" w:cs="Times New Roman"/>
                <w:color w:val="000000"/>
                <w:sz w:val="16"/>
                <w:szCs w:val="16"/>
                <w:lang w:val="uk-UA"/>
              </w:rPr>
            </w:pPr>
          </w:p>
          <w:p w14:paraId="43811318" w14:textId="77777777" w:rsidR="00032809" w:rsidRPr="00CA2C8D"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49C64C98"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57754AFE"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заявника</w:t>
            </w:r>
          </w:p>
        </w:tc>
      </w:tr>
      <w:tr w:rsidR="00032809" w:rsidRPr="00CA2C8D" w14:paraId="0ABC64F1" w14:textId="77777777">
        <w:tc>
          <w:tcPr>
            <w:tcW w:w="560" w:type="dxa"/>
            <w:tcBorders>
              <w:top w:val="single" w:sz="4" w:space="0" w:color="000000"/>
              <w:left w:val="single" w:sz="4" w:space="0" w:color="000000"/>
              <w:bottom w:val="single" w:sz="4" w:space="0" w:color="000000"/>
            </w:tcBorders>
          </w:tcPr>
          <w:p w14:paraId="074F805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vAlign w:val="center"/>
          </w:tcPr>
          <w:p w14:paraId="0FFA6A9C" w14:textId="77777777" w:rsidR="00032809" w:rsidRPr="00C03877" w:rsidRDefault="00032809" w:rsidP="00C03877">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відповідності поданих документів вимогам  Порядку </w:t>
            </w:r>
            <w:r w:rsidRPr="00CA2C8D">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CA2C8D">
              <w:rPr>
                <w:rStyle w:val="rvts9"/>
                <w:rFonts w:ascii="Times New Roman" w:hAnsi="Times New Roman" w:cs="Times New Roman"/>
                <w:bCs/>
                <w:color w:val="000000"/>
                <w:sz w:val="16"/>
                <w:szCs w:val="16"/>
                <w:shd w:val="clear" w:color="auto" w:fill="FFFFFF"/>
              </w:rPr>
              <w:t xml:space="preserve">25.03.2015 №302                      </w:t>
            </w:r>
            <w:r w:rsidRPr="00CA2C8D">
              <w:rPr>
                <w:rFonts w:ascii="Times New Roman" w:hAnsi="Times New Roman" w:cs="Times New Roman"/>
                <w:color w:val="000000"/>
                <w:sz w:val="16"/>
                <w:szCs w:val="16"/>
              </w:rPr>
              <w:t>(зі змінами)</w:t>
            </w:r>
            <w:r w:rsidRPr="00CA2C8D">
              <w:rPr>
                <w:rStyle w:val="rvts9"/>
                <w:rFonts w:ascii="Times New Roman" w:hAnsi="Times New Roman" w:cs="Times New Roman"/>
                <w:bCs/>
                <w:color w:val="000000"/>
                <w:sz w:val="16"/>
                <w:szCs w:val="16"/>
                <w:shd w:val="clear" w:color="auto" w:fill="FFFFFF"/>
              </w:rPr>
              <w:t xml:space="preserve">, </w:t>
            </w:r>
            <w:r w:rsidRPr="00CA2C8D">
              <w:rPr>
                <w:rFonts w:ascii="Times New Roman" w:hAnsi="Times New Roman" w:cs="Times New Roman"/>
                <w:color w:val="000000"/>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14D8AB94"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 територіального органу/</w:t>
            </w:r>
          </w:p>
          <w:p w14:paraId="573B1C7D"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p w14:paraId="11C0CB71" w14:textId="77777777" w:rsidR="00032809" w:rsidRPr="00CA2C8D" w:rsidRDefault="00032809">
            <w:pPr>
              <w:spacing w:after="0"/>
              <w:ind w:firstLine="284"/>
              <w:jc w:val="center"/>
              <w:rPr>
                <w:rFonts w:ascii="Times New Roman" w:hAnsi="Times New Roman" w:cs="Times New Roman"/>
                <w:color w:val="000000"/>
                <w:sz w:val="16"/>
                <w:szCs w:val="16"/>
                <w:lang w:val="uk-UA"/>
              </w:rPr>
            </w:pPr>
          </w:p>
          <w:p w14:paraId="2C497456" w14:textId="77777777" w:rsidR="00032809" w:rsidRPr="00CA2C8D"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1900C942"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4E359D6D"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p w14:paraId="79E53E21" w14:textId="77777777" w:rsidR="00032809" w:rsidRPr="00CA2C8D" w:rsidRDefault="00032809">
            <w:pPr>
              <w:spacing w:after="0"/>
              <w:ind w:left="34" w:firstLine="284"/>
              <w:jc w:val="center"/>
              <w:rPr>
                <w:rFonts w:ascii="Times New Roman" w:hAnsi="Times New Roman" w:cs="Times New Roman"/>
                <w:color w:val="000000"/>
                <w:sz w:val="16"/>
                <w:szCs w:val="16"/>
                <w:lang w:val="uk-UA"/>
              </w:rPr>
            </w:pPr>
          </w:p>
          <w:p w14:paraId="6A8D6887" w14:textId="77777777" w:rsidR="00032809" w:rsidRPr="00CA2C8D" w:rsidRDefault="00032809">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4DEFFCA7"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032809" w:rsidRPr="00CA2C8D" w14:paraId="7E73D215" w14:textId="77777777">
        <w:tc>
          <w:tcPr>
            <w:tcW w:w="560" w:type="dxa"/>
            <w:tcBorders>
              <w:top w:val="single" w:sz="4" w:space="0" w:color="000000"/>
              <w:left w:val="single" w:sz="4" w:space="0" w:color="000000"/>
              <w:bottom w:val="single" w:sz="4" w:space="0" w:color="000000"/>
            </w:tcBorders>
          </w:tcPr>
          <w:p w14:paraId="787935F5"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5D17F1FC"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7AAB45A8"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У разі виявлення помилок в заяві-анкеті працівник територіального органу/територіального підрозділу вносить до неї відповідні виправлення.</w:t>
            </w:r>
          </w:p>
          <w:p w14:paraId="179C3A91" w14:textId="77777777" w:rsidR="00032809" w:rsidRPr="00CA2C8D" w:rsidRDefault="00032809">
            <w:pPr>
              <w:pStyle w:val="HTML0"/>
              <w:shd w:val="clear" w:color="auto" w:fill="FFFFFF"/>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val="uk-UA" w:eastAsia="ru-RU"/>
              </w:rPr>
              <w:t xml:space="preserve">  </w:t>
            </w:r>
            <w:r w:rsidRPr="00CA2C8D">
              <w:rPr>
                <w:rFonts w:ascii="Times New Roman" w:hAnsi="Times New Roman" w:cs="Times New Roman"/>
                <w:color w:val="000000"/>
                <w:sz w:val="16"/>
                <w:szCs w:val="16"/>
                <w:lang w:val="uk-UA"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r w:rsidRPr="00CA2C8D">
              <w:rPr>
                <w:rFonts w:ascii="Times New Roman" w:hAnsi="Times New Roman" w:cs="Times New Roman"/>
                <w:bCs/>
                <w:color w:val="000000"/>
                <w:sz w:val="16"/>
                <w:szCs w:val="16"/>
                <w:lang w:val="uk-UA" w:eastAsia="uk-UA"/>
              </w:rPr>
              <w:t xml:space="preserve"> </w:t>
            </w:r>
          </w:p>
          <w:p w14:paraId="5F7F7BF4" w14:textId="77777777" w:rsidR="00032809" w:rsidRPr="00CA2C8D" w:rsidRDefault="00032809">
            <w:pPr>
              <w:pStyle w:val="af2"/>
              <w:ind w:left="0" w:firstLine="321"/>
              <w:jc w:val="both"/>
              <w:rPr>
                <w:color w:val="000000"/>
              </w:rPr>
            </w:pPr>
            <w:r w:rsidRPr="00CA2C8D">
              <w:rPr>
                <w:color w:val="000000"/>
                <w:sz w:val="16"/>
                <w:szCs w:val="16"/>
                <w:lang w:eastAsia="ru-RU"/>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w:t>
            </w:r>
            <w:r w:rsidRPr="00CA2C8D">
              <w:rPr>
                <w:color w:val="000000"/>
                <w:szCs w:val="16"/>
                <w:lang w:eastAsia="ru-RU"/>
              </w:rPr>
              <w:t xml:space="preserve"> </w:t>
            </w:r>
            <w:r w:rsidRPr="00CA2C8D">
              <w:rPr>
                <w:color w:val="000000"/>
                <w:sz w:val="16"/>
                <w:szCs w:val="16"/>
                <w:lang w:eastAsia="ru-RU"/>
              </w:rPr>
              <w:t>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w:t>
            </w:r>
            <w:r w:rsidRPr="00CA2C8D">
              <w:rPr>
                <w:color w:val="000000"/>
                <w:szCs w:val="16"/>
                <w:lang w:eastAsia="ru-RU"/>
              </w:rPr>
              <w:t xml:space="preserve"> </w:t>
            </w:r>
            <w:r w:rsidRPr="00CA2C8D">
              <w:rPr>
                <w:color w:val="000000"/>
                <w:sz w:val="16"/>
                <w:szCs w:val="16"/>
                <w:lang w:eastAsia="ru-RU"/>
              </w:rPr>
              <w:t xml:space="preserve">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38C33115" w14:textId="77777777" w:rsidR="00032809" w:rsidRPr="00CA2C8D" w:rsidRDefault="00032809">
            <w:pPr>
              <w:pStyle w:val="af2"/>
              <w:ind w:left="0" w:firstLine="321"/>
              <w:jc w:val="both"/>
              <w:rPr>
                <w:color w:val="000000"/>
              </w:rPr>
            </w:pPr>
            <w:r w:rsidRPr="00CA2C8D">
              <w:rPr>
                <w:color w:val="000000"/>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333ECC9E" w14:textId="77777777" w:rsidR="00032809" w:rsidRPr="00CA2C8D" w:rsidRDefault="00032809">
            <w:pPr>
              <w:spacing w:after="0"/>
              <w:ind w:firstLine="321"/>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w:t>
            </w:r>
            <w:r w:rsidRPr="00CA2C8D">
              <w:rPr>
                <w:rFonts w:ascii="Times New Roman" w:hAnsi="Times New Roman" w:cs="Times New Roman"/>
                <w:color w:val="000000"/>
                <w:sz w:val="16"/>
                <w:szCs w:val="16"/>
                <w:lang w:val="uk-UA"/>
              </w:rPr>
              <w:lastRenderedPageBreak/>
              <w:t>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0B3CA903"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Працівник</w:t>
            </w:r>
          </w:p>
          <w:p w14:paraId="312C82E0"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w:t>
            </w:r>
          </w:p>
          <w:p w14:paraId="13A59A5A"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p w14:paraId="531F3367" w14:textId="77777777" w:rsidR="00032809" w:rsidRPr="00CA2C8D" w:rsidRDefault="00032809">
            <w:pPr>
              <w:spacing w:after="0"/>
              <w:ind w:firstLine="284"/>
              <w:jc w:val="center"/>
              <w:rPr>
                <w:rFonts w:ascii="Times New Roman" w:hAnsi="Times New Roman" w:cs="Times New Roman"/>
                <w:color w:val="000000"/>
                <w:sz w:val="16"/>
                <w:szCs w:val="16"/>
                <w:lang w:val="uk-UA"/>
              </w:rPr>
            </w:pPr>
          </w:p>
          <w:p w14:paraId="6F03E5E9" w14:textId="77777777" w:rsidR="00032809" w:rsidRPr="00CA2C8D"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03980047"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орган/територіальний підрозділ ДМС</w:t>
            </w:r>
          </w:p>
          <w:p w14:paraId="794F552B" w14:textId="77777777" w:rsidR="00032809" w:rsidRPr="00CA2C8D" w:rsidRDefault="00032809">
            <w:pPr>
              <w:spacing w:after="0"/>
              <w:ind w:left="34" w:firstLine="284"/>
              <w:jc w:val="center"/>
              <w:rPr>
                <w:rFonts w:ascii="Times New Roman" w:hAnsi="Times New Roman" w:cs="Times New Roman"/>
                <w:color w:val="000000"/>
                <w:sz w:val="16"/>
                <w:szCs w:val="16"/>
                <w:lang w:val="uk-UA"/>
              </w:rPr>
            </w:pPr>
          </w:p>
          <w:p w14:paraId="7383475B" w14:textId="77777777" w:rsidR="00032809" w:rsidRPr="00CA2C8D" w:rsidRDefault="00032809">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0E556E44"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032809" w:rsidRPr="00CA2C8D" w14:paraId="6B78D3A8" w14:textId="77777777">
        <w:tc>
          <w:tcPr>
            <w:tcW w:w="560" w:type="dxa"/>
            <w:tcBorders>
              <w:top w:val="single" w:sz="4" w:space="0" w:color="000000"/>
              <w:left w:val="single" w:sz="4" w:space="0" w:color="000000"/>
              <w:bottom w:val="single" w:sz="4" w:space="0" w:color="000000"/>
            </w:tcBorders>
          </w:tcPr>
          <w:p w14:paraId="3C4F765A"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4F7C24F3"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68A25857" w14:textId="77777777" w:rsidR="00032809" w:rsidRPr="00CA2C8D" w:rsidRDefault="00032809">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3723E82F"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778F2019"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p>
          <w:p w14:paraId="48CF54CB"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органу/територіального підрозділу ДМС,</w:t>
            </w:r>
          </w:p>
          <w:p w14:paraId="54F4D75F"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центру надання адміністративних послуг ,</w:t>
            </w:r>
          </w:p>
          <w:p w14:paraId="4FF7395E"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tcPr>
          <w:p w14:paraId="5A60AD87" w14:textId="77777777" w:rsidR="00032809" w:rsidRPr="00CA2C8D" w:rsidRDefault="00032809">
            <w:pPr>
              <w:spacing w:after="0"/>
              <w:ind w:left="34"/>
              <w:rPr>
                <w:rFonts w:ascii="Times New Roman" w:hAnsi="Times New Roman" w:cs="Times New Roman"/>
                <w:color w:val="000000"/>
              </w:rPr>
            </w:pPr>
            <w:r w:rsidRPr="00CA2C8D">
              <w:rPr>
                <w:rFonts w:ascii="Times New Roman" w:hAnsi="Times New Roman" w:cs="Times New Roman"/>
                <w:color w:val="000000"/>
                <w:sz w:val="16"/>
                <w:szCs w:val="16"/>
                <w:lang w:val="uk-UA"/>
              </w:rPr>
              <w:t>Адміністрація відповідних закладів та установ, територіальний орган/</w:t>
            </w:r>
          </w:p>
          <w:p w14:paraId="49EE00D7" w14:textId="77777777" w:rsidR="00032809" w:rsidRPr="00CA2C8D" w:rsidRDefault="00032809">
            <w:pPr>
              <w:spacing w:after="0"/>
              <w:ind w:left="34"/>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4AA3080E"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032809" w:rsidRPr="00CA2C8D" w14:paraId="6EE89A35" w14:textId="77777777">
        <w:tc>
          <w:tcPr>
            <w:tcW w:w="560" w:type="dxa"/>
            <w:tcBorders>
              <w:top w:val="single" w:sz="4" w:space="0" w:color="000000"/>
              <w:left w:val="single" w:sz="4" w:space="0" w:color="000000"/>
              <w:bottom w:val="single" w:sz="4" w:space="0" w:color="000000"/>
            </w:tcBorders>
          </w:tcPr>
          <w:p w14:paraId="155CB45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207E4AA4"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2802266F"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p>
          <w:p w14:paraId="75893448"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w:t>
            </w:r>
          </w:p>
          <w:p w14:paraId="2BA7A4B2"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p w14:paraId="596601ED" w14:textId="77777777" w:rsidR="00032809" w:rsidRPr="00CA2C8D" w:rsidRDefault="00032809">
            <w:pPr>
              <w:spacing w:after="0"/>
              <w:ind w:firstLine="284"/>
              <w:jc w:val="center"/>
              <w:rPr>
                <w:rFonts w:ascii="Times New Roman" w:hAnsi="Times New Roman" w:cs="Times New Roman"/>
                <w:color w:val="000000"/>
                <w:sz w:val="16"/>
                <w:szCs w:val="16"/>
                <w:lang w:val="uk-UA"/>
              </w:rPr>
            </w:pPr>
          </w:p>
          <w:p w14:paraId="3964C2F4" w14:textId="77777777" w:rsidR="00032809" w:rsidRPr="00CA2C8D"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6997ED05"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046CC59E"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p w14:paraId="5BE5E7FB" w14:textId="77777777" w:rsidR="00032809" w:rsidRPr="00CA2C8D" w:rsidRDefault="00032809">
            <w:pPr>
              <w:spacing w:after="0"/>
              <w:ind w:left="34" w:firstLine="284"/>
              <w:rPr>
                <w:rFonts w:ascii="Times New Roman" w:hAnsi="Times New Roman" w:cs="Times New Roman"/>
                <w:color w:val="000000"/>
                <w:sz w:val="16"/>
                <w:szCs w:val="16"/>
                <w:lang w:val="uk-UA"/>
              </w:rPr>
            </w:pPr>
          </w:p>
          <w:p w14:paraId="1E01811F" w14:textId="77777777" w:rsidR="00032809" w:rsidRPr="00CA2C8D" w:rsidRDefault="00032809">
            <w:pPr>
              <w:spacing w:after="0"/>
              <w:ind w:left="34" w:firstLine="284"/>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3AC33C2F"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032809" w:rsidRPr="00CA2C8D" w14:paraId="51DCD650" w14:textId="77777777">
        <w:tc>
          <w:tcPr>
            <w:tcW w:w="560" w:type="dxa"/>
            <w:tcBorders>
              <w:top w:val="single" w:sz="4" w:space="0" w:color="000000"/>
              <w:left w:val="single" w:sz="4" w:space="0" w:color="000000"/>
              <w:bottom w:val="single" w:sz="4" w:space="0" w:color="000000"/>
            </w:tcBorders>
          </w:tcPr>
          <w:p w14:paraId="6C70D9DD"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4062E1CE"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2C7D72AE"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p>
          <w:p w14:paraId="63A544B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w:t>
            </w:r>
          </w:p>
          <w:p w14:paraId="56491F14"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4E3A27DE"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2818552E"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p w14:paraId="48887DE8" w14:textId="77777777" w:rsidR="00032809" w:rsidRPr="00CA2C8D" w:rsidRDefault="00032809">
            <w:pPr>
              <w:spacing w:after="0"/>
              <w:ind w:left="34" w:firstLine="284"/>
              <w:rPr>
                <w:rFonts w:ascii="Times New Roman" w:hAnsi="Times New Roman" w:cs="Times New Roman"/>
                <w:color w:val="000000"/>
                <w:sz w:val="16"/>
                <w:szCs w:val="16"/>
                <w:lang w:val="uk-UA"/>
              </w:rPr>
            </w:pPr>
          </w:p>
          <w:p w14:paraId="37530FF6" w14:textId="77777777" w:rsidR="00032809" w:rsidRPr="00CA2C8D" w:rsidRDefault="00032809">
            <w:pPr>
              <w:spacing w:after="0"/>
              <w:ind w:left="34" w:firstLine="284"/>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089832AD"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Під час прийому документів у день звернення</w:t>
            </w:r>
          </w:p>
        </w:tc>
      </w:tr>
      <w:tr w:rsidR="00032809" w:rsidRPr="00CA2C8D" w14:paraId="133F3346" w14:textId="77777777">
        <w:tc>
          <w:tcPr>
            <w:tcW w:w="560" w:type="dxa"/>
            <w:tcBorders>
              <w:top w:val="single" w:sz="4" w:space="0" w:color="000000"/>
              <w:left w:val="single" w:sz="4" w:space="0" w:color="000000"/>
              <w:bottom w:val="single" w:sz="4" w:space="0" w:color="000000"/>
            </w:tcBorders>
          </w:tcPr>
          <w:p w14:paraId="20168F22"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1C7DDD8D"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23A927AA"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p>
          <w:p w14:paraId="2B637C80"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w:t>
            </w:r>
          </w:p>
          <w:p w14:paraId="22AC08E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3CDD5311"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11C876EA"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5286AA46"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15 робочих днів з дня оформлення заяви-анкети.</w:t>
            </w:r>
            <w:r w:rsidRPr="00CA2C8D">
              <w:rPr>
                <w:rFonts w:ascii="Times New Roman" w:hAnsi="Times New Roman" w:cs="Times New Roman"/>
                <w:color w:val="000000"/>
                <w:lang w:val="uk-UA"/>
              </w:rPr>
              <w:t xml:space="preserve">  </w:t>
            </w:r>
            <w:r w:rsidRPr="00CA2C8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CA2C8D" w14:paraId="3D998553" w14:textId="77777777">
        <w:tc>
          <w:tcPr>
            <w:tcW w:w="560" w:type="dxa"/>
            <w:tcBorders>
              <w:top w:val="single" w:sz="4" w:space="0" w:color="000000"/>
              <w:left w:val="single" w:sz="4" w:space="0" w:color="000000"/>
              <w:bottom w:val="single" w:sz="4" w:space="0" w:color="000000"/>
            </w:tcBorders>
          </w:tcPr>
          <w:p w14:paraId="7A9EB0DC"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34F3DD1C"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Здійснення ідентифікації особи </w:t>
            </w:r>
          </w:p>
          <w:p w14:paraId="0A765850" w14:textId="77777777" w:rsidR="00032809" w:rsidRPr="00CA2C8D"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926A011" w14:textId="77777777" w:rsidR="00032809" w:rsidRPr="00CA2C8D" w:rsidRDefault="00032809">
            <w:pPr>
              <w:spacing w:after="0"/>
              <w:ind w:firstLine="28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p>
          <w:p w14:paraId="59D7B66B"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органу/</w:t>
            </w:r>
          </w:p>
          <w:p w14:paraId="437E05A8"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54ABCF41"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5E3AC68E"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0FE01C8A"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23B3A3A4"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CA2C8D" w14:paraId="0E4BABA1" w14:textId="77777777">
        <w:tc>
          <w:tcPr>
            <w:tcW w:w="560" w:type="dxa"/>
            <w:tcBorders>
              <w:top w:val="single" w:sz="4" w:space="0" w:color="000000"/>
              <w:left w:val="single" w:sz="4" w:space="0" w:color="000000"/>
              <w:bottom w:val="single" w:sz="4" w:space="0" w:color="000000"/>
            </w:tcBorders>
          </w:tcPr>
          <w:p w14:paraId="459C8437"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2088FB43"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 </w:t>
            </w:r>
          </w:p>
          <w:p w14:paraId="421C058B" w14:textId="77777777" w:rsidR="00032809" w:rsidRPr="00CA2C8D"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480D74EB"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 територіального органу/</w:t>
            </w:r>
          </w:p>
          <w:p w14:paraId="474B49E4"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2E5E8699"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7B5E5C18"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6DFFED9E"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16 робочих днів з дня  оформлення заяви-анкети.    У разі проведення процедури встановлення особи строк розгляду заяви-анкети не повинен перевищувати двох місяців.</w:t>
            </w:r>
          </w:p>
        </w:tc>
      </w:tr>
      <w:tr w:rsidR="00032809" w:rsidRPr="00CA2C8D" w14:paraId="3BD09896" w14:textId="77777777">
        <w:tc>
          <w:tcPr>
            <w:tcW w:w="560" w:type="dxa"/>
            <w:tcBorders>
              <w:top w:val="single" w:sz="4" w:space="0" w:color="000000"/>
              <w:left w:val="single" w:sz="4" w:space="0" w:color="000000"/>
              <w:bottom w:val="single" w:sz="4" w:space="0" w:color="000000"/>
            </w:tcBorders>
          </w:tcPr>
          <w:p w14:paraId="0804024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1CD72506" w14:textId="77777777" w:rsidR="00032809" w:rsidRPr="00CA2C8D" w:rsidRDefault="00032809">
            <w:pPr>
              <w:pStyle w:val="af5"/>
              <w:spacing w:before="0"/>
              <w:ind w:firstLine="321"/>
              <w:jc w:val="both"/>
              <w:rPr>
                <w:rFonts w:ascii="Times New Roman" w:hAnsi="Times New Roman" w:cs="Times New Roman"/>
                <w:color w:val="000000"/>
              </w:rPr>
            </w:pPr>
            <w:r w:rsidRPr="00CA2C8D">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04B40D82"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w:t>
            </w:r>
            <w:r w:rsidRPr="00CA2C8D">
              <w:rPr>
                <w:rFonts w:ascii="Times New Roman" w:hAnsi="Times New Roman" w:cs="Times New Roman"/>
                <w:color w:val="000000"/>
                <w:sz w:val="16"/>
                <w:szCs w:val="16"/>
              </w:rPr>
              <w:t xml:space="preserve"> Голов</w:t>
            </w:r>
            <w:r w:rsidRPr="00CA2C8D">
              <w:rPr>
                <w:rFonts w:ascii="Times New Roman" w:hAnsi="Times New Roman" w:cs="Times New Roman"/>
                <w:color w:val="000000"/>
                <w:sz w:val="16"/>
                <w:szCs w:val="16"/>
                <w:lang w:val="uk-UA"/>
              </w:rPr>
              <w:t xml:space="preserve">ного </w:t>
            </w:r>
            <w:r w:rsidRPr="00CA2C8D">
              <w:rPr>
                <w:rFonts w:ascii="Times New Roman" w:hAnsi="Times New Roman" w:cs="Times New Roman"/>
                <w:color w:val="000000"/>
                <w:sz w:val="16"/>
                <w:szCs w:val="16"/>
              </w:rPr>
              <w:t>обчислювальн</w:t>
            </w:r>
            <w:r w:rsidRPr="00CA2C8D">
              <w:rPr>
                <w:rFonts w:ascii="Times New Roman" w:hAnsi="Times New Roman" w:cs="Times New Roman"/>
                <w:color w:val="000000"/>
                <w:sz w:val="16"/>
                <w:szCs w:val="16"/>
                <w:lang w:val="uk-UA"/>
              </w:rPr>
              <w:t xml:space="preserve">ого </w:t>
            </w:r>
            <w:r w:rsidRPr="00CA2C8D">
              <w:rPr>
                <w:rFonts w:ascii="Times New Roman" w:hAnsi="Times New Roman" w:cs="Times New Roman"/>
                <w:color w:val="000000"/>
                <w:sz w:val="16"/>
                <w:szCs w:val="16"/>
              </w:rPr>
              <w:t>центр</w:t>
            </w:r>
            <w:r w:rsidRPr="00CA2C8D">
              <w:rPr>
                <w:rFonts w:ascii="Times New Roman" w:hAnsi="Times New Roman" w:cs="Times New Roman"/>
                <w:color w:val="000000"/>
                <w:sz w:val="16"/>
                <w:szCs w:val="16"/>
                <w:lang w:val="uk-UA"/>
              </w:rPr>
              <w:t>у</w:t>
            </w:r>
            <w:r w:rsidRPr="00CA2C8D">
              <w:rPr>
                <w:rFonts w:ascii="Times New Roman" w:hAnsi="Times New Roman" w:cs="Times New Roman"/>
                <w:color w:val="000000"/>
                <w:sz w:val="16"/>
                <w:szCs w:val="16"/>
              </w:rPr>
              <w:t xml:space="preserve"> Єдиного державного демографічного реєстру</w:t>
            </w:r>
            <w:r w:rsidRPr="00CA2C8D">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0A76DBCB"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0CDAAAA1"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32809" w:rsidRPr="00CA2C8D" w14:paraId="0E33A2C7" w14:textId="77777777">
        <w:tc>
          <w:tcPr>
            <w:tcW w:w="560" w:type="dxa"/>
            <w:tcBorders>
              <w:top w:val="single" w:sz="4" w:space="0" w:color="000000"/>
              <w:left w:val="single" w:sz="4" w:space="0" w:color="000000"/>
              <w:bottom w:val="single" w:sz="4" w:space="0" w:color="000000"/>
            </w:tcBorders>
          </w:tcPr>
          <w:p w14:paraId="4C7A91E0"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153B20FC"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Оформлення (персоналізація) паспорта громадянина </w:t>
            </w:r>
            <w:r w:rsidRPr="00CA2C8D">
              <w:rPr>
                <w:rFonts w:ascii="Times New Roman" w:hAnsi="Times New Roman" w:cs="Times New Roman"/>
                <w:color w:val="000000"/>
                <w:sz w:val="16"/>
                <w:szCs w:val="16"/>
                <w:lang w:val="uk-UA"/>
              </w:rPr>
              <w:lastRenderedPageBreak/>
              <w:t>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tcPr>
          <w:p w14:paraId="186D1886"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 xml:space="preserve">Працівник ДП </w:t>
            </w:r>
            <w:r w:rsidRPr="00CA2C8D">
              <w:rPr>
                <w:rFonts w:ascii="Times New Roman" w:hAnsi="Times New Roman" w:cs="Times New Roman"/>
                <w:color w:val="000000"/>
                <w:sz w:val="16"/>
                <w:szCs w:val="16"/>
                <w:lang w:val="uk-UA"/>
              </w:rPr>
              <w:lastRenderedPageBreak/>
              <w:t>«Поліграфічний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2C529044"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 xml:space="preserve">ДП «Поліграфічний </w:t>
            </w:r>
            <w:r w:rsidRPr="00CA2C8D">
              <w:rPr>
                <w:rFonts w:ascii="Times New Roman" w:hAnsi="Times New Roman" w:cs="Times New Roman"/>
                <w:color w:val="000000"/>
                <w:sz w:val="16"/>
                <w:szCs w:val="16"/>
                <w:lang w:val="uk-UA"/>
              </w:rPr>
              <w:lastRenderedPageBreak/>
              <w:t>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6755465"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 xml:space="preserve">Не пізніше 3 робочих </w:t>
            </w:r>
            <w:r w:rsidRPr="00CA2C8D">
              <w:rPr>
                <w:rFonts w:ascii="Times New Roman" w:hAnsi="Times New Roman" w:cs="Times New Roman"/>
                <w:color w:val="000000"/>
                <w:sz w:val="16"/>
                <w:szCs w:val="16"/>
                <w:lang w:val="uk-UA"/>
              </w:rPr>
              <w:lastRenderedPageBreak/>
              <w:t>днів з дня направлення даних для виготовлення паспорта</w:t>
            </w:r>
          </w:p>
        </w:tc>
      </w:tr>
      <w:tr w:rsidR="00032809" w:rsidRPr="00CA2C8D" w14:paraId="2762186D" w14:textId="77777777">
        <w:tc>
          <w:tcPr>
            <w:tcW w:w="560" w:type="dxa"/>
            <w:tcBorders>
              <w:top w:val="single" w:sz="4" w:space="0" w:color="000000"/>
              <w:left w:val="single" w:sz="4" w:space="0" w:color="000000"/>
              <w:bottom w:val="single" w:sz="4" w:space="0" w:color="000000"/>
            </w:tcBorders>
          </w:tcPr>
          <w:p w14:paraId="6DF857F9"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lastRenderedPageBreak/>
              <w:t>12.</w:t>
            </w:r>
          </w:p>
        </w:tc>
        <w:tc>
          <w:tcPr>
            <w:tcW w:w="4260" w:type="dxa"/>
            <w:tcBorders>
              <w:top w:val="single" w:sz="4" w:space="0" w:color="000000"/>
              <w:left w:val="single" w:sz="4" w:space="0" w:color="000000"/>
              <w:bottom w:val="single" w:sz="4" w:space="0" w:color="000000"/>
            </w:tcBorders>
          </w:tcPr>
          <w:p w14:paraId="6B53E7B0"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Видача паспорта громадянина України</w:t>
            </w:r>
          </w:p>
          <w:p w14:paraId="0CEC2B13" w14:textId="77777777" w:rsidR="00032809" w:rsidRPr="00CA2C8D" w:rsidRDefault="00032809">
            <w:pPr>
              <w:spacing w:after="0"/>
              <w:ind w:firstLine="321"/>
              <w:jc w:val="both"/>
              <w:rPr>
                <w:rFonts w:ascii="Times New Roman" w:hAnsi="Times New Roman" w:cs="Times New Roman"/>
                <w:color w:val="000000"/>
                <w:sz w:val="16"/>
                <w:szCs w:val="16"/>
                <w:lang w:val="uk-UA"/>
              </w:rPr>
            </w:pPr>
          </w:p>
          <w:p w14:paraId="5B3D2D2D"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54FAF6CE"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Працівник територіального органу/</w:t>
            </w:r>
          </w:p>
          <w:p w14:paraId="3ADB2669"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045D615D"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орган/</w:t>
            </w:r>
          </w:p>
          <w:p w14:paraId="0D6CF0C0" w14:textId="77777777" w:rsidR="00032809" w:rsidRPr="00CA2C8D" w:rsidRDefault="00032809">
            <w:pPr>
              <w:spacing w:after="0"/>
              <w:ind w:left="34"/>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75C9F90" w14:textId="77777777" w:rsidR="00032809" w:rsidRPr="00CA2C8D" w:rsidRDefault="00032809">
            <w:pPr>
              <w:spacing w:after="0"/>
              <w:rPr>
                <w:rFonts w:ascii="Times New Roman" w:hAnsi="Times New Roman" w:cs="Times New Roman"/>
                <w:color w:val="000000"/>
              </w:rPr>
            </w:pPr>
            <w:r w:rsidRPr="00CA2C8D">
              <w:rPr>
                <w:rFonts w:ascii="Times New Roman" w:hAnsi="Times New Roman" w:cs="Times New Roman"/>
                <w:color w:val="000000"/>
                <w:sz w:val="16"/>
                <w:szCs w:val="16"/>
                <w:lang w:val="uk-UA"/>
              </w:rPr>
              <w:t>Не пізніше ніж через 20 робочих днів з дня оформлення заяви-анкети</w:t>
            </w:r>
          </w:p>
        </w:tc>
      </w:tr>
      <w:tr w:rsidR="00032809" w:rsidRPr="00CA2C8D" w14:paraId="44292249" w14:textId="77777777">
        <w:tc>
          <w:tcPr>
            <w:tcW w:w="560" w:type="dxa"/>
            <w:tcBorders>
              <w:top w:val="single" w:sz="4" w:space="0" w:color="000000"/>
              <w:left w:val="single" w:sz="4" w:space="0" w:color="000000"/>
              <w:bottom w:val="single" w:sz="4" w:space="0" w:color="000000"/>
            </w:tcBorders>
          </w:tcPr>
          <w:p w14:paraId="794FE184"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088B6F94"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68444686" w14:textId="77777777" w:rsidR="00032809" w:rsidRPr="00CA2C8D" w:rsidRDefault="00032809">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1E5260A4" w14:textId="77777777" w:rsidR="00032809" w:rsidRPr="00CA2C8D" w:rsidRDefault="00032809">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595244E0" w14:textId="77777777" w:rsidR="00032809" w:rsidRPr="00CA2C8D" w:rsidRDefault="00032809">
            <w:pPr>
              <w:pStyle w:val="af5"/>
              <w:spacing w:before="0"/>
              <w:ind w:firstLine="459"/>
              <w:jc w:val="both"/>
              <w:rPr>
                <w:rFonts w:ascii="Times New Roman" w:hAnsi="Times New Roman" w:cs="Times New Roman"/>
                <w:color w:val="000000"/>
              </w:rPr>
            </w:pPr>
            <w:r w:rsidRPr="00CA2C8D">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CA2C8D" w14:paraId="0B9E2979" w14:textId="77777777">
        <w:tc>
          <w:tcPr>
            <w:tcW w:w="560" w:type="dxa"/>
            <w:tcBorders>
              <w:top w:val="single" w:sz="4" w:space="0" w:color="000000"/>
              <w:left w:val="single" w:sz="4" w:space="0" w:color="000000"/>
              <w:bottom w:val="single" w:sz="4" w:space="0" w:color="000000"/>
            </w:tcBorders>
          </w:tcPr>
          <w:p w14:paraId="79152D59" w14:textId="77777777" w:rsidR="00032809" w:rsidRPr="00CA2C8D" w:rsidRDefault="00032809">
            <w:pPr>
              <w:spacing w:after="0"/>
              <w:jc w:val="center"/>
              <w:rPr>
                <w:rFonts w:ascii="Times New Roman" w:hAnsi="Times New Roman" w:cs="Times New Roman"/>
                <w:color w:val="000000"/>
              </w:rPr>
            </w:pPr>
            <w:r w:rsidRPr="00CA2C8D">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3C799F93" w14:textId="77777777" w:rsidR="00032809" w:rsidRPr="00CA2C8D" w:rsidRDefault="00032809">
            <w:pPr>
              <w:spacing w:after="0"/>
              <w:ind w:firstLine="321"/>
              <w:jc w:val="both"/>
              <w:rPr>
                <w:rFonts w:ascii="Times New Roman" w:hAnsi="Times New Roman" w:cs="Times New Roman"/>
                <w:color w:val="000000"/>
              </w:rPr>
            </w:pPr>
            <w:r w:rsidRPr="00CA2C8D">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20EBA824" w14:textId="77777777" w:rsidR="00032809" w:rsidRPr="00CA2C8D" w:rsidRDefault="00032809">
            <w:pPr>
              <w:pStyle w:val="af5"/>
              <w:snapToGrid w:val="0"/>
              <w:spacing w:before="0"/>
              <w:ind w:firstLine="459"/>
              <w:jc w:val="both"/>
              <w:rPr>
                <w:rFonts w:ascii="Times New Roman" w:hAnsi="Times New Roman" w:cs="Times New Roman"/>
                <w:color w:val="000000"/>
                <w:sz w:val="16"/>
                <w:szCs w:val="16"/>
              </w:rPr>
            </w:pPr>
          </w:p>
        </w:tc>
      </w:tr>
    </w:tbl>
    <w:p w14:paraId="4DA9C9DE" w14:textId="77777777" w:rsidR="00CA2C8D" w:rsidRDefault="00CA2C8D">
      <w:pPr>
        <w:widowControl w:val="0"/>
        <w:autoSpaceDE w:val="0"/>
        <w:spacing w:after="0"/>
        <w:ind w:right="-113" w:hanging="454"/>
        <w:jc w:val="both"/>
        <w:rPr>
          <w:rFonts w:ascii="Times New Roman" w:hAnsi="Times New Roman" w:cs="Times New Roman"/>
          <w:b/>
          <w:bCs/>
          <w:spacing w:val="2"/>
          <w:sz w:val="24"/>
          <w:szCs w:val="24"/>
          <w:lang w:val="uk-UA"/>
        </w:rPr>
      </w:pPr>
    </w:p>
    <w:p w14:paraId="05B22B5C" w14:textId="77777777" w:rsidR="00032809" w:rsidRPr="00416E0F" w:rsidRDefault="00416E0F" w:rsidP="00CA2C8D">
      <w:pPr>
        <w:widowControl w:val="0"/>
        <w:autoSpaceDE w:val="0"/>
        <w:spacing w:after="0"/>
        <w:ind w:right="-113" w:hanging="454"/>
        <w:jc w:val="both"/>
        <w:rPr>
          <w:rFonts w:ascii="Times New Roman" w:hAnsi="Times New Roman" w:cs="Times New Roman"/>
          <w:lang w:val="uk-UA"/>
        </w:rPr>
      </w:pPr>
      <w:r>
        <w:rPr>
          <w:rFonts w:ascii="Times New Roman" w:hAnsi="Times New Roman" w:cs="Times New Roman"/>
          <w:b/>
          <w:bCs/>
          <w:color w:val="000000"/>
          <w:spacing w:val="-2"/>
          <w:sz w:val="24"/>
          <w:szCs w:val="24"/>
          <w:lang w:val="uk-UA"/>
        </w:rPr>
        <w:t>Завідувач сектору</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1F361681" w14:textId="77777777" w:rsidR="00032809" w:rsidRPr="008E13FE" w:rsidRDefault="00032809">
      <w:pPr>
        <w:spacing w:after="0"/>
        <w:ind w:left="-567"/>
        <w:jc w:val="both"/>
        <w:rPr>
          <w:rFonts w:ascii="Times New Roman" w:hAnsi="Times New Roman" w:cs="Times New Roman"/>
          <w:b/>
          <w:sz w:val="16"/>
          <w:szCs w:val="16"/>
        </w:rPr>
      </w:pPr>
    </w:p>
    <w:p w14:paraId="790A2189" w14:textId="77777777" w:rsidR="00032809" w:rsidRPr="008E13FE" w:rsidRDefault="00032809">
      <w:pPr>
        <w:spacing w:after="0"/>
        <w:ind w:left="-567"/>
        <w:jc w:val="both"/>
        <w:rPr>
          <w:rFonts w:ascii="Times New Roman" w:hAnsi="Times New Roman" w:cs="Times New Roman"/>
          <w:b/>
          <w:sz w:val="16"/>
          <w:szCs w:val="16"/>
        </w:rPr>
      </w:pPr>
    </w:p>
    <w:p w14:paraId="14B57A56" w14:textId="77777777" w:rsidR="00032809" w:rsidRDefault="00032809" w:rsidP="006410A7">
      <w:pPr>
        <w:spacing w:after="0"/>
        <w:jc w:val="both"/>
        <w:rPr>
          <w:rFonts w:ascii="Times New Roman" w:hAnsi="Times New Roman" w:cs="Times New Roman"/>
          <w:b/>
          <w:sz w:val="16"/>
          <w:szCs w:val="16"/>
          <w:lang w:val="uk-UA"/>
        </w:rPr>
      </w:pPr>
    </w:p>
    <w:p w14:paraId="1122E892" w14:textId="77777777" w:rsidR="00CA2C8D" w:rsidRDefault="00CA2C8D" w:rsidP="006410A7">
      <w:pPr>
        <w:spacing w:after="0"/>
        <w:jc w:val="both"/>
        <w:rPr>
          <w:rFonts w:ascii="Times New Roman" w:hAnsi="Times New Roman" w:cs="Times New Roman"/>
          <w:b/>
          <w:sz w:val="16"/>
          <w:szCs w:val="16"/>
          <w:lang w:val="uk-UA"/>
        </w:rPr>
      </w:pPr>
    </w:p>
    <w:p w14:paraId="0340ECC7" w14:textId="77777777" w:rsidR="00CA2C8D" w:rsidRDefault="00CA2C8D" w:rsidP="006410A7">
      <w:pPr>
        <w:spacing w:after="0"/>
        <w:jc w:val="both"/>
        <w:rPr>
          <w:rFonts w:ascii="Times New Roman" w:hAnsi="Times New Roman" w:cs="Times New Roman"/>
          <w:b/>
          <w:sz w:val="16"/>
          <w:szCs w:val="16"/>
          <w:lang w:val="uk-UA"/>
        </w:rPr>
      </w:pPr>
    </w:p>
    <w:p w14:paraId="6CC8498F" w14:textId="77777777" w:rsidR="00CA2C8D" w:rsidRDefault="00CA2C8D" w:rsidP="006410A7">
      <w:pPr>
        <w:spacing w:after="0"/>
        <w:jc w:val="both"/>
        <w:rPr>
          <w:rFonts w:ascii="Times New Roman" w:hAnsi="Times New Roman" w:cs="Times New Roman"/>
          <w:b/>
          <w:sz w:val="16"/>
          <w:szCs w:val="16"/>
          <w:lang w:val="uk-UA"/>
        </w:rPr>
      </w:pPr>
    </w:p>
    <w:p w14:paraId="5ABAE6CA" w14:textId="77777777" w:rsidR="00CA2C8D" w:rsidRDefault="00CA2C8D" w:rsidP="006410A7">
      <w:pPr>
        <w:spacing w:after="0"/>
        <w:jc w:val="both"/>
        <w:rPr>
          <w:rFonts w:ascii="Times New Roman" w:hAnsi="Times New Roman" w:cs="Times New Roman"/>
          <w:b/>
          <w:sz w:val="16"/>
          <w:szCs w:val="16"/>
          <w:lang w:val="uk-UA"/>
        </w:rPr>
      </w:pPr>
    </w:p>
    <w:p w14:paraId="4F34BD42" w14:textId="77777777" w:rsidR="00CA2C8D" w:rsidRDefault="00CA2C8D" w:rsidP="006410A7">
      <w:pPr>
        <w:spacing w:after="0"/>
        <w:jc w:val="both"/>
        <w:rPr>
          <w:rFonts w:ascii="Times New Roman" w:hAnsi="Times New Roman" w:cs="Times New Roman"/>
          <w:b/>
          <w:sz w:val="16"/>
          <w:szCs w:val="16"/>
          <w:lang w:val="uk-UA"/>
        </w:rPr>
      </w:pPr>
    </w:p>
    <w:p w14:paraId="354D59B4" w14:textId="77777777" w:rsidR="00CA2C8D" w:rsidRDefault="00CA2C8D" w:rsidP="006410A7">
      <w:pPr>
        <w:spacing w:after="0"/>
        <w:jc w:val="both"/>
        <w:rPr>
          <w:rFonts w:ascii="Times New Roman" w:hAnsi="Times New Roman" w:cs="Times New Roman"/>
          <w:b/>
          <w:sz w:val="16"/>
          <w:szCs w:val="16"/>
          <w:lang w:val="uk-UA"/>
        </w:rPr>
      </w:pPr>
    </w:p>
    <w:p w14:paraId="7377283A" w14:textId="77777777" w:rsidR="00CA2C8D" w:rsidRDefault="00CA2C8D" w:rsidP="006410A7">
      <w:pPr>
        <w:spacing w:after="0"/>
        <w:jc w:val="both"/>
        <w:rPr>
          <w:rFonts w:ascii="Times New Roman" w:hAnsi="Times New Roman" w:cs="Times New Roman"/>
          <w:b/>
          <w:sz w:val="16"/>
          <w:szCs w:val="16"/>
          <w:lang w:val="uk-UA"/>
        </w:rPr>
      </w:pPr>
    </w:p>
    <w:p w14:paraId="3D4F311B" w14:textId="77777777" w:rsidR="00CA2C8D" w:rsidRDefault="00CA2C8D" w:rsidP="006410A7">
      <w:pPr>
        <w:spacing w:after="0"/>
        <w:jc w:val="both"/>
        <w:rPr>
          <w:rFonts w:ascii="Times New Roman" w:hAnsi="Times New Roman" w:cs="Times New Roman"/>
          <w:b/>
          <w:sz w:val="16"/>
          <w:szCs w:val="16"/>
          <w:lang w:val="uk-UA"/>
        </w:rPr>
      </w:pPr>
    </w:p>
    <w:p w14:paraId="221BB25A" w14:textId="77777777" w:rsidR="00CA2C8D" w:rsidRDefault="00CA2C8D" w:rsidP="006410A7">
      <w:pPr>
        <w:spacing w:after="0"/>
        <w:jc w:val="both"/>
        <w:rPr>
          <w:rFonts w:ascii="Times New Roman" w:hAnsi="Times New Roman" w:cs="Times New Roman"/>
          <w:b/>
          <w:sz w:val="16"/>
          <w:szCs w:val="16"/>
          <w:lang w:val="uk-UA"/>
        </w:rPr>
      </w:pPr>
    </w:p>
    <w:p w14:paraId="1B95DC7F" w14:textId="77777777" w:rsidR="00CA2C8D" w:rsidRDefault="00CA2C8D" w:rsidP="006410A7">
      <w:pPr>
        <w:spacing w:after="0"/>
        <w:jc w:val="both"/>
        <w:rPr>
          <w:rFonts w:ascii="Times New Roman" w:hAnsi="Times New Roman" w:cs="Times New Roman"/>
          <w:b/>
          <w:sz w:val="16"/>
          <w:szCs w:val="16"/>
          <w:lang w:val="uk-UA"/>
        </w:rPr>
      </w:pPr>
    </w:p>
    <w:p w14:paraId="5F38B7A5" w14:textId="77777777" w:rsidR="00CA2C8D" w:rsidRDefault="00CA2C8D" w:rsidP="006410A7">
      <w:pPr>
        <w:spacing w:after="0"/>
        <w:jc w:val="both"/>
        <w:rPr>
          <w:rFonts w:ascii="Times New Roman" w:hAnsi="Times New Roman" w:cs="Times New Roman"/>
          <w:b/>
          <w:sz w:val="16"/>
          <w:szCs w:val="16"/>
          <w:lang w:val="uk-UA"/>
        </w:rPr>
      </w:pPr>
    </w:p>
    <w:p w14:paraId="1DEA2809" w14:textId="77777777" w:rsidR="00CA2C8D" w:rsidRDefault="00CA2C8D" w:rsidP="006410A7">
      <w:pPr>
        <w:spacing w:after="0"/>
        <w:jc w:val="both"/>
        <w:rPr>
          <w:rFonts w:ascii="Times New Roman" w:hAnsi="Times New Roman" w:cs="Times New Roman"/>
          <w:b/>
          <w:sz w:val="16"/>
          <w:szCs w:val="16"/>
          <w:lang w:val="uk-UA"/>
        </w:rPr>
      </w:pPr>
    </w:p>
    <w:p w14:paraId="3B0E94BF" w14:textId="77777777" w:rsidR="00CA2C8D" w:rsidRDefault="00CA2C8D" w:rsidP="006410A7">
      <w:pPr>
        <w:spacing w:after="0"/>
        <w:jc w:val="both"/>
        <w:rPr>
          <w:rFonts w:ascii="Times New Roman" w:hAnsi="Times New Roman" w:cs="Times New Roman"/>
          <w:b/>
          <w:sz w:val="16"/>
          <w:szCs w:val="16"/>
          <w:lang w:val="uk-UA"/>
        </w:rPr>
      </w:pPr>
    </w:p>
    <w:p w14:paraId="396D350F" w14:textId="77777777" w:rsidR="00CA2C8D" w:rsidRDefault="00CA2C8D" w:rsidP="006410A7">
      <w:pPr>
        <w:spacing w:after="0"/>
        <w:jc w:val="both"/>
        <w:rPr>
          <w:rFonts w:ascii="Times New Roman" w:hAnsi="Times New Roman" w:cs="Times New Roman"/>
          <w:b/>
          <w:sz w:val="16"/>
          <w:szCs w:val="16"/>
          <w:lang w:val="uk-UA"/>
        </w:rPr>
      </w:pPr>
    </w:p>
    <w:p w14:paraId="2D9959D7" w14:textId="77777777" w:rsidR="00CA2C8D" w:rsidRDefault="00CA2C8D" w:rsidP="006410A7">
      <w:pPr>
        <w:spacing w:after="0"/>
        <w:jc w:val="both"/>
        <w:rPr>
          <w:rFonts w:ascii="Times New Roman" w:hAnsi="Times New Roman" w:cs="Times New Roman"/>
          <w:b/>
          <w:sz w:val="16"/>
          <w:szCs w:val="16"/>
          <w:lang w:val="uk-UA"/>
        </w:rPr>
      </w:pPr>
    </w:p>
    <w:p w14:paraId="6F185B54" w14:textId="77777777" w:rsidR="00CA2C8D" w:rsidRDefault="00CA2C8D" w:rsidP="006410A7">
      <w:pPr>
        <w:spacing w:after="0"/>
        <w:jc w:val="both"/>
        <w:rPr>
          <w:rFonts w:ascii="Times New Roman" w:hAnsi="Times New Roman" w:cs="Times New Roman"/>
          <w:b/>
          <w:sz w:val="16"/>
          <w:szCs w:val="16"/>
          <w:lang w:val="uk-UA"/>
        </w:rPr>
      </w:pPr>
    </w:p>
    <w:p w14:paraId="147497A2" w14:textId="77777777" w:rsidR="00CA2C8D" w:rsidRDefault="00CA2C8D" w:rsidP="006410A7">
      <w:pPr>
        <w:spacing w:after="0"/>
        <w:jc w:val="both"/>
        <w:rPr>
          <w:rFonts w:ascii="Times New Roman" w:hAnsi="Times New Roman" w:cs="Times New Roman"/>
          <w:b/>
          <w:sz w:val="16"/>
          <w:szCs w:val="16"/>
          <w:lang w:val="uk-UA"/>
        </w:rPr>
      </w:pPr>
    </w:p>
    <w:p w14:paraId="57E9EDE7" w14:textId="77777777" w:rsidR="00CA2C8D" w:rsidRDefault="00CA2C8D" w:rsidP="006410A7">
      <w:pPr>
        <w:spacing w:after="0"/>
        <w:jc w:val="both"/>
        <w:rPr>
          <w:rFonts w:ascii="Times New Roman" w:hAnsi="Times New Roman" w:cs="Times New Roman"/>
          <w:b/>
          <w:sz w:val="16"/>
          <w:szCs w:val="16"/>
          <w:lang w:val="uk-UA"/>
        </w:rPr>
      </w:pPr>
    </w:p>
    <w:p w14:paraId="44589EC5" w14:textId="77777777" w:rsidR="00CA2C8D" w:rsidRDefault="00CA2C8D" w:rsidP="006410A7">
      <w:pPr>
        <w:spacing w:after="0"/>
        <w:jc w:val="both"/>
        <w:rPr>
          <w:rFonts w:ascii="Times New Roman" w:hAnsi="Times New Roman" w:cs="Times New Roman"/>
          <w:b/>
          <w:sz w:val="16"/>
          <w:szCs w:val="16"/>
          <w:lang w:val="uk-UA"/>
        </w:rPr>
      </w:pPr>
    </w:p>
    <w:p w14:paraId="16CFBBF8" w14:textId="77777777" w:rsidR="00CA2C8D" w:rsidRDefault="00CA2C8D" w:rsidP="006410A7">
      <w:pPr>
        <w:spacing w:after="0"/>
        <w:jc w:val="both"/>
        <w:rPr>
          <w:rFonts w:ascii="Times New Roman" w:hAnsi="Times New Roman" w:cs="Times New Roman"/>
          <w:b/>
          <w:sz w:val="16"/>
          <w:szCs w:val="16"/>
          <w:lang w:val="uk-UA"/>
        </w:rPr>
      </w:pPr>
    </w:p>
    <w:p w14:paraId="3A6AC8C0" w14:textId="77777777" w:rsidR="00CA2C8D" w:rsidRDefault="00CA2C8D" w:rsidP="006410A7">
      <w:pPr>
        <w:spacing w:after="0"/>
        <w:jc w:val="both"/>
        <w:rPr>
          <w:rFonts w:ascii="Times New Roman" w:hAnsi="Times New Roman" w:cs="Times New Roman"/>
          <w:b/>
          <w:sz w:val="16"/>
          <w:szCs w:val="16"/>
          <w:lang w:val="uk-UA"/>
        </w:rPr>
      </w:pPr>
    </w:p>
    <w:p w14:paraId="2DA4354F" w14:textId="77777777" w:rsidR="00CA2C8D" w:rsidRDefault="00CA2C8D" w:rsidP="006410A7">
      <w:pPr>
        <w:spacing w:after="0"/>
        <w:jc w:val="both"/>
        <w:rPr>
          <w:rFonts w:ascii="Times New Roman" w:hAnsi="Times New Roman" w:cs="Times New Roman"/>
          <w:b/>
          <w:sz w:val="16"/>
          <w:szCs w:val="16"/>
          <w:lang w:val="uk-UA"/>
        </w:rPr>
      </w:pPr>
    </w:p>
    <w:p w14:paraId="0F9DDD16" w14:textId="77777777" w:rsidR="00CA2C8D" w:rsidRDefault="00CA2C8D" w:rsidP="006410A7">
      <w:pPr>
        <w:spacing w:after="0"/>
        <w:jc w:val="both"/>
        <w:rPr>
          <w:rFonts w:ascii="Times New Roman" w:hAnsi="Times New Roman" w:cs="Times New Roman"/>
          <w:b/>
          <w:sz w:val="16"/>
          <w:szCs w:val="16"/>
          <w:lang w:val="uk-UA"/>
        </w:rPr>
      </w:pPr>
    </w:p>
    <w:p w14:paraId="3637501D" w14:textId="77777777" w:rsidR="00CA2C8D" w:rsidRDefault="00CA2C8D" w:rsidP="006410A7">
      <w:pPr>
        <w:spacing w:after="0"/>
        <w:jc w:val="both"/>
        <w:rPr>
          <w:rFonts w:ascii="Times New Roman" w:hAnsi="Times New Roman" w:cs="Times New Roman"/>
          <w:b/>
          <w:sz w:val="16"/>
          <w:szCs w:val="16"/>
          <w:lang w:val="uk-UA"/>
        </w:rPr>
      </w:pPr>
    </w:p>
    <w:p w14:paraId="03092814" w14:textId="77777777" w:rsidR="00CA2C8D" w:rsidRDefault="00CA2C8D" w:rsidP="006410A7">
      <w:pPr>
        <w:spacing w:after="0"/>
        <w:jc w:val="both"/>
        <w:rPr>
          <w:rFonts w:ascii="Times New Roman" w:hAnsi="Times New Roman" w:cs="Times New Roman"/>
          <w:b/>
          <w:sz w:val="16"/>
          <w:szCs w:val="16"/>
          <w:lang w:val="uk-UA"/>
        </w:rPr>
      </w:pPr>
    </w:p>
    <w:p w14:paraId="11533BF2" w14:textId="77777777" w:rsidR="00CA2C8D" w:rsidRDefault="00CA2C8D" w:rsidP="006410A7">
      <w:pPr>
        <w:spacing w:after="0"/>
        <w:jc w:val="both"/>
        <w:rPr>
          <w:rFonts w:ascii="Times New Roman" w:hAnsi="Times New Roman" w:cs="Times New Roman"/>
          <w:b/>
          <w:sz w:val="16"/>
          <w:szCs w:val="16"/>
          <w:lang w:val="uk-UA"/>
        </w:rPr>
      </w:pPr>
    </w:p>
    <w:p w14:paraId="412F5AA1" w14:textId="77777777" w:rsidR="00CA2C8D" w:rsidRDefault="00CA2C8D" w:rsidP="006410A7">
      <w:pPr>
        <w:spacing w:after="0"/>
        <w:jc w:val="both"/>
        <w:rPr>
          <w:rFonts w:ascii="Times New Roman" w:hAnsi="Times New Roman" w:cs="Times New Roman"/>
          <w:b/>
          <w:sz w:val="16"/>
          <w:szCs w:val="16"/>
          <w:lang w:val="uk-UA"/>
        </w:rPr>
      </w:pPr>
    </w:p>
    <w:p w14:paraId="50B4A74E" w14:textId="77777777" w:rsidR="00CA2C8D" w:rsidRDefault="00CA2C8D" w:rsidP="006410A7">
      <w:pPr>
        <w:spacing w:after="0"/>
        <w:jc w:val="both"/>
        <w:rPr>
          <w:rFonts w:ascii="Times New Roman" w:hAnsi="Times New Roman" w:cs="Times New Roman"/>
          <w:b/>
          <w:sz w:val="16"/>
          <w:szCs w:val="16"/>
          <w:lang w:val="uk-UA"/>
        </w:rPr>
      </w:pPr>
    </w:p>
    <w:p w14:paraId="3D834CDA" w14:textId="77777777" w:rsidR="00CA2C8D" w:rsidRDefault="00CA2C8D" w:rsidP="006410A7">
      <w:pPr>
        <w:spacing w:after="0"/>
        <w:jc w:val="both"/>
        <w:rPr>
          <w:rFonts w:ascii="Times New Roman" w:hAnsi="Times New Roman" w:cs="Times New Roman"/>
          <w:b/>
          <w:sz w:val="16"/>
          <w:szCs w:val="16"/>
          <w:lang w:val="uk-UA"/>
        </w:rPr>
      </w:pPr>
    </w:p>
    <w:p w14:paraId="71282826" w14:textId="77777777" w:rsidR="00CA2C8D" w:rsidRDefault="00CA2C8D" w:rsidP="006410A7">
      <w:pPr>
        <w:spacing w:after="0"/>
        <w:jc w:val="both"/>
        <w:rPr>
          <w:rFonts w:ascii="Times New Roman" w:hAnsi="Times New Roman" w:cs="Times New Roman"/>
          <w:b/>
          <w:sz w:val="16"/>
          <w:szCs w:val="16"/>
          <w:lang w:val="uk-UA"/>
        </w:rPr>
      </w:pPr>
    </w:p>
    <w:p w14:paraId="2C993BA8" w14:textId="77777777" w:rsidR="00CA2C8D" w:rsidRDefault="00CA2C8D" w:rsidP="006410A7">
      <w:pPr>
        <w:spacing w:after="0"/>
        <w:jc w:val="both"/>
        <w:rPr>
          <w:rFonts w:ascii="Times New Roman" w:hAnsi="Times New Roman" w:cs="Times New Roman"/>
          <w:b/>
          <w:sz w:val="16"/>
          <w:szCs w:val="16"/>
          <w:lang w:val="uk-UA"/>
        </w:rPr>
      </w:pPr>
    </w:p>
    <w:p w14:paraId="0D926DA2" w14:textId="77777777" w:rsidR="00CA2C8D" w:rsidRDefault="00CA2C8D" w:rsidP="006410A7">
      <w:pPr>
        <w:spacing w:after="0"/>
        <w:jc w:val="both"/>
        <w:rPr>
          <w:rFonts w:ascii="Times New Roman" w:hAnsi="Times New Roman" w:cs="Times New Roman"/>
          <w:b/>
          <w:sz w:val="16"/>
          <w:szCs w:val="16"/>
          <w:lang w:val="uk-UA"/>
        </w:rPr>
      </w:pPr>
    </w:p>
    <w:p w14:paraId="45848BE9" w14:textId="77777777" w:rsidR="00CA2C8D" w:rsidRDefault="00CA2C8D" w:rsidP="006410A7">
      <w:pPr>
        <w:spacing w:after="0"/>
        <w:jc w:val="both"/>
        <w:rPr>
          <w:rFonts w:ascii="Times New Roman" w:hAnsi="Times New Roman" w:cs="Times New Roman"/>
          <w:b/>
          <w:sz w:val="16"/>
          <w:szCs w:val="16"/>
          <w:lang w:val="uk-UA"/>
        </w:rPr>
      </w:pPr>
    </w:p>
    <w:p w14:paraId="08F83BFF" w14:textId="77777777" w:rsidR="00CA2C8D" w:rsidRDefault="00CA2C8D" w:rsidP="006410A7">
      <w:pPr>
        <w:spacing w:after="0"/>
        <w:jc w:val="both"/>
        <w:rPr>
          <w:rFonts w:ascii="Times New Roman" w:hAnsi="Times New Roman" w:cs="Times New Roman"/>
          <w:b/>
          <w:sz w:val="16"/>
          <w:szCs w:val="16"/>
          <w:lang w:val="uk-UA"/>
        </w:rPr>
      </w:pPr>
    </w:p>
    <w:p w14:paraId="36224AA7" w14:textId="77777777" w:rsidR="00CA2C8D" w:rsidRDefault="00CA2C8D" w:rsidP="006410A7">
      <w:pPr>
        <w:spacing w:after="0"/>
        <w:jc w:val="both"/>
        <w:rPr>
          <w:rFonts w:ascii="Times New Roman" w:hAnsi="Times New Roman" w:cs="Times New Roman"/>
          <w:b/>
          <w:sz w:val="16"/>
          <w:szCs w:val="16"/>
          <w:lang w:val="uk-UA"/>
        </w:rPr>
      </w:pPr>
    </w:p>
    <w:p w14:paraId="5C96B82A" w14:textId="77777777" w:rsidR="00CA2C8D" w:rsidRDefault="00CA2C8D" w:rsidP="006410A7">
      <w:pPr>
        <w:spacing w:after="0"/>
        <w:jc w:val="both"/>
        <w:rPr>
          <w:rFonts w:ascii="Times New Roman" w:hAnsi="Times New Roman" w:cs="Times New Roman"/>
          <w:b/>
          <w:sz w:val="16"/>
          <w:szCs w:val="16"/>
          <w:lang w:val="uk-UA"/>
        </w:rPr>
      </w:pPr>
    </w:p>
    <w:p w14:paraId="1D2418BF" w14:textId="77777777" w:rsidR="00CA2C8D" w:rsidRDefault="00CA2C8D" w:rsidP="006410A7">
      <w:pPr>
        <w:spacing w:after="0"/>
        <w:jc w:val="both"/>
        <w:rPr>
          <w:rFonts w:ascii="Times New Roman" w:hAnsi="Times New Roman" w:cs="Times New Roman"/>
          <w:b/>
          <w:sz w:val="16"/>
          <w:szCs w:val="16"/>
          <w:lang w:val="uk-UA"/>
        </w:rPr>
      </w:pPr>
    </w:p>
    <w:p w14:paraId="0CD62A09" w14:textId="77777777" w:rsidR="00CA2C8D" w:rsidRDefault="00CA2C8D" w:rsidP="006410A7">
      <w:pPr>
        <w:spacing w:after="0"/>
        <w:jc w:val="both"/>
        <w:rPr>
          <w:rFonts w:ascii="Times New Roman" w:hAnsi="Times New Roman" w:cs="Times New Roman"/>
          <w:b/>
          <w:sz w:val="16"/>
          <w:szCs w:val="16"/>
          <w:lang w:val="uk-UA"/>
        </w:rPr>
      </w:pPr>
    </w:p>
    <w:p w14:paraId="0F175C29" w14:textId="77777777" w:rsidR="00CA2C8D" w:rsidRDefault="00CA2C8D" w:rsidP="006410A7">
      <w:pPr>
        <w:spacing w:after="0"/>
        <w:jc w:val="both"/>
        <w:rPr>
          <w:rFonts w:ascii="Times New Roman" w:hAnsi="Times New Roman" w:cs="Times New Roman"/>
          <w:b/>
          <w:sz w:val="16"/>
          <w:szCs w:val="16"/>
          <w:lang w:val="uk-UA"/>
        </w:rPr>
      </w:pPr>
    </w:p>
    <w:p w14:paraId="0E374FEA" w14:textId="77777777" w:rsidR="00CA2C8D" w:rsidRDefault="00CA2C8D" w:rsidP="006410A7">
      <w:pPr>
        <w:spacing w:after="0"/>
        <w:jc w:val="both"/>
        <w:rPr>
          <w:rFonts w:ascii="Times New Roman" w:hAnsi="Times New Roman" w:cs="Times New Roman"/>
          <w:b/>
          <w:sz w:val="16"/>
          <w:szCs w:val="16"/>
          <w:lang w:val="uk-UA"/>
        </w:rPr>
      </w:pPr>
    </w:p>
    <w:p w14:paraId="7B016E44" w14:textId="77777777" w:rsidR="00CA2C8D" w:rsidRDefault="00CA2C8D" w:rsidP="006410A7">
      <w:pPr>
        <w:spacing w:after="0"/>
        <w:jc w:val="both"/>
        <w:rPr>
          <w:rFonts w:ascii="Times New Roman" w:hAnsi="Times New Roman" w:cs="Times New Roman"/>
          <w:b/>
          <w:sz w:val="16"/>
          <w:szCs w:val="16"/>
          <w:lang w:val="uk-UA"/>
        </w:rPr>
      </w:pPr>
    </w:p>
    <w:p w14:paraId="00F011A1" w14:textId="77777777" w:rsidR="00CA2C8D" w:rsidRDefault="00CA2C8D" w:rsidP="006410A7">
      <w:pPr>
        <w:spacing w:after="0"/>
        <w:jc w:val="both"/>
        <w:rPr>
          <w:rFonts w:ascii="Times New Roman" w:hAnsi="Times New Roman" w:cs="Times New Roman"/>
          <w:b/>
          <w:sz w:val="16"/>
          <w:szCs w:val="16"/>
          <w:lang w:val="uk-UA"/>
        </w:rPr>
      </w:pPr>
    </w:p>
    <w:p w14:paraId="14E108C2" w14:textId="77777777" w:rsidR="00CA2C8D" w:rsidRDefault="00CA2C8D" w:rsidP="006410A7">
      <w:pPr>
        <w:spacing w:after="0"/>
        <w:jc w:val="both"/>
        <w:rPr>
          <w:rFonts w:ascii="Times New Roman" w:hAnsi="Times New Roman" w:cs="Times New Roman"/>
          <w:b/>
          <w:sz w:val="16"/>
          <w:szCs w:val="16"/>
          <w:lang w:val="uk-UA"/>
        </w:rPr>
      </w:pPr>
    </w:p>
    <w:p w14:paraId="1819C7F5" w14:textId="77777777" w:rsidR="00CA2C8D" w:rsidRDefault="00CA2C8D" w:rsidP="006410A7">
      <w:pPr>
        <w:spacing w:after="0"/>
        <w:jc w:val="both"/>
        <w:rPr>
          <w:rFonts w:ascii="Times New Roman" w:hAnsi="Times New Roman" w:cs="Times New Roman"/>
          <w:b/>
          <w:sz w:val="16"/>
          <w:szCs w:val="16"/>
          <w:lang w:val="uk-UA"/>
        </w:rPr>
      </w:pPr>
    </w:p>
    <w:p w14:paraId="3018B9F0" w14:textId="77777777" w:rsidR="00C03877" w:rsidRDefault="00C03877" w:rsidP="006410A7">
      <w:pPr>
        <w:spacing w:after="0"/>
        <w:jc w:val="both"/>
        <w:rPr>
          <w:rFonts w:ascii="Times New Roman" w:hAnsi="Times New Roman" w:cs="Times New Roman"/>
          <w:b/>
          <w:sz w:val="16"/>
          <w:szCs w:val="16"/>
          <w:lang w:val="uk-UA"/>
        </w:rPr>
      </w:pPr>
    </w:p>
    <w:p w14:paraId="3FA209A9" w14:textId="77777777" w:rsidR="00CA2C8D" w:rsidRDefault="00CA2C8D" w:rsidP="006410A7">
      <w:pPr>
        <w:spacing w:after="0"/>
        <w:jc w:val="both"/>
        <w:rPr>
          <w:rFonts w:ascii="Times New Roman" w:hAnsi="Times New Roman" w:cs="Times New Roman"/>
          <w:b/>
          <w:sz w:val="16"/>
          <w:szCs w:val="16"/>
          <w:lang w:val="uk-UA"/>
        </w:rPr>
      </w:pPr>
    </w:p>
    <w:p w14:paraId="465975F1" w14:textId="77777777" w:rsidR="00CA2C8D" w:rsidRPr="008E13FE" w:rsidRDefault="00CA2C8D" w:rsidP="006410A7">
      <w:pPr>
        <w:spacing w:after="0"/>
        <w:jc w:val="both"/>
        <w:rPr>
          <w:rFonts w:ascii="Times New Roman" w:hAnsi="Times New Roman" w:cs="Times New Roman"/>
          <w:b/>
          <w:sz w:val="16"/>
          <w:szCs w:val="16"/>
          <w:lang w:val="uk-UA"/>
        </w:rPr>
      </w:pPr>
    </w:p>
    <w:p w14:paraId="710E831A"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54C87381"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2348A0">
        <w:rPr>
          <w:rFonts w:ascii="Times New Roman" w:hAnsi="Times New Roman" w:cs="Times New Roman"/>
          <w:bCs/>
          <w:lang w:val="uk-UA"/>
        </w:rPr>
        <w:t xml:space="preserve">ЗМУ </w:t>
      </w:r>
      <w:r w:rsidRPr="008E13FE">
        <w:rPr>
          <w:rFonts w:ascii="Times New Roman" w:hAnsi="Times New Roman" w:cs="Times New Roman"/>
          <w:bCs/>
          <w:lang w:val="uk-UA"/>
        </w:rPr>
        <w:t xml:space="preserve"> ДМС </w:t>
      </w:r>
    </w:p>
    <w:p w14:paraId="29040DD5"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r w:rsidRPr="002348A0">
        <w:rPr>
          <w:rFonts w:ascii="Times New Roman" w:hAnsi="Times New Roman" w:cs="Times New Roman"/>
          <w:bCs/>
          <w:u w:val="single"/>
          <w:lang w:val="uk-UA"/>
        </w:rPr>
        <w:t xml:space="preserve">  </w:t>
      </w:r>
      <w:r w:rsidRPr="002348A0">
        <w:rPr>
          <w:rFonts w:ascii="Times New Roman" w:hAnsi="Times New Roman" w:cs="Times New Roman"/>
          <w:bCs/>
          <w:u w:val="single"/>
        </w:rPr>
        <w:t xml:space="preserve"> </w:t>
      </w:r>
    </w:p>
    <w:p w14:paraId="1B93626C" w14:textId="77777777" w:rsidR="00032809" w:rsidRPr="008E13FE" w:rsidRDefault="00032809">
      <w:pPr>
        <w:spacing w:after="0"/>
        <w:rPr>
          <w:rFonts w:ascii="Times New Roman" w:hAnsi="Times New Roman" w:cs="Times New Roman"/>
        </w:rPr>
      </w:pPr>
    </w:p>
    <w:p w14:paraId="00338C00" w14:textId="77777777" w:rsidR="00032809" w:rsidRPr="008E13FE" w:rsidRDefault="00032809">
      <w:pPr>
        <w:spacing w:after="0"/>
        <w:jc w:val="center"/>
        <w:rPr>
          <w:rFonts w:ascii="Times New Roman" w:hAnsi="Times New Roman" w:cs="Times New Roman"/>
          <w:b/>
          <w:bCs/>
          <w:spacing w:val="2"/>
        </w:rPr>
      </w:pPr>
    </w:p>
    <w:p w14:paraId="548E8968" w14:textId="77777777" w:rsidR="00032809" w:rsidRPr="008E13FE" w:rsidRDefault="00032809">
      <w:pPr>
        <w:spacing w:after="0"/>
        <w:jc w:val="center"/>
        <w:rPr>
          <w:rFonts w:ascii="Times New Roman" w:hAnsi="Times New Roman" w:cs="Times New Roman"/>
          <w:b/>
          <w:bCs/>
          <w:spacing w:val="2"/>
          <w:sz w:val="14"/>
          <w:szCs w:val="16"/>
          <w:lang w:val="uk-UA"/>
        </w:rPr>
      </w:pPr>
    </w:p>
    <w:p w14:paraId="7B3A377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4"/>
          <w:szCs w:val="16"/>
        </w:rPr>
        <w:t>ІН</w:t>
      </w:r>
      <w:r w:rsidRPr="008E13FE">
        <w:rPr>
          <w:rFonts w:ascii="Times New Roman" w:hAnsi="Times New Roman" w:cs="Times New Roman"/>
          <w:b/>
          <w:bCs/>
          <w:spacing w:val="-4"/>
          <w:sz w:val="14"/>
          <w:szCs w:val="16"/>
        </w:rPr>
        <w:t>Ф</w:t>
      </w:r>
      <w:r w:rsidRPr="008E13FE">
        <w:rPr>
          <w:rFonts w:ascii="Times New Roman" w:hAnsi="Times New Roman" w:cs="Times New Roman"/>
          <w:b/>
          <w:bCs/>
          <w:spacing w:val="4"/>
          <w:sz w:val="14"/>
          <w:szCs w:val="16"/>
        </w:rPr>
        <w:t>О</w:t>
      </w:r>
      <w:r w:rsidRPr="008E13FE">
        <w:rPr>
          <w:rFonts w:ascii="Times New Roman" w:hAnsi="Times New Roman" w:cs="Times New Roman"/>
          <w:b/>
          <w:bCs/>
          <w:spacing w:val="-1"/>
          <w:sz w:val="14"/>
          <w:szCs w:val="16"/>
        </w:rPr>
        <w:t>РМ</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4"/>
          <w:sz w:val="14"/>
          <w:szCs w:val="16"/>
        </w:rPr>
        <w:t>Ц</w:t>
      </w:r>
      <w:r w:rsidRPr="008E13FE">
        <w:rPr>
          <w:rFonts w:ascii="Times New Roman" w:hAnsi="Times New Roman" w:cs="Times New Roman"/>
          <w:b/>
          <w:bCs/>
          <w:spacing w:val="2"/>
          <w:sz w:val="14"/>
          <w:szCs w:val="16"/>
        </w:rPr>
        <w:t>І</w:t>
      </w:r>
      <w:r w:rsidRPr="008E13FE">
        <w:rPr>
          <w:rFonts w:ascii="Times New Roman" w:hAnsi="Times New Roman" w:cs="Times New Roman"/>
          <w:b/>
          <w:bCs/>
          <w:spacing w:val="-2"/>
          <w:sz w:val="14"/>
          <w:szCs w:val="16"/>
        </w:rPr>
        <w:t>Й</w:t>
      </w:r>
      <w:r w:rsidRPr="008E13FE">
        <w:rPr>
          <w:rFonts w:ascii="Times New Roman" w:hAnsi="Times New Roman" w:cs="Times New Roman"/>
          <w:b/>
          <w:bCs/>
          <w:spacing w:val="2"/>
          <w:sz w:val="14"/>
          <w:szCs w:val="16"/>
        </w:rPr>
        <w:t>Н</w:t>
      </w:r>
      <w:r w:rsidRPr="008E13FE">
        <w:rPr>
          <w:rFonts w:ascii="Times New Roman" w:hAnsi="Times New Roman" w:cs="Times New Roman"/>
          <w:b/>
          <w:bCs/>
          <w:sz w:val="14"/>
          <w:szCs w:val="16"/>
        </w:rPr>
        <w:t>А</w:t>
      </w:r>
      <w:r w:rsidRPr="008E13FE">
        <w:rPr>
          <w:rFonts w:ascii="Times New Roman" w:hAnsi="Times New Roman" w:cs="Times New Roman"/>
          <w:b/>
          <w:bCs/>
          <w:spacing w:val="-16"/>
          <w:sz w:val="14"/>
          <w:szCs w:val="16"/>
        </w:rPr>
        <w:t xml:space="preserve"> </w:t>
      </w:r>
      <w:r w:rsidRPr="008E13FE">
        <w:rPr>
          <w:rFonts w:ascii="Times New Roman" w:hAnsi="Times New Roman" w:cs="Times New Roman"/>
          <w:b/>
          <w:bCs/>
          <w:spacing w:val="-1"/>
          <w:sz w:val="14"/>
          <w:szCs w:val="16"/>
        </w:rPr>
        <w:t>К</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Т</w:t>
      </w:r>
      <w:r w:rsidRPr="008E13FE">
        <w:rPr>
          <w:rFonts w:ascii="Times New Roman" w:hAnsi="Times New Roman" w:cs="Times New Roman"/>
          <w:b/>
          <w:bCs/>
          <w:spacing w:val="-2"/>
          <w:sz w:val="14"/>
          <w:szCs w:val="16"/>
        </w:rPr>
        <w:t>К</w:t>
      </w:r>
      <w:r w:rsidRPr="008E13FE">
        <w:rPr>
          <w:rFonts w:ascii="Times New Roman" w:hAnsi="Times New Roman" w:cs="Times New Roman"/>
          <w:b/>
          <w:bCs/>
          <w:sz w:val="14"/>
          <w:szCs w:val="16"/>
        </w:rPr>
        <w:t xml:space="preserve">А </w:t>
      </w:r>
      <w:r w:rsidRPr="008E13FE">
        <w:rPr>
          <w:rFonts w:ascii="Times New Roman" w:hAnsi="Times New Roman" w:cs="Times New Roman"/>
          <w:b/>
          <w:bCs/>
          <w:spacing w:val="2"/>
          <w:sz w:val="14"/>
          <w:szCs w:val="16"/>
        </w:rPr>
        <w:t>АД</w:t>
      </w:r>
      <w:r w:rsidRPr="008E13FE">
        <w:rPr>
          <w:rFonts w:ascii="Times New Roman" w:hAnsi="Times New Roman" w:cs="Times New Roman"/>
          <w:b/>
          <w:bCs/>
          <w:spacing w:val="-2"/>
          <w:sz w:val="14"/>
          <w:szCs w:val="16"/>
        </w:rPr>
        <w:t>М</w:t>
      </w:r>
      <w:r w:rsidRPr="008E13FE">
        <w:rPr>
          <w:rFonts w:ascii="Times New Roman" w:hAnsi="Times New Roman" w:cs="Times New Roman"/>
          <w:b/>
          <w:bCs/>
          <w:spacing w:val="2"/>
          <w:sz w:val="14"/>
          <w:szCs w:val="16"/>
        </w:rPr>
        <w:t>ІНІСТ</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АТИ</w:t>
      </w:r>
      <w:r w:rsidRPr="008E13FE">
        <w:rPr>
          <w:rFonts w:ascii="Times New Roman" w:hAnsi="Times New Roman" w:cs="Times New Roman"/>
          <w:b/>
          <w:bCs/>
          <w:spacing w:val="-2"/>
          <w:sz w:val="14"/>
          <w:szCs w:val="16"/>
        </w:rPr>
        <w:t>В</w:t>
      </w:r>
      <w:r w:rsidRPr="008E13FE">
        <w:rPr>
          <w:rFonts w:ascii="Times New Roman" w:hAnsi="Times New Roman" w:cs="Times New Roman"/>
          <w:b/>
          <w:bCs/>
          <w:spacing w:val="2"/>
          <w:sz w:val="14"/>
          <w:szCs w:val="16"/>
        </w:rPr>
        <w:t>НОЇ ПОСЛУГИ</w:t>
      </w:r>
    </w:p>
    <w:p w14:paraId="036ED2E9" w14:textId="77777777" w:rsidR="00032809" w:rsidRPr="008E13FE" w:rsidRDefault="00032809">
      <w:pPr>
        <w:spacing w:after="0"/>
        <w:jc w:val="center"/>
        <w:rPr>
          <w:rFonts w:ascii="Times New Roman" w:hAnsi="Times New Roman" w:cs="Times New Roman"/>
          <w:b/>
          <w:sz w:val="16"/>
          <w:szCs w:val="16"/>
        </w:rPr>
      </w:pPr>
    </w:p>
    <w:p w14:paraId="4D9DDFB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3C9CCD6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66815C7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у разі обміну паспорта громадянина України зразка 1994 року (у формі книжечки)</w:t>
      </w:r>
    </w:p>
    <w:p w14:paraId="0BC4E58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у зв’язку:</w:t>
      </w:r>
    </w:p>
    <w:p w14:paraId="1BA50FAE" w14:textId="77777777" w:rsidR="00032809" w:rsidRPr="008E13FE" w:rsidRDefault="00032809">
      <w:pPr>
        <w:spacing w:after="0"/>
        <w:jc w:val="center"/>
        <w:rPr>
          <w:rFonts w:ascii="Times New Roman" w:hAnsi="Times New Roman" w:cs="Times New Roman"/>
          <w:b/>
          <w:sz w:val="18"/>
          <w:szCs w:val="16"/>
        </w:rPr>
      </w:pPr>
    </w:p>
    <w:p w14:paraId="2657582F" w14:textId="77777777" w:rsidR="00032809" w:rsidRPr="008E13FE" w:rsidRDefault="00032809">
      <w:pPr>
        <w:pStyle w:val="ab"/>
        <w:numPr>
          <w:ilvl w:val="0"/>
          <w:numId w:val="3"/>
        </w:numPr>
        <w:spacing w:after="0"/>
        <w:ind w:left="709"/>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7FDED1F8" w14:textId="77777777" w:rsidR="00032809" w:rsidRPr="008E13FE" w:rsidRDefault="00032809">
      <w:pPr>
        <w:pStyle w:val="ab"/>
        <w:numPr>
          <w:ilvl w:val="0"/>
          <w:numId w:val="3"/>
        </w:numPr>
        <w:spacing w:after="0"/>
        <w:ind w:left="709"/>
        <w:jc w:val="both"/>
        <w:rPr>
          <w:rFonts w:ascii="Times New Roman" w:hAnsi="Times New Roman" w:cs="Times New Roman"/>
        </w:rPr>
      </w:pPr>
      <w:r w:rsidRPr="008E13FE">
        <w:rPr>
          <w:rFonts w:ascii="Times New Roman" w:hAnsi="Times New Roman" w:cs="Times New Roman"/>
          <w:color w:val="333333"/>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222A2190" w14:textId="77777777" w:rsidR="00032809" w:rsidRPr="008E13FE" w:rsidRDefault="00032809">
      <w:pPr>
        <w:pStyle w:val="ab"/>
        <w:numPr>
          <w:ilvl w:val="0"/>
          <w:numId w:val="3"/>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rPr>
      </w:pPr>
      <w:r w:rsidRPr="008E13FE">
        <w:rPr>
          <w:rStyle w:val="a8"/>
          <w:rFonts w:ascii="Times New Roman" w:hAnsi="Times New Roman" w:cs="Times New Roman"/>
          <w:i w:val="0"/>
          <w:color w:val="333333"/>
          <w:sz w:val="16"/>
          <w:szCs w:val="16"/>
        </w:rPr>
        <w:t>виявлення помилки в інформації, внесеній до паспорта;</w:t>
      </w:r>
    </w:p>
    <w:p w14:paraId="45565E90" w14:textId="77777777" w:rsidR="00032809" w:rsidRPr="008E13FE" w:rsidRDefault="00032809">
      <w:pPr>
        <w:pStyle w:val="ab"/>
        <w:numPr>
          <w:ilvl w:val="0"/>
          <w:numId w:val="3"/>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rPr>
      </w:pPr>
      <w:r w:rsidRPr="008E13FE">
        <w:rPr>
          <w:rFonts w:ascii="Times New Roman" w:hAnsi="Times New Roman" w:cs="Times New Roman"/>
          <w:color w:val="333333"/>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1D769E92" w14:textId="77777777" w:rsidR="00032809" w:rsidRPr="00E36808" w:rsidRDefault="00032809" w:rsidP="00E36808">
      <w:pPr>
        <w:pStyle w:val="ab"/>
        <w:numPr>
          <w:ilvl w:val="0"/>
          <w:numId w:val="3"/>
        </w:numPr>
        <w:pBdr>
          <w:top w:val="none" w:sz="0" w:space="0" w:color="000000"/>
          <w:left w:val="none" w:sz="0" w:space="0" w:color="000000"/>
          <w:bottom w:val="none" w:sz="0" w:space="0" w:color="000000"/>
          <w:right w:val="none" w:sz="0" w:space="0" w:color="000000"/>
        </w:pBdr>
        <w:spacing w:after="150"/>
        <w:ind w:left="0" w:firstLine="450"/>
        <w:jc w:val="both"/>
        <w:rPr>
          <w:rFonts w:ascii="Times New Roman" w:hAnsi="Times New Roman" w:cs="Times New Roman"/>
        </w:rPr>
      </w:pPr>
      <w:r w:rsidRPr="008E13FE">
        <w:rPr>
          <w:rFonts w:ascii="Times New Roman" w:hAnsi="Times New Roman" w:cs="Times New Roman"/>
          <w:color w:val="333333"/>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6AADFBDC" w14:textId="77777777" w:rsidR="00E36808" w:rsidRPr="00E36808" w:rsidRDefault="00E36808" w:rsidP="00E36808">
      <w:pPr>
        <w:snapToGrid w:val="0"/>
        <w:jc w:val="center"/>
        <w:rPr>
          <w:rFonts w:ascii="Times New Roman" w:hAnsi="Times New Roman" w:cs="Times New Roman"/>
          <w:b/>
          <w:color w:val="000000"/>
          <w:sz w:val="16"/>
          <w:szCs w:val="16"/>
          <w:u w:val="single"/>
        </w:rPr>
      </w:pPr>
      <w:r w:rsidRPr="00E36808">
        <w:rPr>
          <w:rFonts w:ascii="Times New Roman" w:hAnsi="Times New Roman" w:cs="Times New Roman"/>
          <w:b/>
          <w:color w:val="000000"/>
          <w:sz w:val="16"/>
          <w:szCs w:val="16"/>
          <w:u w:val="single"/>
          <w:lang w:val="uk-UA" w:eastAsia="uk-UA"/>
        </w:rPr>
        <w:t>Яворівський</w:t>
      </w:r>
      <w:r w:rsidRPr="00E36808">
        <w:rPr>
          <w:rFonts w:ascii="Times New Roman" w:hAnsi="Times New Roman" w:cs="Times New Roman"/>
          <w:b/>
          <w:color w:val="000000"/>
          <w:sz w:val="16"/>
          <w:szCs w:val="16"/>
          <w:u w:val="single"/>
          <w:lang w:eastAsia="uk-UA"/>
        </w:rPr>
        <w:t xml:space="preserve"> сектор Західного міжрегіонального управління Державної міграційної служби</w:t>
      </w:r>
      <w:r w:rsidRPr="00E36808">
        <w:rPr>
          <w:rFonts w:ascii="Times New Roman" w:hAnsi="Times New Roman" w:cs="Times New Roman"/>
          <w:b/>
          <w:color w:val="000000"/>
          <w:sz w:val="16"/>
          <w:szCs w:val="16"/>
          <w:u w:val="single"/>
        </w:rPr>
        <w:t> </w:t>
      </w:r>
    </w:p>
    <w:p w14:paraId="2FA4294C" w14:textId="77777777" w:rsidR="00032809" w:rsidRPr="008E13FE" w:rsidRDefault="00E36808" w:rsidP="00E36808">
      <w:pPr>
        <w:spacing w:after="0"/>
        <w:jc w:val="center"/>
        <w:rPr>
          <w:rFonts w:ascii="Times New Roman" w:hAnsi="Times New Roman" w:cs="Times New Roman"/>
        </w:rPr>
      </w:pPr>
      <w:r w:rsidRPr="008E13FE">
        <w:rPr>
          <w:rFonts w:ascii="Times New Roman" w:hAnsi="Times New Roman" w:cs="Times New Roman"/>
          <w:sz w:val="14"/>
          <w:szCs w:val="16"/>
        </w:rPr>
        <w:t xml:space="preserve"> </w:t>
      </w:r>
      <w:r w:rsidR="00032809" w:rsidRPr="008E13FE">
        <w:rPr>
          <w:rFonts w:ascii="Times New Roman" w:hAnsi="Times New Roman" w:cs="Times New Roman"/>
          <w:sz w:val="14"/>
          <w:szCs w:val="16"/>
        </w:rPr>
        <w:t>(найменування суб’єкта надання адміністративної послуги)</w:t>
      </w:r>
    </w:p>
    <w:p w14:paraId="47D1248C" w14:textId="77777777" w:rsidR="00032809" w:rsidRPr="008E13FE" w:rsidRDefault="00032809">
      <w:pPr>
        <w:spacing w:after="0"/>
        <w:jc w:val="both"/>
        <w:rPr>
          <w:rFonts w:ascii="Times New Roman" w:hAnsi="Times New Roman" w:cs="Times New Roman"/>
          <w:sz w:val="16"/>
          <w:szCs w:val="16"/>
        </w:rPr>
      </w:pPr>
    </w:p>
    <w:tbl>
      <w:tblPr>
        <w:tblW w:w="10682" w:type="dxa"/>
        <w:tblInd w:w="-891" w:type="dxa"/>
        <w:tblLayout w:type="fixed"/>
        <w:tblCellMar>
          <w:left w:w="0" w:type="dxa"/>
          <w:right w:w="0" w:type="dxa"/>
        </w:tblCellMar>
        <w:tblLook w:val="0000" w:firstRow="0" w:lastRow="0" w:firstColumn="0" w:lastColumn="0" w:noHBand="0" w:noVBand="0"/>
      </w:tblPr>
      <w:tblGrid>
        <w:gridCol w:w="34"/>
        <w:gridCol w:w="675"/>
        <w:gridCol w:w="2444"/>
        <w:gridCol w:w="1525"/>
        <w:gridCol w:w="5954"/>
        <w:gridCol w:w="10"/>
        <w:gridCol w:w="30"/>
        <w:gridCol w:w="10"/>
      </w:tblGrid>
      <w:tr w:rsidR="00032809" w:rsidRPr="008E13FE" w14:paraId="454E8586" w14:textId="77777777" w:rsidTr="00CA2C8D">
        <w:trPr>
          <w:trHeight w:val="396"/>
        </w:trPr>
        <w:tc>
          <w:tcPr>
            <w:tcW w:w="10642" w:type="dxa"/>
            <w:gridSpan w:val="6"/>
            <w:tcBorders>
              <w:top w:val="single" w:sz="4" w:space="0" w:color="000000"/>
              <w:left w:val="single" w:sz="4" w:space="0" w:color="000000"/>
              <w:bottom w:val="single" w:sz="4" w:space="0" w:color="000000"/>
            </w:tcBorders>
            <w:vAlign w:val="center"/>
          </w:tcPr>
          <w:p w14:paraId="3D73E3D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tcPr>
          <w:p w14:paraId="21F8151C" w14:textId="77777777" w:rsidR="00032809" w:rsidRPr="008E13FE" w:rsidRDefault="00032809">
            <w:pPr>
              <w:snapToGrid w:val="0"/>
              <w:rPr>
                <w:rFonts w:ascii="Times New Roman" w:hAnsi="Times New Roman" w:cs="Times New Roman"/>
                <w:b/>
                <w:sz w:val="16"/>
                <w:szCs w:val="16"/>
              </w:rPr>
            </w:pPr>
          </w:p>
        </w:tc>
      </w:tr>
      <w:tr w:rsidR="00CA2C8D" w:rsidRPr="008E13FE" w14:paraId="59BE48E8" w14:textId="77777777" w:rsidTr="00CA2C8D">
        <w:tc>
          <w:tcPr>
            <w:tcW w:w="4678" w:type="dxa"/>
            <w:gridSpan w:val="4"/>
            <w:tcBorders>
              <w:top w:val="single" w:sz="4" w:space="0" w:color="000000"/>
              <w:left w:val="single" w:sz="4" w:space="0" w:color="000000"/>
              <w:bottom w:val="single" w:sz="4" w:space="0" w:color="000000"/>
            </w:tcBorders>
          </w:tcPr>
          <w:p w14:paraId="706541EA" w14:textId="77777777" w:rsidR="00CA2C8D" w:rsidRPr="008E13FE" w:rsidRDefault="00CA2C8D">
            <w:pPr>
              <w:spacing w:after="0"/>
              <w:ind w:left="34"/>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779E9ED9" w14:textId="77777777" w:rsidR="00CA2C8D" w:rsidRPr="008E13FE" w:rsidRDefault="00CA2C8D">
            <w:pPr>
              <w:spacing w:after="0"/>
              <w:ind w:left="34"/>
              <w:jc w:val="both"/>
              <w:rPr>
                <w:rFonts w:ascii="Times New Roman" w:hAnsi="Times New Roman" w:cs="Times New Roman"/>
              </w:rPr>
            </w:pPr>
            <w:r w:rsidRPr="008E13FE">
              <w:rPr>
                <w:rFonts w:ascii="Times New Roman" w:hAnsi="Times New Roman" w:cs="Times New Roman"/>
                <w:sz w:val="16"/>
                <w:szCs w:val="16"/>
              </w:rPr>
              <w:t xml:space="preserve">територіального підрозділу ДМС; </w:t>
            </w:r>
          </w:p>
          <w:p w14:paraId="1B40D9F4" w14:textId="77777777" w:rsidR="00CA2C8D" w:rsidRPr="008E13FE" w:rsidRDefault="00CA2C8D">
            <w:pPr>
              <w:spacing w:after="0"/>
              <w:ind w:left="34"/>
              <w:jc w:val="both"/>
              <w:rPr>
                <w:rFonts w:ascii="Times New Roman" w:hAnsi="Times New Roman" w:cs="Times New Roman"/>
              </w:rPr>
            </w:pPr>
            <w:r w:rsidRPr="008E13FE">
              <w:rPr>
                <w:rFonts w:ascii="Times New Roman" w:hAnsi="Times New Roman" w:cs="Times New Roman"/>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64" w:type="dxa"/>
            <w:gridSpan w:val="2"/>
            <w:tcBorders>
              <w:top w:val="single" w:sz="4" w:space="0" w:color="000000"/>
              <w:left w:val="single" w:sz="4" w:space="0" w:color="000000"/>
              <w:bottom w:val="single" w:sz="4" w:space="0" w:color="000000"/>
            </w:tcBorders>
            <w:vAlign w:val="center"/>
          </w:tcPr>
          <w:p w14:paraId="21F62781" w14:textId="77777777" w:rsidR="005C0A68" w:rsidRPr="00185723" w:rsidRDefault="005C0A68" w:rsidP="005C0A68">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7B564CBD" w14:textId="77777777" w:rsidR="00CA2C8D" w:rsidRPr="008E13FE" w:rsidRDefault="005C0A68" w:rsidP="005C0A68">
            <w:pPr>
              <w:spacing w:after="0"/>
              <w:jc w:val="center"/>
              <w:rPr>
                <w:rFonts w:ascii="Times New Roman" w:hAnsi="Times New Roman" w:cs="Times New Roman"/>
                <w:b/>
                <w:i/>
                <w:sz w:val="16"/>
                <w:szCs w:val="16"/>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p>
          <w:p w14:paraId="38CAD670" w14:textId="77777777" w:rsidR="00CA2C8D" w:rsidRPr="008E13FE" w:rsidRDefault="00CA2C8D" w:rsidP="006410A7">
            <w:pPr>
              <w:spacing w:after="0"/>
              <w:rPr>
                <w:rFonts w:ascii="Times New Roman" w:hAnsi="Times New Roman" w:cs="Times New Roman"/>
                <w:b/>
                <w:i/>
                <w:sz w:val="16"/>
                <w:szCs w:val="16"/>
              </w:rPr>
            </w:pPr>
          </w:p>
        </w:tc>
        <w:tc>
          <w:tcPr>
            <w:tcW w:w="40" w:type="dxa"/>
            <w:gridSpan w:val="2"/>
            <w:tcBorders>
              <w:left w:val="single" w:sz="4" w:space="0" w:color="000000"/>
            </w:tcBorders>
          </w:tcPr>
          <w:p w14:paraId="58915031" w14:textId="77777777" w:rsidR="00CA2C8D" w:rsidRPr="008E13FE" w:rsidRDefault="00CA2C8D">
            <w:pPr>
              <w:snapToGrid w:val="0"/>
              <w:rPr>
                <w:rFonts w:ascii="Times New Roman" w:hAnsi="Times New Roman" w:cs="Times New Roman"/>
                <w:b/>
                <w:i/>
                <w:sz w:val="16"/>
                <w:szCs w:val="16"/>
              </w:rPr>
            </w:pPr>
          </w:p>
        </w:tc>
      </w:tr>
      <w:tr w:rsidR="00032809" w:rsidRPr="008E13FE" w14:paraId="08C69E6B" w14:textId="77777777" w:rsidTr="00CA2C8D">
        <w:tc>
          <w:tcPr>
            <w:tcW w:w="709" w:type="dxa"/>
            <w:gridSpan w:val="2"/>
            <w:tcBorders>
              <w:top w:val="single" w:sz="4" w:space="0" w:color="000000"/>
              <w:left w:val="single" w:sz="4" w:space="0" w:color="000000"/>
              <w:bottom w:val="single" w:sz="4" w:space="0" w:color="000000"/>
            </w:tcBorders>
          </w:tcPr>
          <w:p w14:paraId="73FFD5B4"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w:t>
            </w:r>
          </w:p>
        </w:tc>
        <w:tc>
          <w:tcPr>
            <w:tcW w:w="3969" w:type="dxa"/>
            <w:gridSpan w:val="2"/>
            <w:tcBorders>
              <w:top w:val="single" w:sz="4" w:space="0" w:color="000000"/>
              <w:left w:val="single" w:sz="4" w:space="0" w:color="000000"/>
              <w:bottom w:val="single" w:sz="4" w:space="0" w:color="000000"/>
            </w:tcBorders>
          </w:tcPr>
          <w:p w14:paraId="38B64A09"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4443079F" w14:textId="77777777" w:rsidR="005C0A68" w:rsidRPr="00185723" w:rsidRDefault="005C0A68" w:rsidP="005C0A68">
            <w:pPr>
              <w:snapToGrid w:val="0"/>
              <w:spacing w:after="0" w:line="240" w:lineRule="auto"/>
              <w:rPr>
                <w:rFonts w:ascii="Times New Roman" w:hAnsi="Times New Roman" w:cs="Times New Roman"/>
                <w:i/>
                <w:sz w:val="16"/>
                <w:szCs w:val="16"/>
                <w:lang w:val="uk-UA"/>
              </w:rPr>
            </w:pPr>
          </w:p>
          <w:p w14:paraId="5A883C1F" w14:textId="77777777" w:rsidR="005C0A68" w:rsidRDefault="005C0A68" w:rsidP="005C0A6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3777578A" w14:textId="77777777" w:rsidR="005C0A68" w:rsidRDefault="005C0A68" w:rsidP="005C0A68">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786620A5" w14:textId="77777777" w:rsidR="005C0A68" w:rsidRDefault="005C0A68" w:rsidP="005C0A68">
            <w:pPr>
              <w:snapToGrid w:val="0"/>
              <w:spacing w:after="0"/>
              <w:jc w:val="center"/>
              <w:rPr>
                <w:rFonts w:ascii="Times New Roman" w:hAnsi="Times New Roman" w:cs="Times New Roman"/>
                <w:b/>
                <w:color w:val="000000"/>
                <w:sz w:val="16"/>
                <w:szCs w:val="16"/>
                <w:lang w:val="uk-UA"/>
              </w:rPr>
            </w:pPr>
          </w:p>
          <w:p w14:paraId="00FF6024" w14:textId="77777777" w:rsidR="005C0A68" w:rsidRPr="005A38C4" w:rsidRDefault="005C0A68" w:rsidP="005C0A68">
            <w:pPr>
              <w:snapToGrid w:val="0"/>
              <w:spacing w:after="0"/>
              <w:jc w:val="center"/>
              <w:rPr>
                <w:rFonts w:ascii="Times New Roman" w:hAnsi="Times New Roman" w:cs="Times New Roman"/>
                <w:b/>
                <w:color w:val="000000"/>
                <w:sz w:val="16"/>
                <w:szCs w:val="16"/>
                <w:lang w:val="uk-UA"/>
              </w:rPr>
            </w:pPr>
          </w:p>
          <w:p w14:paraId="601804D7" w14:textId="77777777" w:rsidR="005C0A68" w:rsidRDefault="005C0A68" w:rsidP="005C0A68">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147E9C0D" w14:textId="77777777" w:rsidR="005C0A68" w:rsidRPr="005A38C4" w:rsidRDefault="005C0A68" w:rsidP="005C0A68">
            <w:pPr>
              <w:snapToGrid w:val="0"/>
              <w:spacing w:after="0"/>
              <w:jc w:val="center"/>
              <w:rPr>
                <w:rFonts w:ascii="Times New Roman" w:hAnsi="Times New Roman" w:cs="Times New Roman"/>
                <w:b/>
                <w:sz w:val="16"/>
                <w:szCs w:val="16"/>
              </w:rPr>
            </w:pPr>
            <w:r w:rsidRPr="005A38C4">
              <w:rPr>
                <w:rFonts w:ascii="Times New Roman" w:hAnsi="Times New Roman" w:cs="Times New Roman"/>
                <w:b/>
                <w:sz w:val="16"/>
                <w:szCs w:val="16"/>
              </w:rPr>
              <w:t>Львівська область, м. Новояворівськ, Шевченка,2</w:t>
            </w:r>
          </w:p>
          <w:p w14:paraId="58356BE6" w14:textId="77777777" w:rsidR="00032809" w:rsidRPr="005C0A68" w:rsidRDefault="00032809" w:rsidP="006410A7">
            <w:pPr>
              <w:snapToGrid w:val="0"/>
              <w:spacing w:after="0"/>
              <w:jc w:val="center"/>
              <w:rPr>
                <w:rFonts w:ascii="Times New Roman" w:hAnsi="Times New Roman" w:cs="Times New Roman"/>
                <w:i/>
                <w:sz w:val="16"/>
                <w:szCs w:val="16"/>
              </w:rPr>
            </w:pPr>
          </w:p>
        </w:tc>
        <w:tc>
          <w:tcPr>
            <w:tcW w:w="40" w:type="dxa"/>
            <w:gridSpan w:val="2"/>
            <w:tcBorders>
              <w:left w:val="single" w:sz="4" w:space="0" w:color="000000"/>
            </w:tcBorders>
          </w:tcPr>
          <w:p w14:paraId="147933D8" w14:textId="77777777" w:rsidR="00032809" w:rsidRPr="008E13FE" w:rsidRDefault="00032809">
            <w:pPr>
              <w:snapToGrid w:val="0"/>
              <w:rPr>
                <w:rFonts w:ascii="Times New Roman" w:hAnsi="Times New Roman" w:cs="Times New Roman"/>
                <w:b/>
                <w:i/>
                <w:sz w:val="16"/>
                <w:szCs w:val="16"/>
              </w:rPr>
            </w:pPr>
          </w:p>
        </w:tc>
      </w:tr>
      <w:tr w:rsidR="00032809" w:rsidRPr="008E13FE" w14:paraId="706007D6" w14:textId="77777777" w:rsidTr="00CA2C8D">
        <w:tc>
          <w:tcPr>
            <w:tcW w:w="709" w:type="dxa"/>
            <w:gridSpan w:val="2"/>
            <w:tcBorders>
              <w:top w:val="single" w:sz="4" w:space="0" w:color="000000"/>
              <w:left w:val="single" w:sz="4" w:space="0" w:color="000000"/>
              <w:bottom w:val="single" w:sz="4" w:space="0" w:color="000000"/>
            </w:tcBorders>
          </w:tcPr>
          <w:p w14:paraId="46B82425"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2.</w:t>
            </w:r>
          </w:p>
        </w:tc>
        <w:tc>
          <w:tcPr>
            <w:tcW w:w="3969" w:type="dxa"/>
            <w:gridSpan w:val="2"/>
            <w:tcBorders>
              <w:top w:val="single" w:sz="4" w:space="0" w:color="000000"/>
              <w:left w:val="single" w:sz="4" w:space="0" w:color="000000"/>
              <w:bottom w:val="single" w:sz="4" w:space="0" w:color="000000"/>
            </w:tcBorders>
          </w:tcPr>
          <w:p w14:paraId="214F7EE7"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01C42722" w14:textId="77777777" w:rsidR="005C0A68" w:rsidRDefault="005C0A68" w:rsidP="005C0A6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5D1DF434" w14:textId="77777777" w:rsidR="005C0A68" w:rsidRDefault="005C0A68" w:rsidP="005C0A68">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612E5937" w14:textId="77777777" w:rsidR="005C0A68" w:rsidRPr="00185723" w:rsidRDefault="005C0A68" w:rsidP="005C0A6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4A217A28" w14:textId="77777777" w:rsidR="005C0A68" w:rsidRPr="00185723" w:rsidRDefault="005C0A68" w:rsidP="005C0A6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01582EF2" w14:textId="77777777" w:rsidR="005C0A68" w:rsidRPr="00185723" w:rsidRDefault="005C0A68" w:rsidP="005C0A6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2F0DA84C" w14:textId="77777777" w:rsidR="005C0A68" w:rsidRPr="00185723" w:rsidRDefault="005C0A68" w:rsidP="005C0A68">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39FE2FCC" w14:textId="77777777" w:rsidR="005C0A68" w:rsidRPr="00185723" w:rsidRDefault="005C0A68" w:rsidP="005C0A68">
            <w:pPr>
              <w:snapToGrid w:val="0"/>
              <w:spacing w:after="0" w:line="240" w:lineRule="auto"/>
              <w:jc w:val="center"/>
              <w:rPr>
                <w:rFonts w:ascii="Times New Roman" w:hAnsi="Times New Roman" w:cs="Times New Roman"/>
                <w:i/>
                <w:kern w:val="2"/>
                <w:sz w:val="16"/>
                <w:szCs w:val="16"/>
                <w:lang w:val="uk-UA"/>
              </w:rPr>
            </w:pPr>
          </w:p>
          <w:p w14:paraId="677C6F53" w14:textId="77777777" w:rsidR="005C0A68" w:rsidRDefault="005C0A68" w:rsidP="005C0A68">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BC7ACF4" w14:textId="77777777" w:rsidR="005C0A68" w:rsidRDefault="005C0A68" w:rsidP="005C0A6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2642D267" w14:textId="77777777" w:rsidR="005C0A68" w:rsidRPr="00185723" w:rsidRDefault="005C0A68" w:rsidP="005C0A6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6C8E7103" w14:textId="77777777" w:rsidR="005C0A68" w:rsidRPr="00185723" w:rsidRDefault="005C0A68" w:rsidP="005C0A6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2F9277C0" w14:textId="77777777" w:rsidR="005C0A68" w:rsidRDefault="005C0A68" w:rsidP="005C0A68">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2108DDBD" w14:textId="77777777" w:rsidR="00032809" w:rsidRPr="008E13FE" w:rsidRDefault="005C0A68" w:rsidP="005C0A68">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c>
          <w:tcPr>
            <w:tcW w:w="40" w:type="dxa"/>
            <w:gridSpan w:val="2"/>
            <w:tcBorders>
              <w:left w:val="single" w:sz="4" w:space="0" w:color="000000"/>
            </w:tcBorders>
          </w:tcPr>
          <w:p w14:paraId="6C2F5F18" w14:textId="77777777" w:rsidR="00032809" w:rsidRPr="008E13FE" w:rsidRDefault="00032809">
            <w:pPr>
              <w:snapToGrid w:val="0"/>
              <w:rPr>
                <w:rFonts w:ascii="Times New Roman" w:hAnsi="Times New Roman" w:cs="Times New Roman"/>
                <w:b/>
                <w:sz w:val="16"/>
                <w:szCs w:val="16"/>
              </w:rPr>
            </w:pPr>
          </w:p>
        </w:tc>
      </w:tr>
      <w:tr w:rsidR="00032809" w:rsidRPr="008E13FE" w14:paraId="242362F9" w14:textId="77777777" w:rsidTr="00CA2C8D">
        <w:tc>
          <w:tcPr>
            <w:tcW w:w="709" w:type="dxa"/>
            <w:gridSpan w:val="2"/>
            <w:tcBorders>
              <w:top w:val="single" w:sz="4" w:space="0" w:color="000000"/>
              <w:left w:val="single" w:sz="4" w:space="0" w:color="000000"/>
              <w:bottom w:val="single" w:sz="4" w:space="0" w:color="000000"/>
            </w:tcBorders>
          </w:tcPr>
          <w:p w14:paraId="2F19A124"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3.</w:t>
            </w:r>
          </w:p>
        </w:tc>
        <w:tc>
          <w:tcPr>
            <w:tcW w:w="3969" w:type="dxa"/>
            <w:gridSpan w:val="2"/>
            <w:tcBorders>
              <w:top w:val="single" w:sz="4" w:space="0" w:color="000000"/>
              <w:left w:val="single" w:sz="4" w:space="0" w:color="000000"/>
              <w:bottom w:val="single" w:sz="4" w:space="0" w:color="000000"/>
            </w:tcBorders>
          </w:tcPr>
          <w:p w14:paraId="0547BA6C" w14:textId="77777777" w:rsidR="00032809" w:rsidRPr="008E13FE" w:rsidRDefault="00032809" w:rsidP="00CA2C8D">
            <w:pPr>
              <w:spacing w:after="0"/>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2BC77AA2" w14:textId="77777777" w:rsidR="005C0A68" w:rsidRDefault="005C0A68" w:rsidP="005C0A6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1EB85193" w14:textId="77777777" w:rsidR="005C0A68" w:rsidRPr="00185723" w:rsidRDefault="005C0A68" w:rsidP="005C0A68">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201E3B23" w14:textId="77777777" w:rsidR="005C0A68" w:rsidRPr="00327B2F" w:rsidRDefault="005C0A68" w:rsidP="005C0A68">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42CF732C" w14:textId="77777777" w:rsidR="005C0A68" w:rsidRPr="00185723" w:rsidRDefault="004F2DFF" w:rsidP="005C0A68">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005C0A68" w:rsidRPr="00185723">
              <w:rPr>
                <w:rFonts w:ascii="Times New Roman" w:hAnsi="Times New Roman" w:cs="Times New Roman"/>
                <w:b/>
                <w:kern w:val="2"/>
                <w:sz w:val="16"/>
                <w:szCs w:val="16"/>
                <w:u w:val="single"/>
                <w:lang w:val="uk-UA"/>
              </w:rPr>
              <w:t>,</w:t>
            </w:r>
          </w:p>
          <w:p w14:paraId="2B824770" w14:textId="77777777" w:rsidR="005C0A68" w:rsidRPr="00185723" w:rsidRDefault="005C0A68" w:rsidP="005C0A68">
            <w:pPr>
              <w:snapToGrid w:val="0"/>
              <w:spacing w:after="0" w:line="240" w:lineRule="auto"/>
              <w:jc w:val="center"/>
              <w:rPr>
                <w:rFonts w:ascii="Times New Roman" w:hAnsi="Times New Roman" w:cs="Times New Roman"/>
                <w:b/>
                <w:kern w:val="2"/>
                <w:sz w:val="16"/>
                <w:szCs w:val="16"/>
                <w:u w:val="single"/>
                <w:lang w:val="uk-UA"/>
              </w:rPr>
            </w:pPr>
          </w:p>
          <w:p w14:paraId="3FFB4F1B" w14:textId="77777777" w:rsidR="005C0A68" w:rsidRDefault="005C0A68" w:rsidP="005C0A68">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lastRenderedPageBreak/>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7169A39" w14:textId="77777777" w:rsidR="005C0A68" w:rsidRPr="00327B2F" w:rsidRDefault="005C0A68" w:rsidP="005C0A68">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29274743" w14:textId="77777777" w:rsidR="005C0A68" w:rsidRPr="00327B2F" w:rsidRDefault="005C0A68" w:rsidP="005C0A68">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62E5A4E9" w14:textId="77777777" w:rsidR="00032809" w:rsidRPr="00CA2C8D" w:rsidRDefault="005C0A68" w:rsidP="005C0A68">
            <w:pPr>
              <w:snapToGrid w:val="0"/>
              <w:spacing w:after="0"/>
              <w:jc w:val="center"/>
              <w:rPr>
                <w:rFonts w:ascii="Times New Roman" w:hAnsi="Times New Roman" w:cs="Times New Roman"/>
                <w:b/>
                <w:sz w:val="16"/>
                <w:szCs w:val="16"/>
              </w:rPr>
            </w:pPr>
            <w:r w:rsidRPr="00327B2F">
              <w:rPr>
                <w:rFonts w:ascii="Times New Roman" w:hAnsi="Times New Roman" w:cs="Times New Roman"/>
                <w:b/>
                <w:kern w:val="2"/>
                <w:sz w:val="16"/>
                <w:szCs w:val="16"/>
                <w:u w:val="single"/>
                <w:lang w:val="uk-UA"/>
              </w:rPr>
              <w:t xml:space="preserve">веб-сайт: </w:t>
            </w:r>
            <w:hyperlink r:id="rId9" w:history="1">
              <w:r w:rsidRPr="00146A47">
                <w:rPr>
                  <w:rStyle w:val="a5"/>
                  <w:rFonts w:ascii="Times New Roman" w:hAnsi="Times New Roman" w:cs="Times New Roman"/>
                  <w:b/>
                  <w:kern w:val="2"/>
                  <w:sz w:val="16"/>
                  <w:szCs w:val="16"/>
                  <w:lang w:val="uk-UA"/>
                </w:rPr>
                <w:t>http://novmiskrada.gov.ua</w:t>
              </w:r>
            </w:hyperlink>
          </w:p>
        </w:tc>
        <w:tc>
          <w:tcPr>
            <w:tcW w:w="40" w:type="dxa"/>
            <w:gridSpan w:val="2"/>
            <w:tcBorders>
              <w:left w:val="single" w:sz="4" w:space="0" w:color="000000"/>
            </w:tcBorders>
          </w:tcPr>
          <w:p w14:paraId="1EF47B1A" w14:textId="77777777" w:rsidR="00032809" w:rsidRPr="008E13FE" w:rsidRDefault="00032809">
            <w:pPr>
              <w:snapToGrid w:val="0"/>
              <w:rPr>
                <w:rFonts w:ascii="Times New Roman" w:hAnsi="Times New Roman" w:cs="Times New Roman"/>
                <w:b/>
                <w:sz w:val="16"/>
                <w:szCs w:val="16"/>
                <w:u w:val="single"/>
              </w:rPr>
            </w:pPr>
          </w:p>
        </w:tc>
      </w:tr>
      <w:tr w:rsidR="00032809" w:rsidRPr="008E13FE" w14:paraId="192F1C90" w14:textId="77777777" w:rsidTr="00CA2C8D">
        <w:trPr>
          <w:trHeight w:val="70"/>
        </w:trPr>
        <w:tc>
          <w:tcPr>
            <w:tcW w:w="10642" w:type="dxa"/>
            <w:gridSpan w:val="6"/>
            <w:tcBorders>
              <w:top w:val="single" w:sz="4" w:space="0" w:color="000000"/>
              <w:left w:val="single" w:sz="4" w:space="0" w:color="000000"/>
              <w:bottom w:val="single" w:sz="4" w:space="0" w:color="000000"/>
            </w:tcBorders>
            <w:vAlign w:val="center"/>
          </w:tcPr>
          <w:p w14:paraId="7C98ABB7"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080093B4" w14:textId="77777777" w:rsidR="00032809" w:rsidRPr="008E13FE" w:rsidRDefault="00032809">
            <w:pPr>
              <w:snapToGrid w:val="0"/>
              <w:rPr>
                <w:rFonts w:ascii="Times New Roman" w:hAnsi="Times New Roman" w:cs="Times New Roman"/>
                <w:sz w:val="16"/>
                <w:szCs w:val="16"/>
              </w:rPr>
            </w:pPr>
          </w:p>
        </w:tc>
      </w:tr>
      <w:tr w:rsidR="00032809" w:rsidRPr="008E13FE" w14:paraId="7208ABC5" w14:textId="77777777" w:rsidTr="00CA2C8D">
        <w:tc>
          <w:tcPr>
            <w:tcW w:w="709" w:type="dxa"/>
            <w:gridSpan w:val="2"/>
            <w:tcBorders>
              <w:top w:val="single" w:sz="4" w:space="0" w:color="000000"/>
              <w:left w:val="single" w:sz="4" w:space="0" w:color="000000"/>
              <w:bottom w:val="single" w:sz="4" w:space="0" w:color="000000"/>
            </w:tcBorders>
          </w:tcPr>
          <w:p w14:paraId="3F676E52"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sz w:val="16"/>
                <w:szCs w:val="16"/>
              </w:rPr>
              <w:t>4.</w:t>
            </w:r>
          </w:p>
        </w:tc>
        <w:tc>
          <w:tcPr>
            <w:tcW w:w="3969" w:type="dxa"/>
            <w:gridSpan w:val="2"/>
            <w:tcBorders>
              <w:top w:val="single" w:sz="4" w:space="0" w:color="000000"/>
              <w:left w:val="single" w:sz="4" w:space="0" w:color="000000"/>
              <w:bottom w:val="single" w:sz="4" w:space="0" w:color="000000"/>
            </w:tcBorders>
          </w:tcPr>
          <w:p w14:paraId="7E00077E" w14:textId="77777777" w:rsidR="00032809" w:rsidRPr="008E13FE" w:rsidRDefault="00032809" w:rsidP="00CA2C8D">
            <w:pPr>
              <w:spacing w:after="0"/>
              <w:ind w:left="45"/>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5964" w:type="dxa"/>
            <w:gridSpan w:val="2"/>
            <w:tcBorders>
              <w:top w:val="single" w:sz="4" w:space="0" w:color="000000"/>
              <w:left w:val="single" w:sz="4" w:space="0" w:color="000000"/>
              <w:bottom w:val="single" w:sz="4" w:space="0" w:color="000000"/>
            </w:tcBorders>
            <w:vAlign w:val="center"/>
          </w:tcPr>
          <w:p w14:paraId="622C6675"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5C636FBE"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Закон України «Про громадянство України»; </w:t>
            </w:r>
          </w:p>
          <w:p w14:paraId="6DC2B2AC" w14:textId="77777777" w:rsidR="00032809" w:rsidRPr="00CA2C8D" w:rsidRDefault="00032809" w:rsidP="00CA2C8D">
            <w:pPr>
              <w:spacing w:after="0"/>
              <w:ind w:left="46" w:right="107"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tcPr>
          <w:p w14:paraId="614D6AD7" w14:textId="77777777" w:rsidR="00032809" w:rsidRPr="008E13FE" w:rsidRDefault="00032809">
            <w:pPr>
              <w:snapToGrid w:val="0"/>
              <w:rPr>
                <w:rFonts w:ascii="Times New Roman" w:hAnsi="Times New Roman" w:cs="Times New Roman"/>
                <w:b/>
                <w:sz w:val="16"/>
                <w:szCs w:val="16"/>
              </w:rPr>
            </w:pPr>
          </w:p>
        </w:tc>
      </w:tr>
      <w:tr w:rsidR="00032809" w:rsidRPr="008E13FE" w14:paraId="4E0F3F0C" w14:textId="77777777" w:rsidTr="00CA2C8D">
        <w:tc>
          <w:tcPr>
            <w:tcW w:w="709" w:type="dxa"/>
            <w:gridSpan w:val="2"/>
            <w:tcBorders>
              <w:top w:val="single" w:sz="4" w:space="0" w:color="000000"/>
              <w:left w:val="single" w:sz="4" w:space="0" w:color="000000"/>
              <w:bottom w:val="single" w:sz="4" w:space="0" w:color="000000"/>
            </w:tcBorders>
          </w:tcPr>
          <w:p w14:paraId="51B29376"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969" w:type="dxa"/>
            <w:gridSpan w:val="2"/>
            <w:tcBorders>
              <w:top w:val="single" w:sz="4" w:space="0" w:color="000000"/>
              <w:left w:val="single" w:sz="4" w:space="0" w:color="000000"/>
              <w:bottom w:val="single" w:sz="4" w:space="0" w:color="000000"/>
            </w:tcBorders>
          </w:tcPr>
          <w:p w14:paraId="4ACFE91D" w14:textId="77777777" w:rsidR="00032809" w:rsidRPr="008E13FE" w:rsidRDefault="00032809" w:rsidP="00CA2C8D">
            <w:pPr>
              <w:spacing w:after="0"/>
              <w:ind w:left="45"/>
              <w:jc w:val="both"/>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5964" w:type="dxa"/>
            <w:gridSpan w:val="2"/>
            <w:tcBorders>
              <w:top w:val="single" w:sz="4" w:space="0" w:color="000000"/>
              <w:left w:val="single" w:sz="4" w:space="0" w:color="000000"/>
              <w:bottom w:val="single" w:sz="4" w:space="0" w:color="000000"/>
            </w:tcBorders>
            <w:vAlign w:val="center"/>
          </w:tcPr>
          <w:p w14:paraId="252ECFCF" w14:textId="77777777" w:rsidR="00032809" w:rsidRPr="00CA2C8D" w:rsidRDefault="00032809" w:rsidP="00CA2C8D">
            <w:pPr>
              <w:pStyle w:val="af6"/>
              <w:ind w:left="46" w:right="107"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eastAsia="ru-RU"/>
              </w:rPr>
              <w:t>П</w:t>
            </w:r>
            <w:r w:rsidRPr="00CA2C8D">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CA2C8D">
              <w:rPr>
                <w:rFonts w:ascii="Times New Roman" w:hAnsi="Times New Roman" w:cs="Times New Roman"/>
                <w:color w:val="000000"/>
                <w:sz w:val="16"/>
                <w:szCs w:val="16"/>
              </w:rPr>
              <w:t xml:space="preserve"> </w:t>
            </w:r>
            <w:r w:rsidRPr="00CA2C8D">
              <w:rPr>
                <w:rFonts w:ascii="Times New Roman" w:hAnsi="Times New Roman" w:cs="Times New Roman"/>
                <w:color w:val="000000"/>
                <w:sz w:val="16"/>
                <w:szCs w:val="16"/>
                <w:lang w:eastAsia="ru-RU"/>
              </w:rPr>
              <w:t>визнання недійсним та знищення паспорта громадянина України».</w:t>
            </w:r>
          </w:p>
          <w:p w14:paraId="0FE6FC9D"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П</w:t>
            </w:r>
            <w:r w:rsidRPr="00CA2C8D">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2B75C04B"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0</w:t>
            </w:r>
            <w:r w:rsidRPr="00CA2C8D">
              <w:rPr>
                <w:rFonts w:ascii="Times New Roman" w:hAnsi="Times New Roman" w:cs="Times New Roman"/>
                <w:color w:val="000000"/>
                <w:sz w:val="16"/>
                <w:szCs w:val="16"/>
                <w:lang w:val="uk-UA"/>
              </w:rPr>
              <w:t>7</w:t>
            </w:r>
            <w:r w:rsidRPr="00CA2C8D">
              <w:rPr>
                <w:rFonts w:ascii="Times New Roman" w:hAnsi="Times New Roman" w:cs="Times New Roman"/>
                <w:color w:val="000000"/>
                <w:sz w:val="16"/>
                <w:szCs w:val="16"/>
              </w:rPr>
              <w:t>.0</w:t>
            </w:r>
            <w:r w:rsidRPr="00CA2C8D">
              <w:rPr>
                <w:rFonts w:ascii="Times New Roman" w:hAnsi="Times New Roman" w:cs="Times New Roman"/>
                <w:color w:val="000000"/>
                <w:sz w:val="16"/>
                <w:szCs w:val="16"/>
                <w:lang w:val="uk-UA"/>
              </w:rPr>
              <w:t>2</w:t>
            </w:r>
            <w:r w:rsidRPr="00CA2C8D">
              <w:rPr>
                <w:rFonts w:ascii="Times New Roman" w:hAnsi="Times New Roman" w:cs="Times New Roman"/>
                <w:color w:val="000000"/>
                <w:sz w:val="16"/>
                <w:szCs w:val="16"/>
              </w:rPr>
              <w:t>.20</w:t>
            </w:r>
            <w:r w:rsidRPr="00CA2C8D">
              <w:rPr>
                <w:rFonts w:ascii="Times New Roman" w:hAnsi="Times New Roman" w:cs="Times New Roman"/>
                <w:color w:val="000000"/>
                <w:sz w:val="16"/>
                <w:szCs w:val="16"/>
                <w:lang w:val="uk-UA"/>
              </w:rPr>
              <w:t>22</w:t>
            </w:r>
            <w:r w:rsidRPr="00CA2C8D">
              <w:rPr>
                <w:rFonts w:ascii="Times New Roman" w:hAnsi="Times New Roman" w:cs="Times New Roman"/>
                <w:color w:val="000000"/>
                <w:sz w:val="16"/>
                <w:szCs w:val="16"/>
              </w:rPr>
              <w:t xml:space="preserve"> № 2</w:t>
            </w:r>
            <w:r w:rsidRPr="00CA2C8D">
              <w:rPr>
                <w:rFonts w:ascii="Times New Roman" w:hAnsi="Times New Roman" w:cs="Times New Roman"/>
                <w:color w:val="000000"/>
                <w:sz w:val="16"/>
                <w:szCs w:val="16"/>
                <w:lang w:val="uk-UA"/>
              </w:rPr>
              <w:t>65</w:t>
            </w:r>
            <w:r w:rsidRPr="00CA2C8D">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5F5ECBFF"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52C4CBCE" w14:textId="77777777" w:rsidR="00CA2C8D" w:rsidRDefault="00032809" w:rsidP="00CA2C8D">
            <w:pPr>
              <w:spacing w:after="0"/>
              <w:ind w:left="46" w:right="107"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 xml:space="preserve">Постанова КМУ від </w:t>
            </w:r>
            <w:r w:rsidRPr="00CA2C8D">
              <w:rPr>
                <w:rFonts w:ascii="Times New Roman" w:hAnsi="Times New Roman" w:cs="Times New Roman"/>
                <w:color w:val="000000"/>
                <w:sz w:val="16"/>
                <w:szCs w:val="16"/>
                <w:lang w:val="uk-UA"/>
              </w:rPr>
              <w:t>27.01.2010 № 55 «Про впорядкування транслітерації українського алфавіту латиницею».</w:t>
            </w:r>
          </w:p>
          <w:p w14:paraId="62CB7354"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Декрет Кабінету Міністрів України від 2</w:t>
            </w:r>
            <w:r w:rsidR="00CA2C8D">
              <w:rPr>
                <w:rFonts w:ascii="Times New Roman" w:hAnsi="Times New Roman" w:cs="Times New Roman"/>
                <w:color w:val="000000"/>
                <w:sz w:val="16"/>
                <w:szCs w:val="16"/>
              </w:rPr>
              <w:t>1.01.1993 №7-93</w:t>
            </w:r>
            <w:r w:rsid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державне мито»</w:t>
            </w:r>
          </w:p>
        </w:tc>
        <w:tc>
          <w:tcPr>
            <w:tcW w:w="40" w:type="dxa"/>
            <w:gridSpan w:val="2"/>
            <w:tcBorders>
              <w:left w:val="single" w:sz="4" w:space="0" w:color="000000"/>
            </w:tcBorders>
          </w:tcPr>
          <w:p w14:paraId="32144106" w14:textId="77777777" w:rsidR="00032809" w:rsidRPr="008E13FE" w:rsidRDefault="00032809">
            <w:pPr>
              <w:snapToGrid w:val="0"/>
              <w:rPr>
                <w:rFonts w:ascii="Times New Roman" w:hAnsi="Times New Roman" w:cs="Times New Roman"/>
                <w:b/>
                <w:sz w:val="16"/>
                <w:szCs w:val="16"/>
              </w:rPr>
            </w:pPr>
          </w:p>
        </w:tc>
      </w:tr>
      <w:tr w:rsidR="00032809" w:rsidRPr="008E13FE" w14:paraId="5CC66D70" w14:textId="77777777" w:rsidTr="00CA2C8D">
        <w:tc>
          <w:tcPr>
            <w:tcW w:w="709" w:type="dxa"/>
            <w:gridSpan w:val="2"/>
            <w:tcBorders>
              <w:top w:val="single" w:sz="4" w:space="0" w:color="000000"/>
              <w:left w:val="single" w:sz="4" w:space="0" w:color="000000"/>
              <w:bottom w:val="single" w:sz="4" w:space="0" w:color="000000"/>
            </w:tcBorders>
          </w:tcPr>
          <w:p w14:paraId="39F28E38"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969" w:type="dxa"/>
            <w:gridSpan w:val="2"/>
            <w:tcBorders>
              <w:top w:val="single" w:sz="4" w:space="0" w:color="000000"/>
              <w:left w:val="single" w:sz="4" w:space="0" w:color="000000"/>
              <w:bottom w:val="single" w:sz="4" w:space="0" w:color="000000"/>
            </w:tcBorders>
          </w:tcPr>
          <w:p w14:paraId="2946D289" w14:textId="77777777" w:rsidR="00032809" w:rsidRPr="008E13FE" w:rsidRDefault="00032809" w:rsidP="00CA2C8D">
            <w:pPr>
              <w:spacing w:after="0"/>
              <w:ind w:left="45"/>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5964" w:type="dxa"/>
            <w:gridSpan w:val="2"/>
            <w:tcBorders>
              <w:top w:val="single" w:sz="4" w:space="0" w:color="000000"/>
              <w:left w:val="single" w:sz="4" w:space="0" w:color="000000"/>
              <w:bottom w:val="single" w:sz="4" w:space="0" w:color="000000"/>
            </w:tcBorders>
            <w:vAlign w:val="center"/>
          </w:tcPr>
          <w:p w14:paraId="1D07A398"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CA2C8D">
              <w:rPr>
                <w:rStyle w:val="rvts9"/>
                <w:rFonts w:ascii="Times New Roman" w:hAnsi="Times New Roman" w:cs="Times New Roman"/>
                <w:bCs/>
                <w:color w:val="000000"/>
                <w:sz w:val="16"/>
                <w:szCs w:val="16"/>
                <w:shd w:val="clear" w:color="auto" w:fill="FFFFFF"/>
              </w:rPr>
              <w:t>зареєстрований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 07.09.2012 р. за № 1549/21861.</w:t>
            </w:r>
          </w:p>
          <w:p w14:paraId="491BBF2E"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10.12.2014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за № 1586/26363.</w:t>
            </w:r>
          </w:p>
          <w:p w14:paraId="4882340F"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CA2C8D">
              <w:rPr>
                <w:rFonts w:ascii="Times New Roman" w:hAnsi="Times New Roman" w:cs="Times New Roman"/>
                <w:bCs/>
                <w:color w:val="000000"/>
                <w:sz w:val="16"/>
                <w:szCs w:val="16"/>
                <w:shd w:val="clear" w:color="auto" w:fill="FFFFFF"/>
              </w:rPr>
              <w:t xml:space="preserve"> </w:t>
            </w:r>
            <w:r w:rsidRPr="00CA2C8D">
              <w:rPr>
                <w:rStyle w:val="rvts9"/>
                <w:rFonts w:ascii="Times New Roman" w:hAnsi="Times New Roman" w:cs="Times New Roman"/>
                <w:bCs/>
                <w:color w:val="000000"/>
                <w:sz w:val="16"/>
                <w:szCs w:val="16"/>
                <w:shd w:val="clear" w:color="auto" w:fill="FFFFFF"/>
              </w:rPr>
              <w:t>зареєстрований в Міністерстві 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09 вересня 2016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за № 1241/29371.</w:t>
            </w:r>
          </w:p>
          <w:p w14:paraId="4613EFF3" w14:textId="77777777" w:rsidR="00032809" w:rsidRPr="00CA2C8D" w:rsidRDefault="00032809" w:rsidP="00CA2C8D">
            <w:pPr>
              <w:spacing w:after="0"/>
              <w:ind w:left="46" w:right="107" w:firstLine="283"/>
              <w:jc w:val="both"/>
              <w:rPr>
                <w:rFonts w:ascii="Times New Roman" w:hAnsi="Times New Roman" w:cs="Times New Roman"/>
                <w:color w:val="000000"/>
              </w:rPr>
            </w:pPr>
            <w:r w:rsidRPr="00CA2C8D">
              <w:rPr>
                <w:rStyle w:val="rvts9"/>
                <w:rFonts w:ascii="Times New Roman" w:hAnsi="Times New Roman" w:cs="Times New Roman"/>
                <w:bCs/>
                <w:color w:val="000000"/>
                <w:sz w:val="16"/>
                <w:szCs w:val="16"/>
                <w:shd w:val="clear" w:color="auto" w:fill="FFFFFF"/>
              </w:rPr>
              <w:t xml:space="preserve">Наказ МВС від </w:t>
            </w:r>
            <w:r w:rsidRPr="00CA2C8D">
              <w:rPr>
                <w:rStyle w:val="rvts9"/>
                <w:rFonts w:ascii="Times New Roman" w:hAnsi="Times New Roman" w:cs="Times New Roman"/>
                <w:bCs/>
                <w:color w:val="000000"/>
                <w:sz w:val="16"/>
                <w:szCs w:val="16"/>
                <w:shd w:val="clear" w:color="auto" w:fill="FFFFFF"/>
                <w:lang w:val="uk-UA"/>
              </w:rPr>
              <w:t>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журналу їх обліку», зареєстрований в Міністерстві юстиції України 27 квітня 2018 р. за № 531/31983.</w:t>
            </w:r>
          </w:p>
        </w:tc>
        <w:tc>
          <w:tcPr>
            <w:tcW w:w="40" w:type="dxa"/>
            <w:gridSpan w:val="2"/>
            <w:tcBorders>
              <w:left w:val="single" w:sz="4" w:space="0" w:color="000000"/>
            </w:tcBorders>
          </w:tcPr>
          <w:p w14:paraId="05E92894" w14:textId="77777777" w:rsidR="00032809" w:rsidRPr="008E13FE" w:rsidRDefault="00032809">
            <w:pPr>
              <w:snapToGrid w:val="0"/>
              <w:rPr>
                <w:rFonts w:ascii="Times New Roman" w:hAnsi="Times New Roman" w:cs="Times New Roman"/>
                <w:b/>
                <w:sz w:val="16"/>
                <w:szCs w:val="16"/>
              </w:rPr>
            </w:pPr>
          </w:p>
        </w:tc>
      </w:tr>
      <w:tr w:rsidR="00032809" w:rsidRPr="008E13FE" w14:paraId="12D78E2B" w14:textId="77777777" w:rsidTr="00CA2C8D">
        <w:tc>
          <w:tcPr>
            <w:tcW w:w="709" w:type="dxa"/>
            <w:gridSpan w:val="2"/>
            <w:tcBorders>
              <w:top w:val="single" w:sz="4" w:space="0" w:color="000000"/>
              <w:left w:val="single" w:sz="4" w:space="0" w:color="000000"/>
              <w:bottom w:val="single" w:sz="4" w:space="0" w:color="000000"/>
            </w:tcBorders>
          </w:tcPr>
          <w:p w14:paraId="436139F4"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969" w:type="dxa"/>
            <w:gridSpan w:val="2"/>
            <w:tcBorders>
              <w:top w:val="single" w:sz="4" w:space="0" w:color="000000"/>
              <w:left w:val="single" w:sz="4" w:space="0" w:color="000000"/>
              <w:bottom w:val="single" w:sz="4" w:space="0" w:color="000000"/>
            </w:tcBorders>
          </w:tcPr>
          <w:p w14:paraId="03F91E6F" w14:textId="77777777" w:rsidR="00032809" w:rsidRPr="008E13FE" w:rsidRDefault="00032809" w:rsidP="00CA2C8D">
            <w:pPr>
              <w:spacing w:after="0"/>
              <w:ind w:left="45"/>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5964" w:type="dxa"/>
            <w:gridSpan w:val="2"/>
            <w:tcBorders>
              <w:top w:val="single" w:sz="4" w:space="0" w:color="000000"/>
              <w:left w:val="single" w:sz="4" w:space="0" w:color="000000"/>
              <w:bottom w:val="single" w:sz="4" w:space="0" w:color="000000"/>
            </w:tcBorders>
          </w:tcPr>
          <w:p w14:paraId="0711452B"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rPr>
              <w:t>Відсутні</w:t>
            </w:r>
          </w:p>
        </w:tc>
        <w:tc>
          <w:tcPr>
            <w:tcW w:w="40" w:type="dxa"/>
            <w:gridSpan w:val="2"/>
            <w:tcBorders>
              <w:left w:val="single" w:sz="4" w:space="0" w:color="000000"/>
            </w:tcBorders>
          </w:tcPr>
          <w:p w14:paraId="3C9748FB" w14:textId="77777777" w:rsidR="00032809" w:rsidRPr="008E13FE" w:rsidRDefault="00032809">
            <w:pPr>
              <w:snapToGrid w:val="0"/>
              <w:rPr>
                <w:rFonts w:ascii="Times New Roman" w:hAnsi="Times New Roman" w:cs="Times New Roman"/>
                <w:b/>
                <w:sz w:val="16"/>
                <w:szCs w:val="16"/>
              </w:rPr>
            </w:pPr>
          </w:p>
        </w:tc>
      </w:tr>
      <w:tr w:rsidR="00032809" w:rsidRPr="008E13FE" w14:paraId="1C7F8919" w14:textId="77777777" w:rsidTr="00CA2C8D">
        <w:trPr>
          <w:trHeight w:val="282"/>
        </w:trPr>
        <w:tc>
          <w:tcPr>
            <w:tcW w:w="10642" w:type="dxa"/>
            <w:gridSpan w:val="6"/>
            <w:tcBorders>
              <w:top w:val="single" w:sz="4" w:space="0" w:color="000000"/>
              <w:left w:val="single" w:sz="4" w:space="0" w:color="000000"/>
              <w:bottom w:val="single" w:sz="4" w:space="0" w:color="000000"/>
            </w:tcBorders>
            <w:vAlign w:val="center"/>
          </w:tcPr>
          <w:p w14:paraId="7275B7F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tcPr>
          <w:p w14:paraId="291EC530" w14:textId="77777777" w:rsidR="00032809" w:rsidRPr="008E13FE" w:rsidRDefault="00032809">
            <w:pPr>
              <w:snapToGrid w:val="0"/>
              <w:rPr>
                <w:rFonts w:ascii="Times New Roman" w:hAnsi="Times New Roman" w:cs="Times New Roman"/>
                <w:b/>
                <w:sz w:val="16"/>
                <w:szCs w:val="16"/>
              </w:rPr>
            </w:pPr>
          </w:p>
        </w:tc>
      </w:tr>
      <w:tr w:rsidR="00032809" w:rsidRPr="008E13FE" w14:paraId="552AC188" w14:textId="77777777" w:rsidTr="00CA2C8D">
        <w:tc>
          <w:tcPr>
            <w:tcW w:w="709" w:type="dxa"/>
            <w:gridSpan w:val="2"/>
            <w:tcBorders>
              <w:top w:val="single" w:sz="4" w:space="0" w:color="000000"/>
              <w:left w:val="single" w:sz="4" w:space="0" w:color="000000"/>
              <w:bottom w:val="single" w:sz="4" w:space="0" w:color="000000"/>
            </w:tcBorders>
          </w:tcPr>
          <w:p w14:paraId="63BB4292"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969" w:type="dxa"/>
            <w:gridSpan w:val="2"/>
            <w:tcBorders>
              <w:top w:val="single" w:sz="4" w:space="0" w:color="000000"/>
              <w:left w:val="single" w:sz="4" w:space="0" w:color="000000"/>
              <w:bottom w:val="single" w:sz="4" w:space="0" w:color="000000"/>
            </w:tcBorders>
          </w:tcPr>
          <w:p w14:paraId="21F5C79D" w14:textId="77777777" w:rsidR="00032809" w:rsidRPr="008E13FE" w:rsidRDefault="00032809" w:rsidP="00CA2C8D">
            <w:pPr>
              <w:spacing w:after="0"/>
              <w:ind w:left="45" w:right="96"/>
              <w:rPr>
                <w:rFonts w:ascii="Times New Roman" w:hAnsi="Times New Roman" w:cs="Times New Roman"/>
              </w:rPr>
            </w:pPr>
            <w:r w:rsidRPr="008E13FE">
              <w:rPr>
                <w:rFonts w:ascii="Times New Roman" w:hAnsi="Times New Roman" w:cs="Times New Roman"/>
                <w:sz w:val="16"/>
                <w:szCs w:val="16"/>
              </w:rPr>
              <w:t>Підстава для одержання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6CF78D14" w14:textId="77777777" w:rsidR="00032809" w:rsidRPr="00CA2C8D" w:rsidRDefault="00032809" w:rsidP="00CA2C8D">
            <w:pPr>
              <w:pStyle w:val="af5"/>
              <w:spacing w:before="0"/>
              <w:ind w:right="107" w:firstLine="329"/>
              <w:jc w:val="both"/>
              <w:rPr>
                <w:rFonts w:ascii="Times New Roman" w:hAnsi="Times New Roman" w:cs="Times New Roman"/>
                <w:color w:val="000000"/>
              </w:rPr>
            </w:pPr>
            <w:r w:rsidRPr="00CA2C8D">
              <w:rPr>
                <w:rFonts w:ascii="Times New Roman" w:hAnsi="Times New Roman" w:cs="Times New Roman"/>
                <w:color w:val="000000"/>
                <w:sz w:val="16"/>
                <w:szCs w:val="16"/>
              </w:rPr>
              <w:t>Настання обставин (подій), у зв’язку з якими паспорт підлягає обміну, а саме:</w:t>
            </w:r>
          </w:p>
          <w:p w14:paraId="6FEC1732" w14:textId="77777777" w:rsidR="00032809" w:rsidRPr="00CA2C8D" w:rsidRDefault="00032809" w:rsidP="00CA2C8D">
            <w:pPr>
              <w:pStyle w:val="ab"/>
              <w:numPr>
                <w:ilvl w:val="0"/>
                <w:numId w:val="3"/>
              </w:numPr>
              <w:spacing w:after="0"/>
              <w:ind w:left="709" w:right="107"/>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4F42DEC3" w14:textId="77777777" w:rsidR="00032809" w:rsidRPr="00CA2C8D" w:rsidRDefault="00032809" w:rsidP="00CA2C8D">
            <w:pPr>
              <w:pStyle w:val="ab"/>
              <w:numPr>
                <w:ilvl w:val="0"/>
                <w:numId w:val="3"/>
              </w:numPr>
              <w:spacing w:after="0"/>
              <w:ind w:left="709" w:right="107"/>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5368B395" w14:textId="77777777" w:rsidR="00032809" w:rsidRPr="00CA2C8D" w:rsidRDefault="00032809" w:rsidP="00CA2C8D">
            <w:pPr>
              <w:pStyle w:val="ab"/>
              <w:numPr>
                <w:ilvl w:val="0"/>
                <w:numId w:val="3"/>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Style w:val="a8"/>
                <w:rFonts w:ascii="Times New Roman" w:hAnsi="Times New Roman" w:cs="Times New Roman"/>
                <w:i w:val="0"/>
                <w:color w:val="000000"/>
                <w:sz w:val="16"/>
                <w:szCs w:val="16"/>
              </w:rPr>
              <w:t>виявлення помилки в інформації, внесеній до паспорта;</w:t>
            </w:r>
          </w:p>
          <w:p w14:paraId="72BE45AD" w14:textId="77777777" w:rsidR="00032809" w:rsidRPr="00CA2C8D" w:rsidRDefault="00032809" w:rsidP="00CA2C8D">
            <w:pPr>
              <w:pStyle w:val="ab"/>
              <w:numPr>
                <w:ilvl w:val="0"/>
                <w:numId w:val="3"/>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0883E2EE" w14:textId="77777777" w:rsidR="00032809" w:rsidRPr="00CA2C8D" w:rsidRDefault="00032809" w:rsidP="00CA2C8D">
            <w:pPr>
              <w:pStyle w:val="ab"/>
              <w:numPr>
                <w:ilvl w:val="0"/>
                <w:numId w:val="3"/>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tc>
        <w:tc>
          <w:tcPr>
            <w:tcW w:w="40" w:type="dxa"/>
            <w:gridSpan w:val="2"/>
            <w:tcBorders>
              <w:left w:val="single" w:sz="4" w:space="0" w:color="000000"/>
            </w:tcBorders>
          </w:tcPr>
          <w:p w14:paraId="46A57949" w14:textId="77777777" w:rsidR="00032809" w:rsidRPr="008E13FE" w:rsidRDefault="00032809">
            <w:pPr>
              <w:snapToGrid w:val="0"/>
              <w:rPr>
                <w:rFonts w:ascii="Times New Roman" w:hAnsi="Times New Roman" w:cs="Times New Roman"/>
                <w:b/>
                <w:sz w:val="16"/>
                <w:szCs w:val="16"/>
              </w:rPr>
            </w:pPr>
          </w:p>
        </w:tc>
      </w:tr>
      <w:tr w:rsidR="00032809" w:rsidRPr="008E13FE" w14:paraId="24320011" w14:textId="77777777" w:rsidTr="00CA2C8D">
        <w:tc>
          <w:tcPr>
            <w:tcW w:w="709" w:type="dxa"/>
            <w:gridSpan w:val="2"/>
            <w:tcBorders>
              <w:top w:val="single" w:sz="4" w:space="0" w:color="000000"/>
              <w:left w:val="single" w:sz="4" w:space="0" w:color="000000"/>
              <w:bottom w:val="single" w:sz="4" w:space="0" w:color="000000"/>
            </w:tcBorders>
          </w:tcPr>
          <w:p w14:paraId="644F5A57"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969" w:type="dxa"/>
            <w:gridSpan w:val="2"/>
            <w:tcBorders>
              <w:top w:val="single" w:sz="4" w:space="0" w:color="000000"/>
              <w:left w:val="single" w:sz="4" w:space="0" w:color="000000"/>
              <w:bottom w:val="single" w:sz="4" w:space="0" w:color="000000"/>
            </w:tcBorders>
          </w:tcPr>
          <w:p w14:paraId="5349B6F0" w14:textId="77777777" w:rsidR="00032809" w:rsidRPr="008E13FE" w:rsidRDefault="00032809" w:rsidP="00CA2C8D">
            <w:pPr>
              <w:spacing w:after="0"/>
              <w:ind w:left="45" w:right="96"/>
              <w:rPr>
                <w:rFonts w:ascii="Times New Roman" w:hAnsi="Times New Roman" w:cs="Times New Roman"/>
              </w:rPr>
            </w:pPr>
            <w:r w:rsidRPr="008E13FE">
              <w:rPr>
                <w:rFonts w:ascii="Times New Roman" w:hAnsi="Times New Roman" w:cs="Times New Roman"/>
                <w:sz w:val="16"/>
                <w:szCs w:val="16"/>
              </w:rPr>
              <w:t xml:space="preserve">Вичерпний перелік документів, необхідних для отримання адміністративної послуги, а також вимоги </w:t>
            </w:r>
            <w:r w:rsidRPr="008E13FE">
              <w:rPr>
                <w:rFonts w:ascii="Times New Roman" w:hAnsi="Times New Roman" w:cs="Times New Roman"/>
                <w:sz w:val="16"/>
                <w:szCs w:val="16"/>
              </w:rPr>
              <w:lastRenderedPageBreak/>
              <w:t>до них</w:t>
            </w:r>
          </w:p>
        </w:tc>
        <w:tc>
          <w:tcPr>
            <w:tcW w:w="5964" w:type="dxa"/>
            <w:gridSpan w:val="2"/>
            <w:tcBorders>
              <w:top w:val="single" w:sz="4" w:space="0" w:color="000000"/>
              <w:left w:val="single" w:sz="4" w:space="0" w:color="000000"/>
              <w:bottom w:val="single" w:sz="4" w:space="0" w:color="000000"/>
            </w:tcBorders>
            <w:vAlign w:val="center"/>
          </w:tcPr>
          <w:p w14:paraId="4DFBEE47"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lastRenderedPageBreak/>
              <w:t>Для оформлення паспорта громадянина України особа подає:</w:t>
            </w:r>
          </w:p>
          <w:p w14:paraId="54F0F282" w14:textId="77777777" w:rsidR="00032809" w:rsidRPr="00CA2C8D" w:rsidRDefault="00032809" w:rsidP="00CA2C8D">
            <w:pPr>
              <w:spacing w:after="0"/>
              <w:ind w:left="46" w:right="107" w:firstLine="431"/>
              <w:jc w:val="both"/>
              <w:rPr>
                <w:rFonts w:ascii="Times New Roman" w:hAnsi="Times New Roman" w:cs="Times New Roman"/>
                <w:color w:val="000000"/>
              </w:rPr>
            </w:pPr>
            <w:r w:rsidRPr="00CA2C8D">
              <w:rPr>
                <w:rFonts w:ascii="Times New Roman" w:hAnsi="Times New Roman" w:cs="Times New Roman"/>
                <w:b/>
                <w:color w:val="000000"/>
                <w:sz w:val="16"/>
                <w:szCs w:val="16"/>
              </w:rPr>
              <w:t>1)</w:t>
            </w:r>
            <w:r w:rsidRPr="00CA2C8D">
              <w:rPr>
                <w:rFonts w:ascii="Times New Roman" w:hAnsi="Times New Roman" w:cs="Times New Roman"/>
                <w:color w:val="000000"/>
                <w:sz w:val="16"/>
                <w:szCs w:val="16"/>
              </w:rPr>
              <w:t xml:space="preserve"> заяву-анкету за зразком, затвердженим наказом МВС від 26.11.2014      № </w:t>
            </w:r>
            <w:r w:rsidRPr="00CA2C8D">
              <w:rPr>
                <w:rFonts w:ascii="Times New Roman" w:hAnsi="Times New Roman" w:cs="Times New Roman"/>
                <w:color w:val="000000"/>
                <w:sz w:val="16"/>
                <w:szCs w:val="16"/>
              </w:rPr>
              <w:lastRenderedPageBreak/>
              <w:t>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Fonts w:ascii="Times New Roman" w:hAnsi="Times New Roman" w:cs="Times New Roman"/>
                <w:color w:val="000000"/>
                <w:sz w:val="16"/>
                <w:szCs w:val="16"/>
              </w:rPr>
              <w:br/>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 грудня 2014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 xml:space="preserve">за № 1586/26363 </w:t>
            </w:r>
            <w:r w:rsidRPr="00CA2C8D">
              <w:rPr>
                <w:rFonts w:ascii="Times New Roman" w:hAnsi="Times New Roman" w:cs="Times New Roman"/>
                <w:color w:val="000000"/>
                <w:sz w:val="16"/>
                <w:szCs w:val="16"/>
              </w:rPr>
              <w:t>(формується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14:paraId="3A944177"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2)</w:t>
            </w:r>
            <w:r w:rsidRPr="00CA2C8D">
              <w:rPr>
                <w:rFonts w:ascii="Times New Roman" w:hAnsi="Times New Roman" w:cs="Times New Roman"/>
                <w:color w:val="000000"/>
                <w:sz w:val="16"/>
                <w:szCs w:val="16"/>
              </w:rPr>
              <w:t xml:space="preserve"> паспорт, що підлягає обміну;</w:t>
            </w:r>
          </w:p>
          <w:p w14:paraId="64A03CB5" w14:textId="77777777" w:rsidR="00032809" w:rsidRPr="00CA2C8D" w:rsidRDefault="00032809" w:rsidP="00CA2C8D">
            <w:pPr>
              <w:pStyle w:val="af5"/>
              <w:spacing w:before="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3)</w:t>
            </w:r>
            <w:r w:rsidRPr="00CA2C8D">
              <w:rPr>
                <w:rFonts w:ascii="Times New Roman" w:hAnsi="Times New Roman" w:cs="Times New Roman"/>
                <w:color w:val="000000"/>
                <w:sz w:val="16"/>
                <w:szCs w:val="16"/>
              </w:rPr>
              <w:t xml:space="preserve"> документи, що підтверджують обставини, у зв’язку з якими паспорт підлягає обміну;</w:t>
            </w:r>
          </w:p>
          <w:p w14:paraId="7245DAB8" w14:textId="77777777" w:rsidR="00032809" w:rsidRPr="00CA2C8D" w:rsidRDefault="00032809" w:rsidP="00CA2C8D">
            <w:pPr>
              <w:pStyle w:val="af5"/>
              <w:numPr>
                <w:ilvl w:val="0"/>
                <w:numId w:val="4"/>
              </w:numPr>
              <w:spacing w:before="0"/>
              <w:ind w:left="46" w:right="107" w:firstLine="461"/>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w:t>
            </w:r>
          </w:p>
          <w:p w14:paraId="7CE4C56B" w14:textId="77777777" w:rsidR="00032809" w:rsidRPr="00CA2C8D" w:rsidRDefault="00032809" w:rsidP="00CA2C8D">
            <w:pPr>
              <w:pStyle w:val="af5"/>
              <w:numPr>
                <w:ilvl w:val="0"/>
                <w:numId w:val="4"/>
              </w:numPr>
              <w:spacing w:before="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посвідчення про взяття на облік бездомних осіб (для бездомних осіб);</w:t>
            </w:r>
          </w:p>
          <w:p w14:paraId="6F768E62" w14:textId="77777777" w:rsidR="00032809" w:rsidRPr="00CA2C8D" w:rsidRDefault="00032809" w:rsidP="00CA2C8D">
            <w:pPr>
              <w:pStyle w:val="af5"/>
              <w:numPr>
                <w:ilvl w:val="0"/>
                <w:numId w:val="4"/>
              </w:numPr>
              <w:spacing w:before="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  </w:t>
            </w:r>
          </w:p>
          <w:p w14:paraId="324130D3"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7) </w:t>
            </w:r>
            <w:r w:rsidRPr="00CA2C8D">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09FAE5CC"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5" w:name="n795"/>
            <w:bookmarkEnd w:id="15"/>
            <w:r w:rsidRPr="00CA2C8D">
              <w:rPr>
                <w:rFonts w:ascii="Times New Roman" w:hAnsi="Times New Roman" w:cs="Times New Roman"/>
                <w:b/>
                <w:bCs/>
                <w:color w:val="000000"/>
                <w:sz w:val="16"/>
                <w:szCs w:val="16"/>
                <w:lang w:val="uk-UA"/>
              </w:rPr>
              <w:t>7.1)</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народження дітей - свідоцтва про народження дітей;</w:t>
            </w:r>
          </w:p>
          <w:p w14:paraId="794E8019"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6" w:name="n796"/>
            <w:bookmarkEnd w:id="16"/>
            <w:r w:rsidRPr="00CA2C8D">
              <w:rPr>
                <w:rFonts w:ascii="Times New Roman" w:hAnsi="Times New Roman" w:cs="Times New Roman"/>
                <w:b/>
                <w:bCs/>
                <w:color w:val="000000"/>
                <w:sz w:val="16"/>
                <w:szCs w:val="16"/>
                <w:lang w:val="uk-UA"/>
              </w:rPr>
              <w:t>7.2)</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539539BD"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7" w:name="n797"/>
            <w:bookmarkEnd w:id="17"/>
            <w:r w:rsidRPr="00CA2C8D">
              <w:rPr>
                <w:rFonts w:ascii="Times New Roman" w:hAnsi="Times New Roman" w:cs="Times New Roman"/>
                <w:b/>
                <w:bCs/>
                <w:color w:val="000000"/>
                <w:sz w:val="16"/>
                <w:szCs w:val="16"/>
                <w:lang w:val="uk-UA"/>
              </w:rPr>
              <w:t>7.3)</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1ED4EED7"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8" w:name="n798"/>
            <w:bookmarkEnd w:id="18"/>
            <w:r w:rsidRPr="00CA2C8D">
              <w:rPr>
                <w:rFonts w:ascii="Times New Roman" w:hAnsi="Times New Roman" w:cs="Times New Roman"/>
                <w:b/>
                <w:bCs/>
                <w:color w:val="000000"/>
                <w:sz w:val="16"/>
                <w:szCs w:val="16"/>
                <w:lang w:val="uk-UA"/>
              </w:rPr>
              <w:t>7.4)</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9DB6626"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8) </w:t>
            </w:r>
            <w:r w:rsidRPr="00CA2C8D">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20EABAEA"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9) </w:t>
            </w:r>
            <w:r w:rsidRPr="00CA2C8D">
              <w:rPr>
                <w:rFonts w:ascii="Times New Roman" w:hAnsi="Times New Roman" w:cs="Times New Roman"/>
                <w:bCs/>
                <w:color w:val="000000"/>
                <w:sz w:val="16"/>
                <w:szCs w:val="16"/>
                <w:lang w:val="uk-UA"/>
              </w:rPr>
              <w:t>заяву про зняття з консульського обліку.</w:t>
            </w:r>
          </w:p>
          <w:p w14:paraId="68116731"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Cs/>
                <w:color w:val="000000"/>
                <w:sz w:val="16"/>
                <w:szCs w:val="16"/>
                <w:lang w:val="uk-UA"/>
              </w:rPr>
              <w:t>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r w:rsidRPr="00CA2C8D">
              <w:rPr>
                <w:rFonts w:ascii="Times New Roman" w:hAnsi="Times New Roman" w:cs="Times New Roman"/>
                <w:b/>
                <w:bCs/>
                <w:color w:val="000000"/>
                <w:sz w:val="16"/>
                <w:szCs w:val="16"/>
                <w:lang w:val="uk-UA"/>
              </w:rPr>
              <w:t xml:space="preserve"> </w:t>
            </w:r>
            <w:r w:rsidRPr="00CA2C8D">
              <w:rPr>
                <w:rFonts w:ascii="Times New Roman" w:hAnsi="Times New Roman" w:cs="Times New Roman"/>
                <w:color w:val="000000"/>
                <w:sz w:val="16"/>
                <w:szCs w:val="16"/>
              </w:rPr>
              <w:t xml:space="preserve"> </w:t>
            </w:r>
          </w:p>
          <w:p w14:paraId="7EB0A7E0"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CA2C8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CA2C8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CA2C8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14:paraId="5A253DDA"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61C2A93D" w14:textId="77777777" w:rsidR="00032809" w:rsidRPr="00CA2C8D" w:rsidRDefault="00032809" w:rsidP="00CA2C8D">
            <w:pPr>
              <w:pStyle w:val="af2"/>
              <w:ind w:left="46" w:right="107" w:firstLine="494"/>
              <w:jc w:val="both"/>
              <w:rPr>
                <w:color w:val="000000"/>
              </w:rPr>
            </w:pPr>
            <w:r w:rsidRPr="00CA2C8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03E36939" w14:textId="77777777" w:rsidR="00032809" w:rsidRPr="00CA2C8D" w:rsidRDefault="00032809" w:rsidP="00CA2C8D">
            <w:pPr>
              <w:pStyle w:val="af2"/>
              <w:tabs>
                <w:tab w:val="left" w:pos="993"/>
              </w:tabs>
              <w:ind w:left="46" w:right="107"/>
              <w:jc w:val="both"/>
              <w:rPr>
                <w:color w:val="000000"/>
              </w:rPr>
            </w:pPr>
            <w:r w:rsidRPr="00CA2C8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w:t>
            </w:r>
            <w:r w:rsidRPr="00CA2C8D">
              <w:rPr>
                <w:rFonts w:eastAsia="Verdana"/>
                <w:color w:val="000000"/>
                <w:sz w:val="16"/>
                <w:szCs w:val="16"/>
              </w:rPr>
              <w:lastRenderedPageBreak/>
              <w:t>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CA2C8D">
              <w:rPr>
                <w:rFonts w:eastAsia="Verdana"/>
                <w:color w:val="000000"/>
                <w:szCs w:val="16"/>
              </w:rPr>
              <w:t xml:space="preserve"> </w:t>
            </w:r>
            <w:r w:rsidRPr="00CA2C8D">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14:paraId="46485DF0"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61489CCC" w14:textId="77777777" w:rsidR="00032809" w:rsidRPr="00CA2C8D" w:rsidRDefault="00032809" w:rsidP="00CA2C8D">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39B42B6E" w14:textId="77777777" w:rsidR="00032809" w:rsidRPr="00CA2C8D" w:rsidRDefault="00032809" w:rsidP="00CA2C8D">
            <w:pPr>
              <w:spacing w:after="0"/>
              <w:ind w:left="46" w:right="107" w:firstLine="494"/>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 xml:space="preserve">Працівник територіального органу/територіального підрозділу ДМС, уповноваженого суб’єкта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паспорта, що підлягає обміну, документів, що підтверджують сплату адміністративного збору) повертаються заявнику після оформлення заяви-анкети. </w:t>
            </w:r>
          </w:p>
          <w:p w14:paraId="4FF2F553" w14:textId="77777777" w:rsidR="00032809" w:rsidRPr="00CA2C8D" w:rsidRDefault="00032809" w:rsidP="00CA2C8D">
            <w:pPr>
              <w:pStyle w:val="af5"/>
              <w:pBdr>
                <w:top w:val="none" w:sz="0" w:space="0" w:color="000000"/>
                <w:left w:val="none" w:sz="0" w:space="0" w:color="000000"/>
                <w:bottom w:val="none" w:sz="0" w:space="0" w:color="000000"/>
                <w:right w:val="none" w:sz="0" w:space="0" w:color="000000"/>
              </w:pBdr>
              <w:spacing w:before="0"/>
              <w:ind w:left="46" w:right="107" w:firstLine="459"/>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tcPr>
          <w:p w14:paraId="36BA4D3D" w14:textId="77777777" w:rsidR="00032809" w:rsidRPr="008E13FE" w:rsidRDefault="00032809">
            <w:pPr>
              <w:snapToGrid w:val="0"/>
              <w:rPr>
                <w:rFonts w:ascii="Times New Roman" w:hAnsi="Times New Roman" w:cs="Times New Roman"/>
                <w:b/>
                <w:sz w:val="16"/>
                <w:szCs w:val="16"/>
              </w:rPr>
            </w:pPr>
          </w:p>
        </w:tc>
      </w:tr>
      <w:tr w:rsidR="00032809" w:rsidRPr="008E13FE" w14:paraId="735235BD" w14:textId="77777777" w:rsidTr="00CA2C8D">
        <w:tc>
          <w:tcPr>
            <w:tcW w:w="709" w:type="dxa"/>
            <w:gridSpan w:val="2"/>
            <w:tcBorders>
              <w:top w:val="single" w:sz="4" w:space="0" w:color="000000"/>
              <w:left w:val="single" w:sz="4" w:space="0" w:color="000000"/>
              <w:bottom w:val="single" w:sz="4" w:space="0" w:color="000000"/>
            </w:tcBorders>
          </w:tcPr>
          <w:p w14:paraId="2D395D06"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969" w:type="dxa"/>
            <w:gridSpan w:val="2"/>
            <w:tcBorders>
              <w:top w:val="single" w:sz="4" w:space="0" w:color="000000"/>
              <w:left w:val="single" w:sz="4" w:space="0" w:color="000000"/>
              <w:bottom w:val="single" w:sz="4" w:space="0" w:color="000000"/>
            </w:tcBorders>
          </w:tcPr>
          <w:p w14:paraId="0CB288A6"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Порядок та спосіб подання документів, необхідних для отримання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3830F723" w14:textId="77777777" w:rsidR="00032809" w:rsidRPr="00CA2C8D" w:rsidRDefault="00032809" w:rsidP="00CA2C8D">
            <w:pPr>
              <w:pStyle w:val="rvps2"/>
              <w:shd w:val="clear" w:color="auto" w:fill="FFFFFF"/>
              <w:spacing w:before="0" w:after="0"/>
              <w:ind w:left="69" w:right="107" w:firstLine="425"/>
              <w:jc w:val="both"/>
              <w:textAlignment w:val="baseline"/>
              <w:rPr>
                <w:color w:val="000000"/>
              </w:rPr>
            </w:pPr>
            <w:r w:rsidRPr="00CA2C8D">
              <w:rPr>
                <w:color w:val="000000"/>
                <w:sz w:val="16"/>
                <w:szCs w:val="16"/>
              </w:rPr>
              <w:t>Громадянин України за місцем звернення подає документи та заяву-анкету для оформлення паспорта у зв’язку з обміном паспорта зразка 1994 року (у формі книжечки) та особисто звертається до</w:t>
            </w:r>
            <w:r w:rsidRPr="00CA2C8D">
              <w:rPr>
                <w:b/>
                <w:color w:val="000000"/>
                <w:sz w:val="16"/>
                <w:szCs w:val="16"/>
              </w:rPr>
              <w:t xml:space="preserve"> </w:t>
            </w:r>
            <w:r w:rsidRPr="00CA2C8D">
              <w:rPr>
                <w:color w:val="000000"/>
                <w:sz w:val="16"/>
                <w:szCs w:val="16"/>
              </w:rPr>
              <w:t>працівника:</w:t>
            </w:r>
          </w:p>
          <w:p w14:paraId="4985C159" w14:textId="77777777" w:rsidR="00032809" w:rsidRPr="00CA2C8D" w:rsidRDefault="00032809" w:rsidP="00CA2C8D">
            <w:pPr>
              <w:pStyle w:val="rvps2"/>
              <w:numPr>
                <w:ilvl w:val="0"/>
                <w:numId w:val="1"/>
              </w:numPr>
              <w:shd w:val="clear" w:color="auto" w:fill="FFFFFF"/>
              <w:spacing w:before="0" w:after="0"/>
              <w:ind w:left="69" w:right="107" w:firstLine="425"/>
              <w:jc w:val="both"/>
              <w:textAlignment w:val="baseline"/>
              <w:rPr>
                <w:color w:val="000000"/>
              </w:rPr>
            </w:pPr>
            <w:r w:rsidRPr="00CA2C8D">
              <w:rPr>
                <w:color w:val="000000"/>
                <w:sz w:val="16"/>
                <w:szCs w:val="16"/>
              </w:rPr>
              <w:t>територіального органу/територіального підрозділу ДМС;</w:t>
            </w:r>
          </w:p>
          <w:p w14:paraId="2B573FB0" w14:textId="77777777" w:rsidR="00032809" w:rsidRPr="00CA2C8D" w:rsidRDefault="00032809" w:rsidP="00CA2C8D">
            <w:pPr>
              <w:pStyle w:val="rvps2"/>
              <w:numPr>
                <w:ilvl w:val="0"/>
                <w:numId w:val="1"/>
              </w:numPr>
              <w:shd w:val="clear" w:color="auto" w:fill="FFFFFF"/>
              <w:spacing w:before="0" w:after="0"/>
              <w:ind w:left="69" w:right="107" w:firstLine="425"/>
              <w:jc w:val="both"/>
              <w:textAlignment w:val="baseline"/>
              <w:rPr>
                <w:color w:val="000000"/>
              </w:rPr>
            </w:pPr>
            <w:r w:rsidRPr="00CA2C8D">
              <w:rPr>
                <w:color w:val="000000"/>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14:paraId="4D32F9EF" w14:textId="77777777" w:rsidR="00032809" w:rsidRPr="00CA2C8D" w:rsidRDefault="00032809" w:rsidP="00CA2C8D">
            <w:pPr>
              <w:spacing w:after="0"/>
              <w:ind w:left="69"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37AB2C1A" w14:textId="77777777" w:rsidR="00032809" w:rsidRPr="00CA2C8D" w:rsidRDefault="00032809" w:rsidP="00CA2C8D">
            <w:pPr>
              <w:pStyle w:val="af5"/>
              <w:spacing w:before="0"/>
              <w:ind w:left="69" w:right="107"/>
              <w:jc w:val="both"/>
              <w:rPr>
                <w:rFonts w:ascii="Times New Roman" w:hAnsi="Times New Roman" w:cs="Times New Roman"/>
                <w:color w:val="000000"/>
              </w:rPr>
            </w:pPr>
            <w:r w:rsidRPr="00CA2C8D">
              <w:rPr>
                <w:rFonts w:ascii="Times New Roman" w:hAnsi="Times New Roman" w:cs="Times New Roman"/>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3CC7B8F6" w14:textId="77777777" w:rsidR="00032809" w:rsidRPr="00CA2C8D" w:rsidRDefault="00032809" w:rsidP="00CA2C8D">
            <w:pPr>
              <w:pStyle w:val="af5"/>
              <w:spacing w:before="0"/>
              <w:ind w:left="69" w:right="107"/>
              <w:jc w:val="both"/>
              <w:rPr>
                <w:rFonts w:ascii="Times New Roman" w:hAnsi="Times New Roman" w:cs="Times New Roman"/>
                <w:color w:val="000000"/>
              </w:rPr>
            </w:pPr>
            <w:r w:rsidRPr="00CA2C8D">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14:paraId="550F9533" w14:textId="77777777" w:rsidR="00032809" w:rsidRPr="00CA2C8D" w:rsidRDefault="00032809" w:rsidP="00CA2C8D">
            <w:pPr>
              <w:pStyle w:val="af5"/>
              <w:spacing w:before="0"/>
              <w:ind w:left="69"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w:t>
            </w:r>
          </w:p>
        </w:tc>
        <w:tc>
          <w:tcPr>
            <w:tcW w:w="40" w:type="dxa"/>
            <w:gridSpan w:val="2"/>
            <w:tcBorders>
              <w:left w:val="single" w:sz="4" w:space="0" w:color="000000"/>
            </w:tcBorders>
          </w:tcPr>
          <w:p w14:paraId="51DBAB94"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5F203C74" w14:textId="77777777" w:rsidTr="00CA2C8D">
        <w:tc>
          <w:tcPr>
            <w:tcW w:w="709" w:type="dxa"/>
            <w:gridSpan w:val="2"/>
            <w:tcBorders>
              <w:top w:val="single" w:sz="4" w:space="0" w:color="000000"/>
              <w:left w:val="single" w:sz="4" w:space="0" w:color="000000"/>
              <w:bottom w:val="single" w:sz="4" w:space="0" w:color="000000"/>
            </w:tcBorders>
          </w:tcPr>
          <w:p w14:paraId="33E47FDC"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11.</w:t>
            </w:r>
          </w:p>
        </w:tc>
        <w:tc>
          <w:tcPr>
            <w:tcW w:w="3969" w:type="dxa"/>
            <w:gridSpan w:val="2"/>
            <w:tcBorders>
              <w:top w:val="single" w:sz="4" w:space="0" w:color="000000"/>
              <w:left w:val="single" w:sz="4" w:space="0" w:color="000000"/>
              <w:bottom w:val="single" w:sz="4" w:space="0" w:color="000000"/>
            </w:tcBorders>
          </w:tcPr>
          <w:p w14:paraId="6009D97C"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74E95D95" w14:textId="77777777" w:rsidR="00032809" w:rsidRPr="00CA2C8D" w:rsidRDefault="00032809" w:rsidP="00CA2C8D">
            <w:pPr>
              <w:spacing w:after="0"/>
              <w:jc w:val="both"/>
              <w:rPr>
                <w:rFonts w:ascii="Times New Roman" w:hAnsi="Times New Roman" w:cs="Times New Roman"/>
                <w:color w:val="000000"/>
              </w:rPr>
            </w:pPr>
            <w:r w:rsidRPr="00CA2C8D">
              <w:rPr>
                <w:rFonts w:ascii="Times New Roman" w:hAnsi="Times New Roman" w:cs="Times New Roman"/>
                <w:iCs/>
                <w:color w:val="000000"/>
                <w:sz w:val="16"/>
                <w:szCs w:val="16"/>
              </w:rPr>
              <w:t>Адміністративна послуга платна</w:t>
            </w:r>
          </w:p>
          <w:p w14:paraId="37B820C7" w14:textId="77777777" w:rsidR="00032809" w:rsidRPr="00CA2C8D" w:rsidRDefault="00032809" w:rsidP="00CA2C8D">
            <w:pPr>
              <w:spacing w:after="0"/>
              <w:jc w:val="both"/>
              <w:rPr>
                <w:rFonts w:ascii="Times New Roman" w:hAnsi="Times New Roman" w:cs="Times New Roman"/>
                <w:iCs/>
                <w:color w:val="000000"/>
                <w:sz w:val="16"/>
                <w:szCs w:val="16"/>
              </w:rPr>
            </w:pPr>
          </w:p>
        </w:tc>
        <w:tc>
          <w:tcPr>
            <w:tcW w:w="40" w:type="dxa"/>
            <w:gridSpan w:val="2"/>
            <w:tcBorders>
              <w:left w:val="single" w:sz="4" w:space="0" w:color="000000"/>
            </w:tcBorders>
          </w:tcPr>
          <w:p w14:paraId="2DCE51AE" w14:textId="77777777" w:rsidR="00032809" w:rsidRPr="008E13FE" w:rsidRDefault="00032809">
            <w:pPr>
              <w:snapToGrid w:val="0"/>
              <w:rPr>
                <w:rFonts w:ascii="Times New Roman" w:hAnsi="Times New Roman" w:cs="Times New Roman"/>
                <w:iCs/>
                <w:color w:val="000000"/>
                <w:sz w:val="16"/>
                <w:szCs w:val="16"/>
              </w:rPr>
            </w:pPr>
          </w:p>
        </w:tc>
      </w:tr>
      <w:tr w:rsidR="00032809" w:rsidRPr="008E13FE" w14:paraId="362065E9" w14:textId="77777777" w:rsidTr="00E36808">
        <w:trPr>
          <w:trHeight w:val="202"/>
        </w:trPr>
        <w:tc>
          <w:tcPr>
            <w:tcW w:w="10642" w:type="dxa"/>
            <w:gridSpan w:val="6"/>
            <w:tcBorders>
              <w:top w:val="single" w:sz="4" w:space="0" w:color="000000"/>
              <w:left w:val="single" w:sz="4" w:space="0" w:color="000000"/>
              <w:bottom w:val="single" w:sz="4" w:space="0" w:color="000000"/>
            </w:tcBorders>
            <w:vAlign w:val="center"/>
          </w:tcPr>
          <w:p w14:paraId="72BC097A"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iCs/>
                <w:sz w:val="16"/>
                <w:szCs w:val="16"/>
              </w:rPr>
              <w:t>У разі платності:</w:t>
            </w:r>
          </w:p>
        </w:tc>
        <w:tc>
          <w:tcPr>
            <w:tcW w:w="40" w:type="dxa"/>
            <w:gridSpan w:val="2"/>
            <w:tcBorders>
              <w:left w:val="single" w:sz="4" w:space="0" w:color="000000"/>
            </w:tcBorders>
          </w:tcPr>
          <w:p w14:paraId="32C47745" w14:textId="77777777" w:rsidR="00032809" w:rsidRPr="008E13FE" w:rsidRDefault="00032809">
            <w:pPr>
              <w:snapToGrid w:val="0"/>
              <w:rPr>
                <w:rFonts w:ascii="Times New Roman" w:hAnsi="Times New Roman" w:cs="Times New Roman"/>
                <w:b/>
                <w:sz w:val="16"/>
                <w:szCs w:val="16"/>
              </w:rPr>
            </w:pPr>
          </w:p>
        </w:tc>
      </w:tr>
      <w:tr w:rsidR="00032809" w:rsidRPr="008E13FE" w14:paraId="74BA41AB" w14:textId="77777777" w:rsidTr="00CA2C8D">
        <w:tc>
          <w:tcPr>
            <w:tcW w:w="709" w:type="dxa"/>
            <w:gridSpan w:val="2"/>
            <w:tcBorders>
              <w:top w:val="single" w:sz="4" w:space="0" w:color="000000"/>
              <w:left w:val="single" w:sz="4" w:space="0" w:color="000000"/>
              <w:bottom w:val="single" w:sz="4" w:space="0" w:color="000000"/>
            </w:tcBorders>
          </w:tcPr>
          <w:p w14:paraId="13F27F4D"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11.1.</w:t>
            </w:r>
          </w:p>
        </w:tc>
        <w:tc>
          <w:tcPr>
            <w:tcW w:w="3969" w:type="dxa"/>
            <w:gridSpan w:val="2"/>
            <w:tcBorders>
              <w:top w:val="single" w:sz="4" w:space="0" w:color="000000"/>
              <w:left w:val="single" w:sz="4" w:space="0" w:color="000000"/>
              <w:bottom w:val="single" w:sz="4" w:space="0" w:color="000000"/>
            </w:tcBorders>
          </w:tcPr>
          <w:p w14:paraId="590A76C7"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Нормативно-правові акти, на підставі яких стягується плата</w:t>
            </w:r>
          </w:p>
        </w:tc>
        <w:tc>
          <w:tcPr>
            <w:tcW w:w="5964" w:type="dxa"/>
            <w:gridSpan w:val="2"/>
            <w:tcBorders>
              <w:top w:val="single" w:sz="4" w:space="0" w:color="000000"/>
              <w:left w:val="single" w:sz="4" w:space="0" w:color="000000"/>
              <w:bottom w:val="single" w:sz="4" w:space="0" w:color="000000"/>
            </w:tcBorders>
          </w:tcPr>
          <w:p w14:paraId="017B86EA" w14:textId="77777777" w:rsidR="00032809" w:rsidRPr="00CA2C8D" w:rsidRDefault="00032809" w:rsidP="00CA2C8D">
            <w:pPr>
              <w:pStyle w:val="Default"/>
              <w:ind w:left="46" w:right="107"/>
              <w:jc w:val="both"/>
              <w:rPr>
                <w:rFonts w:ascii="Times New Roman" w:hAnsi="Times New Roman" w:cs="Times New Roman"/>
              </w:rPr>
            </w:pPr>
            <w:r w:rsidRPr="00CA2C8D">
              <w:rPr>
                <w:rFonts w:ascii="Times New Roman" w:eastAsia="Verdana" w:hAnsi="Times New Roman" w:cs="Times New Roman"/>
                <w:sz w:val="16"/>
                <w:szCs w:val="16"/>
                <w:lang w:val="uk-UA"/>
              </w:rPr>
              <w:t xml:space="preserve">        </w:t>
            </w:r>
            <w:r w:rsidRPr="00CA2C8D">
              <w:rPr>
                <w:rFonts w:ascii="Times New Roman" w:hAnsi="Times New Roman" w:cs="Times New Roman"/>
                <w:sz w:val="16"/>
                <w:szCs w:val="16"/>
                <w:lang w:val="uk-UA"/>
              </w:rPr>
              <w:t>п.п. а) п. 6 ст. 3 Декрету КМУ від 21.01.1993 № 7-93 «Про державне мито»;</w:t>
            </w:r>
          </w:p>
          <w:p w14:paraId="7AF37195" w14:textId="77777777" w:rsidR="00032809" w:rsidRPr="00CA2C8D" w:rsidRDefault="00032809" w:rsidP="00CA2C8D">
            <w:pPr>
              <w:spacing w:after="0"/>
              <w:ind w:left="46" w:right="10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68595245" w14:textId="77777777" w:rsidR="00032809" w:rsidRPr="00CA2C8D" w:rsidRDefault="00032809" w:rsidP="00CA2C8D">
            <w:pPr>
              <w:spacing w:after="0"/>
              <w:ind w:left="46" w:right="10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eastAsia="Verdana" w:hAnsi="Times New Roman" w:cs="Times New Roman"/>
                <w:color w:val="000000"/>
                <w:sz w:val="16"/>
                <w:szCs w:val="16"/>
                <w:lang w:val="uk-UA"/>
              </w:rPr>
              <w:t>П</w:t>
            </w:r>
            <w:r w:rsidRPr="00CA2C8D">
              <w:rPr>
                <w:rFonts w:ascii="Times New Roman" w:hAnsi="Times New Roman" w:cs="Times New Roman"/>
                <w:color w:val="000000"/>
                <w:sz w:val="16"/>
                <w:szCs w:val="16"/>
              </w:rPr>
              <w:t>останова КМУ від 02.11.2016 № 770 «Деякі питання надання адміністративних послуг у сфері міграції».</w:t>
            </w:r>
          </w:p>
        </w:tc>
        <w:tc>
          <w:tcPr>
            <w:tcW w:w="40" w:type="dxa"/>
            <w:gridSpan w:val="2"/>
            <w:tcBorders>
              <w:left w:val="single" w:sz="4" w:space="0" w:color="000000"/>
            </w:tcBorders>
          </w:tcPr>
          <w:p w14:paraId="45B61116" w14:textId="77777777" w:rsidR="00032809" w:rsidRPr="008E13FE" w:rsidRDefault="00032809">
            <w:pPr>
              <w:snapToGrid w:val="0"/>
              <w:rPr>
                <w:rFonts w:ascii="Times New Roman" w:hAnsi="Times New Roman" w:cs="Times New Roman"/>
                <w:b/>
                <w:sz w:val="16"/>
                <w:szCs w:val="16"/>
              </w:rPr>
            </w:pPr>
          </w:p>
        </w:tc>
      </w:tr>
      <w:tr w:rsidR="00032809" w:rsidRPr="008E13FE" w14:paraId="33D7EA10" w14:textId="77777777" w:rsidTr="00CA2C8D">
        <w:tc>
          <w:tcPr>
            <w:tcW w:w="709" w:type="dxa"/>
            <w:gridSpan w:val="2"/>
            <w:tcBorders>
              <w:top w:val="single" w:sz="4" w:space="0" w:color="000000"/>
              <w:left w:val="single" w:sz="4" w:space="0" w:color="000000"/>
              <w:bottom w:val="single" w:sz="4" w:space="0" w:color="000000"/>
            </w:tcBorders>
          </w:tcPr>
          <w:p w14:paraId="287644AB"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11.2.</w:t>
            </w:r>
          </w:p>
        </w:tc>
        <w:tc>
          <w:tcPr>
            <w:tcW w:w="3969" w:type="dxa"/>
            <w:gridSpan w:val="2"/>
            <w:tcBorders>
              <w:top w:val="single" w:sz="4" w:space="0" w:color="000000"/>
              <w:left w:val="single" w:sz="4" w:space="0" w:color="000000"/>
              <w:bottom w:val="single" w:sz="4" w:space="0" w:color="000000"/>
            </w:tcBorders>
          </w:tcPr>
          <w:p w14:paraId="5C351E39"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Розмір та порядок внесення плати (адміністративного збору) за платну адміністративну послугу</w:t>
            </w:r>
          </w:p>
        </w:tc>
        <w:tc>
          <w:tcPr>
            <w:tcW w:w="5964" w:type="dxa"/>
            <w:gridSpan w:val="2"/>
            <w:tcBorders>
              <w:top w:val="single" w:sz="4" w:space="0" w:color="000000"/>
              <w:left w:val="single" w:sz="4" w:space="0" w:color="000000"/>
              <w:bottom w:val="single" w:sz="4" w:space="0" w:color="000000"/>
            </w:tcBorders>
          </w:tcPr>
          <w:tbl>
            <w:tblPr>
              <w:tblW w:w="0" w:type="auto"/>
              <w:tblLayout w:type="fixed"/>
              <w:tblLook w:val="0000" w:firstRow="0" w:lastRow="0" w:firstColumn="0" w:lastColumn="0" w:noHBand="0" w:noVBand="0"/>
            </w:tblPr>
            <w:tblGrid>
              <w:gridCol w:w="8755"/>
            </w:tblGrid>
            <w:tr w:rsidR="00032809" w:rsidRPr="00CA2C8D" w14:paraId="644786E6" w14:textId="77777777">
              <w:trPr>
                <w:trHeight w:val="173"/>
              </w:trPr>
              <w:tc>
                <w:tcPr>
                  <w:tcW w:w="8755" w:type="dxa"/>
                  <w:shd w:val="clear" w:color="auto" w:fill="FFFFFF"/>
                </w:tcPr>
                <w:p w14:paraId="7CD56332"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eastAsia="Verdana" w:hAnsi="Times New Roman" w:cs="Times New Roman"/>
                      <w:color w:val="000000"/>
                      <w:sz w:val="16"/>
                      <w:szCs w:val="16"/>
                      <w:lang w:eastAsia="uk-UA"/>
                    </w:rPr>
                    <w:t xml:space="preserve">       </w:t>
                  </w:r>
                  <w:r w:rsidRPr="00CA2C8D">
                    <w:rPr>
                      <w:rFonts w:ascii="Times New Roman" w:hAnsi="Times New Roman" w:cs="Times New Roman"/>
                      <w:color w:val="000000"/>
                      <w:sz w:val="16"/>
                      <w:szCs w:val="16"/>
                      <w:lang w:eastAsia="uk-UA"/>
                    </w:rPr>
                    <w:t>Розмір адміністративного  збору за оформлення та видачу паспорта з дня оформлення заяви-анкети у строк:</w:t>
                  </w:r>
                </w:p>
                <w:p w14:paraId="214B63FC" w14:textId="77777777" w:rsidR="00032809" w:rsidRPr="00CA2C8D" w:rsidRDefault="00032809" w:rsidP="00CA2C8D">
                  <w:pPr>
                    <w:spacing w:after="0"/>
                    <w:ind w:left="46" w:right="107"/>
                    <w:rPr>
                      <w:rFonts w:ascii="Times New Roman" w:hAnsi="Times New Roman" w:cs="Times New Roman"/>
                      <w:color w:val="000000"/>
                      <w:sz w:val="16"/>
                      <w:szCs w:val="16"/>
                      <w:lang w:eastAsia="uk-UA"/>
                    </w:rPr>
                  </w:pPr>
                </w:p>
              </w:tc>
            </w:tr>
            <w:tr w:rsidR="00032809" w:rsidRPr="00CA2C8D" w14:paraId="5AFBFD7F" w14:textId="77777777">
              <w:trPr>
                <w:trHeight w:val="173"/>
              </w:trPr>
              <w:tc>
                <w:tcPr>
                  <w:tcW w:w="8755" w:type="dxa"/>
                  <w:shd w:val="clear" w:color="auto" w:fill="FFFFFF"/>
                </w:tcPr>
                <w:p w14:paraId="270F02EB"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20 робочих днів    -  </w:t>
                  </w:r>
                  <w:r w:rsidR="002165FC">
                    <w:rPr>
                      <w:rFonts w:ascii="Times New Roman" w:hAnsi="Times New Roman" w:cs="Times New Roman"/>
                      <w:b/>
                      <w:color w:val="000000"/>
                      <w:sz w:val="16"/>
                      <w:szCs w:val="16"/>
                      <w:lang w:val="uk-UA" w:eastAsia="uk-UA"/>
                    </w:rPr>
                    <w:t>558</w:t>
                  </w:r>
                  <w:r w:rsidRPr="00CA2C8D">
                    <w:rPr>
                      <w:rFonts w:ascii="Times New Roman" w:hAnsi="Times New Roman" w:cs="Times New Roman"/>
                      <w:b/>
                      <w:color w:val="000000"/>
                      <w:sz w:val="16"/>
                      <w:szCs w:val="16"/>
                      <w:lang w:eastAsia="uk-UA"/>
                    </w:rPr>
                    <w:t xml:space="preserve"> грн </w:t>
                  </w:r>
                </w:p>
                <w:p w14:paraId="05EFB14A" w14:textId="77777777" w:rsidR="00032809" w:rsidRPr="00CA2C8D" w:rsidRDefault="002165FC" w:rsidP="00CA2C8D">
                  <w:pPr>
                    <w:spacing w:after="0"/>
                    <w:ind w:left="46" w:right="107"/>
                    <w:rPr>
                      <w:rFonts w:ascii="Times New Roman" w:hAnsi="Times New Roman" w:cs="Times New Roman"/>
                      <w:color w:val="000000"/>
                    </w:rPr>
                  </w:pPr>
                  <w:r>
                    <w:rPr>
                      <w:rFonts w:ascii="Times New Roman" w:hAnsi="Times New Roman" w:cs="Times New Roman"/>
                      <w:color w:val="000000"/>
                      <w:sz w:val="16"/>
                      <w:szCs w:val="16"/>
                      <w:lang w:eastAsia="uk-UA"/>
                    </w:rPr>
                    <w:t>(</w:t>
                  </w:r>
                  <w:r>
                    <w:rPr>
                      <w:rFonts w:ascii="Times New Roman" w:hAnsi="Times New Roman" w:cs="Times New Roman"/>
                      <w:color w:val="000000"/>
                      <w:sz w:val="16"/>
                      <w:szCs w:val="16"/>
                      <w:lang w:val="uk-UA" w:eastAsia="uk-UA"/>
                    </w:rPr>
                    <w:t>126</w:t>
                  </w:r>
                  <w:r w:rsidR="00032809"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00032809" w:rsidRPr="00CA2C8D">
                    <w:rPr>
                      <w:rFonts w:ascii="Times New Roman" w:hAnsi="Times New Roman" w:cs="Times New Roman"/>
                      <w:color w:val="000000"/>
                      <w:sz w:val="16"/>
                      <w:szCs w:val="16"/>
                      <w:lang w:val="uk-UA" w:eastAsia="uk-UA"/>
                    </w:rPr>
                    <w:t xml:space="preserve"> </w:t>
                  </w:r>
                  <w:r w:rsidR="00032809" w:rsidRPr="00CA2C8D">
                    <w:rPr>
                      <w:rFonts w:ascii="Times New Roman" w:hAnsi="Times New Roman" w:cs="Times New Roman"/>
                      <w:color w:val="000000"/>
                      <w:sz w:val="16"/>
                      <w:szCs w:val="16"/>
                      <w:lang w:eastAsia="uk-UA"/>
                    </w:rPr>
                    <w:t xml:space="preserve">грн -  </w:t>
                  </w:r>
                </w:p>
                <w:p w14:paraId="57711509"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вартість бланка);</w:t>
                  </w:r>
                </w:p>
                <w:p w14:paraId="2840DA1B" w14:textId="77777777" w:rsidR="00032809" w:rsidRPr="00CA2C8D" w:rsidRDefault="00032809" w:rsidP="00CA2C8D">
                  <w:pPr>
                    <w:spacing w:after="0"/>
                    <w:ind w:left="46" w:right="107"/>
                    <w:rPr>
                      <w:rFonts w:ascii="Times New Roman" w:hAnsi="Times New Roman" w:cs="Times New Roman"/>
                      <w:color w:val="000000"/>
                      <w:sz w:val="16"/>
                      <w:szCs w:val="16"/>
                      <w:lang w:eastAsia="uk-UA"/>
                    </w:rPr>
                  </w:pPr>
                </w:p>
              </w:tc>
            </w:tr>
            <w:tr w:rsidR="00032809" w:rsidRPr="00CA2C8D" w14:paraId="2421CB85" w14:textId="77777777">
              <w:trPr>
                <w:trHeight w:val="173"/>
              </w:trPr>
              <w:tc>
                <w:tcPr>
                  <w:tcW w:w="8755" w:type="dxa"/>
                  <w:shd w:val="clear" w:color="auto" w:fill="FFFFFF"/>
                </w:tcPr>
                <w:p w14:paraId="1038DA1D"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10 робочих днів    -  </w:t>
                  </w:r>
                  <w:r w:rsidR="002165FC">
                    <w:rPr>
                      <w:rFonts w:ascii="Times New Roman" w:hAnsi="Times New Roman" w:cs="Times New Roman"/>
                      <w:b/>
                      <w:color w:val="000000"/>
                      <w:sz w:val="16"/>
                      <w:szCs w:val="16"/>
                      <w:lang w:val="uk-UA" w:eastAsia="uk-UA"/>
                    </w:rPr>
                    <w:t>928</w:t>
                  </w:r>
                  <w:r w:rsidRPr="00CA2C8D">
                    <w:rPr>
                      <w:rFonts w:ascii="Times New Roman" w:hAnsi="Times New Roman" w:cs="Times New Roman"/>
                      <w:b/>
                      <w:color w:val="000000"/>
                      <w:sz w:val="16"/>
                      <w:szCs w:val="16"/>
                      <w:lang w:eastAsia="uk-UA"/>
                    </w:rPr>
                    <w:t xml:space="preserve"> грн  </w:t>
                  </w:r>
                </w:p>
                <w:p w14:paraId="7014505E" w14:textId="77777777" w:rsidR="00032809" w:rsidRPr="00CA2C8D" w:rsidRDefault="00032809" w:rsidP="00CA2C8D">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w:t>
                  </w:r>
                  <w:r w:rsidRPr="00CA2C8D">
                    <w:rPr>
                      <w:rFonts w:ascii="Times New Roman" w:hAnsi="Times New Roman" w:cs="Times New Roman"/>
                      <w:color w:val="000000"/>
                      <w:sz w:val="16"/>
                      <w:szCs w:val="16"/>
                      <w:lang w:val="uk-UA" w:eastAsia="uk-UA"/>
                    </w:rPr>
                    <w:t>496</w:t>
                  </w:r>
                  <w:r w:rsidRPr="00CA2C8D">
                    <w:rPr>
                      <w:rFonts w:ascii="Times New Roman" w:hAnsi="Times New Roman" w:cs="Times New Roman"/>
                      <w:color w:val="000000"/>
                      <w:sz w:val="16"/>
                      <w:szCs w:val="16"/>
                      <w:lang w:eastAsia="uk-UA"/>
                    </w:rPr>
                    <w:t xml:space="preserve"> грн - вартість адміністративної послуги  та </w:t>
                  </w:r>
                  <w:r w:rsidR="002165FC">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eastAsia="uk-UA"/>
                    </w:rPr>
                    <w:t xml:space="preserve"> грн - </w:t>
                  </w:r>
                </w:p>
                <w:p w14:paraId="565C0B13" w14:textId="77777777" w:rsidR="00032809" w:rsidRPr="002165FC" w:rsidRDefault="00032809" w:rsidP="002165FC">
                  <w:pPr>
                    <w:spacing w:after="0"/>
                    <w:ind w:left="46" w:right="107"/>
                    <w:rPr>
                      <w:rFonts w:ascii="Times New Roman" w:hAnsi="Times New Roman" w:cs="Times New Roman"/>
                      <w:color w:val="000000"/>
                      <w:lang w:val="uk-UA"/>
                    </w:rPr>
                  </w:pPr>
                  <w:r w:rsidRPr="00CA2C8D">
                    <w:rPr>
                      <w:rFonts w:ascii="Times New Roman" w:hAnsi="Times New Roman" w:cs="Times New Roman"/>
                      <w:color w:val="000000"/>
                      <w:sz w:val="16"/>
                      <w:szCs w:val="16"/>
                      <w:lang w:eastAsia="uk-UA"/>
                    </w:rPr>
                    <w:t>вартість бланка;</w:t>
                  </w:r>
                </w:p>
              </w:tc>
            </w:tr>
          </w:tbl>
          <w:p w14:paraId="3F896B35" w14:textId="77777777" w:rsidR="00032809" w:rsidRPr="00CA2C8D" w:rsidRDefault="00032809" w:rsidP="002165FC">
            <w:pPr>
              <w:pStyle w:val="Default"/>
              <w:ind w:left="46" w:right="107"/>
              <w:jc w:val="both"/>
              <w:rPr>
                <w:rFonts w:ascii="Times New Roman" w:hAnsi="Times New Roman" w:cs="Times New Roman"/>
                <w:lang w:val="uk-UA"/>
              </w:rPr>
            </w:pPr>
            <w:r w:rsidRPr="00CA2C8D">
              <w:rPr>
                <w:rFonts w:ascii="Times New Roman" w:eastAsia="Verdana" w:hAnsi="Times New Roman" w:cs="Times New Roman"/>
                <w:sz w:val="16"/>
                <w:szCs w:val="16"/>
                <w:lang w:val="uk-UA" w:eastAsia="uk-UA"/>
              </w:rPr>
              <w:lastRenderedPageBreak/>
              <w:t xml:space="preserve"> </w:t>
            </w:r>
            <w:r w:rsidRPr="00CA2C8D">
              <w:rPr>
                <w:rFonts w:ascii="Times New Roman" w:hAnsi="Times New Roman" w:cs="Times New Roman"/>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gridSpan w:val="2"/>
            <w:tcBorders>
              <w:left w:val="single" w:sz="4" w:space="0" w:color="000000"/>
            </w:tcBorders>
          </w:tcPr>
          <w:p w14:paraId="15E2AB72"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678A9F26" w14:textId="77777777" w:rsidTr="00CA2C8D">
        <w:tc>
          <w:tcPr>
            <w:tcW w:w="709" w:type="dxa"/>
            <w:gridSpan w:val="2"/>
            <w:tcBorders>
              <w:top w:val="single" w:sz="4" w:space="0" w:color="000000"/>
              <w:left w:val="single" w:sz="4" w:space="0" w:color="000000"/>
              <w:bottom w:val="single" w:sz="4" w:space="0" w:color="000000"/>
            </w:tcBorders>
          </w:tcPr>
          <w:p w14:paraId="7D3B43BF" w14:textId="77777777" w:rsidR="00032809" w:rsidRPr="00B8778B" w:rsidRDefault="00032809" w:rsidP="00B8778B">
            <w:pPr>
              <w:spacing w:after="0" w:line="240" w:lineRule="auto"/>
              <w:jc w:val="center"/>
              <w:rPr>
                <w:rFonts w:ascii="Times New Roman" w:hAnsi="Times New Roman" w:cs="Times New Roman"/>
                <w:sz w:val="16"/>
                <w:szCs w:val="16"/>
              </w:rPr>
            </w:pPr>
            <w:r w:rsidRPr="00B8778B">
              <w:rPr>
                <w:rFonts w:ascii="Times New Roman" w:hAnsi="Times New Roman" w:cs="Times New Roman"/>
                <w:b/>
                <w:sz w:val="16"/>
                <w:szCs w:val="16"/>
              </w:rPr>
              <w:t>11.3.</w:t>
            </w:r>
          </w:p>
        </w:tc>
        <w:tc>
          <w:tcPr>
            <w:tcW w:w="3969" w:type="dxa"/>
            <w:gridSpan w:val="2"/>
            <w:tcBorders>
              <w:top w:val="single" w:sz="4" w:space="0" w:color="000000"/>
              <w:left w:val="single" w:sz="4" w:space="0" w:color="000000"/>
              <w:bottom w:val="single" w:sz="4" w:space="0" w:color="000000"/>
            </w:tcBorders>
          </w:tcPr>
          <w:p w14:paraId="65A2F1B7" w14:textId="77777777" w:rsidR="00032809" w:rsidRPr="00B8778B" w:rsidRDefault="00032809" w:rsidP="00B8778B">
            <w:pPr>
              <w:spacing w:after="0" w:line="240" w:lineRule="auto"/>
              <w:ind w:left="45" w:right="96"/>
              <w:jc w:val="both"/>
              <w:rPr>
                <w:rFonts w:ascii="Times New Roman" w:hAnsi="Times New Roman" w:cs="Times New Roman"/>
                <w:sz w:val="16"/>
                <w:szCs w:val="16"/>
              </w:rPr>
            </w:pPr>
            <w:r w:rsidRPr="00B8778B">
              <w:rPr>
                <w:rFonts w:ascii="Times New Roman" w:hAnsi="Times New Roman" w:cs="Times New Roman"/>
                <w:sz w:val="16"/>
                <w:szCs w:val="16"/>
              </w:rPr>
              <w:t>Розрахунковий рахунок для внесення плати</w:t>
            </w:r>
          </w:p>
        </w:tc>
        <w:tc>
          <w:tcPr>
            <w:tcW w:w="5964" w:type="dxa"/>
            <w:gridSpan w:val="2"/>
            <w:tcBorders>
              <w:top w:val="single" w:sz="4" w:space="0" w:color="000000"/>
              <w:left w:val="single" w:sz="4" w:space="0" w:color="000000"/>
              <w:bottom w:val="single" w:sz="4" w:space="0" w:color="000000"/>
            </w:tcBorders>
          </w:tcPr>
          <w:p w14:paraId="371FF916"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Дата здійснення операції :  </w:t>
            </w:r>
          </w:p>
          <w:p w14:paraId="60A38147"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558,00</w:t>
            </w:r>
          </w:p>
          <w:p w14:paraId="7BA37B26"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9B85265"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3F3DD49E"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421288C4" w14:textId="77777777" w:rsidR="002165FC" w:rsidRDefault="002165FC" w:rsidP="002165F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5C159919" w14:textId="77777777" w:rsidR="002165FC" w:rsidRPr="002165FC" w:rsidRDefault="002165FC" w:rsidP="002165F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439F4260" w14:textId="77777777" w:rsidR="002165FC" w:rsidRDefault="002165FC" w:rsidP="002165F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1140336</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4FC2451A"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 Дата здійснення операції :  </w:t>
            </w:r>
          </w:p>
          <w:p w14:paraId="6AE1C352"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928,00</w:t>
            </w:r>
          </w:p>
          <w:p w14:paraId="720F0890"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5C86C2E"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34EB01E5" w14:textId="77777777" w:rsidR="002165FC" w:rsidRPr="002165FC" w:rsidRDefault="002165FC" w:rsidP="002165F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36B47839" w14:textId="77777777" w:rsidR="002165FC" w:rsidRDefault="002165FC" w:rsidP="002165F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4474E7DE" w14:textId="77777777" w:rsidR="002165FC" w:rsidRPr="002165FC" w:rsidRDefault="002165FC" w:rsidP="002165F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53EFFC39" w14:textId="77777777" w:rsidR="002165FC" w:rsidRDefault="002165FC" w:rsidP="002165F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1140337</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38AC08F9" w14:textId="77777777" w:rsidR="00032809" w:rsidRPr="002165FC" w:rsidRDefault="00032809" w:rsidP="002165FC">
            <w:pPr>
              <w:snapToGrid w:val="0"/>
              <w:spacing w:after="0" w:line="240" w:lineRule="auto"/>
              <w:ind w:left="46" w:right="107"/>
              <w:jc w:val="both"/>
              <w:rPr>
                <w:rFonts w:ascii="Times New Roman" w:hAnsi="Times New Roman" w:cs="Times New Roman"/>
                <w:color w:val="000000"/>
                <w:sz w:val="16"/>
                <w:szCs w:val="16"/>
                <w:lang w:val="uk-UA"/>
              </w:rPr>
            </w:pPr>
          </w:p>
        </w:tc>
        <w:tc>
          <w:tcPr>
            <w:tcW w:w="40" w:type="dxa"/>
            <w:gridSpan w:val="2"/>
            <w:tcBorders>
              <w:left w:val="single" w:sz="4" w:space="0" w:color="000000"/>
            </w:tcBorders>
          </w:tcPr>
          <w:p w14:paraId="3AE1125F" w14:textId="77777777" w:rsidR="00032809" w:rsidRPr="008E13FE" w:rsidRDefault="00032809" w:rsidP="00B8778B">
            <w:pPr>
              <w:snapToGrid w:val="0"/>
              <w:spacing w:after="0"/>
              <w:rPr>
                <w:rFonts w:ascii="Times New Roman" w:hAnsi="Times New Roman" w:cs="Times New Roman"/>
                <w:b/>
                <w:sz w:val="16"/>
                <w:szCs w:val="16"/>
                <w:lang w:val="uk-UA"/>
              </w:rPr>
            </w:pPr>
          </w:p>
        </w:tc>
      </w:tr>
      <w:tr w:rsidR="00032809" w:rsidRPr="008E13FE" w14:paraId="23013043" w14:textId="77777777" w:rsidTr="00CA2C8D">
        <w:tc>
          <w:tcPr>
            <w:tcW w:w="709" w:type="dxa"/>
            <w:gridSpan w:val="2"/>
            <w:tcBorders>
              <w:top w:val="single" w:sz="4" w:space="0" w:color="000000"/>
              <w:left w:val="single" w:sz="4" w:space="0" w:color="000000"/>
              <w:bottom w:val="single" w:sz="4" w:space="0" w:color="000000"/>
            </w:tcBorders>
          </w:tcPr>
          <w:p w14:paraId="4C087070"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12.</w:t>
            </w:r>
          </w:p>
        </w:tc>
        <w:tc>
          <w:tcPr>
            <w:tcW w:w="3969" w:type="dxa"/>
            <w:gridSpan w:val="2"/>
            <w:tcBorders>
              <w:top w:val="single" w:sz="4" w:space="0" w:color="000000"/>
              <w:left w:val="single" w:sz="4" w:space="0" w:color="000000"/>
              <w:bottom w:val="single" w:sz="4" w:space="0" w:color="000000"/>
            </w:tcBorders>
          </w:tcPr>
          <w:p w14:paraId="7ACE4749"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5691AA1D"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Паспорт видається:</w:t>
            </w:r>
          </w:p>
          <w:p w14:paraId="2D37F846"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573C51D2"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14:paraId="401BCE90"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tcPr>
          <w:p w14:paraId="05D04C06" w14:textId="77777777" w:rsidR="00032809" w:rsidRPr="008E13FE" w:rsidRDefault="00032809">
            <w:pPr>
              <w:snapToGrid w:val="0"/>
              <w:rPr>
                <w:rFonts w:ascii="Times New Roman" w:hAnsi="Times New Roman" w:cs="Times New Roman"/>
                <w:b/>
                <w:sz w:val="16"/>
                <w:szCs w:val="16"/>
              </w:rPr>
            </w:pPr>
          </w:p>
        </w:tc>
      </w:tr>
      <w:tr w:rsidR="00032809" w:rsidRPr="008E13FE" w14:paraId="5C576FCC" w14:textId="77777777" w:rsidTr="00CA2C8D">
        <w:tc>
          <w:tcPr>
            <w:tcW w:w="709" w:type="dxa"/>
            <w:gridSpan w:val="2"/>
            <w:tcBorders>
              <w:top w:val="single" w:sz="4" w:space="0" w:color="000000"/>
              <w:left w:val="single" w:sz="4" w:space="0" w:color="000000"/>
              <w:bottom w:val="single" w:sz="4" w:space="0" w:color="000000"/>
            </w:tcBorders>
          </w:tcPr>
          <w:p w14:paraId="7FA54903"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13.</w:t>
            </w:r>
          </w:p>
        </w:tc>
        <w:tc>
          <w:tcPr>
            <w:tcW w:w="3969" w:type="dxa"/>
            <w:gridSpan w:val="2"/>
            <w:tcBorders>
              <w:top w:val="single" w:sz="4" w:space="0" w:color="000000"/>
              <w:left w:val="single" w:sz="4" w:space="0" w:color="000000"/>
              <w:bottom w:val="single" w:sz="4" w:space="0" w:color="000000"/>
            </w:tcBorders>
          </w:tcPr>
          <w:p w14:paraId="02EEEDA8"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Перелік підстав для відмови у наданні адміністративної послуги</w:t>
            </w:r>
          </w:p>
        </w:tc>
        <w:tc>
          <w:tcPr>
            <w:tcW w:w="5964" w:type="dxa"/>
            <w:gridSpan w:val="2"/>
            <w:tcBorders>
              <w:top w:val="single" w:sz="4" w:space="0" w:color="000000"/>
              <w:left w:val="single" w:sz="4" w:space="0" w:color="000000"/>
              <w:bottom w:val="single" w:sz="4" w:space="0" w:color="000000"/>
            </w:tcBorders>
            <w:vAlign w:val="center"/>
          </w:tcPr>
          <w:p w14:paraId="231FF95C"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заявнику </w:t>
            </w:r>
            <w:r w:rsidRPr="00CA2C8D">
              <w:rPr>
                <w:rFonts w:ascii="Times New Roman" w:hAnsi="Times New Roman" w:cs="Times New Roman"/>
                <w:b/>
                <w:color w:val="000000"/>
                <w:sz w:val="16"/>
                <w:szCs w:val="16"/>
              </w:rPr>
              <w:t>в прийнятті документів та оформленні заяви-анкети</w:t>
            </w:r>
            <w:r w:rsidRPr="00CA2C8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1CAE0229"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w:t>
            </w:r>
            <w:r w:rsidRPr="00CA2C8D">
              <w:rPr>
                <w:rFonts w:ascii="Times New Roman" w:hAnsi="Times New Roman" w:cs="Times New Roman"/>
                <w:b/>
                <w:color w:val="000000"/>
                <w:sz w:val="16"/>
                <w:szCs w:val="16"/>
              </w:rPr>
              <w:t>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A95B12A"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1) особа не є громадянином України;</w:t>
            </w:r>
          </w:p>
          <w:p w14:paraId="3BBA8308"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7D419D86"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3)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 </w:t>
            </w:r>
          </w:p>
          <w:p w14:paraId="594512CB"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14:paraId="49EECBFD"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14:paraId="6914855F" w14:textId="77777777" w:rsidR="00032809" w:rsidRPr="00CA2C8D" w:rsidRDefault="00032809" w:rsidP="00CA2C8D">
            <w:pPr>
              <w:pStyle w:val="af5"/>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534D6CE5" w14:textId="77777777" w:rsidR="00032809" w:rsidRPr="008E13FE" w:rsidRDefault="00032809">
            <w:pPr>
              <w:snapToGrid w:val="0"/>
              <w:rPr>
                <w:rFonts w:ascii="Times New Roman" w:hAnsi="Times New Roman" w:cs="Times New Roman"/>
                <w:b/>
                <w:sz w:val="16"/>
                <w:szCs w:val="16"/>
              </w:rPr>
            </w:pPr>
          </w:p>
        </w:tc>
      </w:tr>
      <w:tr w:rsidR="00032809" w:rsidRPr="008E13FE" w14:paraId="301CCB77" w14:textId="77777777" w:rsidTr="00CA2C8D">
        <w:trPr>
          <w:trHeight w:val="222"/>
        </w:trPr>
        <w:tc>
          <w:tcPr>
            <w:tcW w:w="709" w:type="dxa"/>
            <w:gridSpan w:val="2"/>
            <w:tcBorders>
              <w:top w:val="single" w:sz="4" w:space="0" w:color="000000"/>
              <w:left w:val="single" w:sz="4" w:space="0" w:color="000000"/>
              <w:bottom w:val="single" w:sz="4" w:space="0" w:color="000000"/>
            </w:tcBorders>
          </w:tcPr>
          <w:p w14:paraId="2168C073" w14:textId="77777777" w:rsidR="00032809" w:rsidRPr="008E13FE" w:rsidRDefault="00032809" w:rsidP="00CA2C8D">
            <w:pPr>
              <w:spacing w:after="0" w:line="240" w:lineRule="auto"/>
              <w:jc w:val="center"/>
              <w:rPr>
                <w:rFonts w:ascii="Times New Roman" w:hAnsi="Times New Roman" w:cs="Times New Roman"/>
              </w:rPr>
            </w:pPr>
            <w:r w:rsidRPr="008E13FE">
              <w:rPr>
                <w:rFonts w:ascii="Times New Roman" w:hAnsi="Times New Roman" w:cs="Times New Roman"/>
                <w:b/>
                <w:sz w:val="16"/>
                <w:szCs w:val="16"/>
              </w:rPr>
              <w:t>14.</w:t>
            </w:r>
          </w:p>
        </w:tc>
        <w:tc>
          <w:tcPr>
            <w:tcW w:w="3969" w:type="dxa"/>
            <w:gridSpan w:val="2"/>
            <w:tcBorders>
              <w:top w:val="single" w:sz="4" w:space="0" w:color="000000"/>
              <w:left w:val="single" w:sz="4" w:space="0" w:color="000000"/>
              <w:bottom w:val="single" w:sz="4" w:space="0" w:color="000000"/>
            </w:tcBorders>
          </w:tcPr>
          <w:p w14:paraId="4AABBF5D" w14:textId="77777777" w:rsidR="00032809" w:rsidRPr="008E13FE" w:rsidRDefault="00032809" w:rsidP="00CA2C8D">
            <w:pPr>
              <w:spacing w:after="0" w:line="240" w:lineRule="auto"/>
              <w:ind w:left="45" w:right="96"/>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5964" w:type="dxa"/>
            <w:gridSpan w:val="2"/>
            <w:tcBorders>
              <w:top w:val="single" w:sz="4" w:space="0" w:color="000000"/>
              <w:left w:val="single" w:sz="4" w:space="0" w:color="000000"/>
              <w:bottom w:val="single" w:sz="4" w:space="0" w:color="000000"/>
            </w:tcBorders>
          </w:tcPr>
          <w:p w14:paraId="39D9267B" w14:textId="77777777" w:rsidR="00032809" w:rsidRPr="00CA2C8D" w:rsidRDefault="00032809" w:rsidP="00CA2C8D">
            <w:pPr>
              <w:spacing w:after="0" w:line="240" w:lineRule="auto"/>
              <w:ind w:left="46" w:right="107"/>
              <w:rPr>
                <w:rFonts w:ascii="Times New Roman" w:hAnsi="Times New Roman" w:cs="Times New Roman"/>
                <w:color w:val="000000"/>
              </w:rPr>
            </w:pPr>
            <w:r w:rsidRPr="00CA2C8D">
              <w:rPr>
                <w:rFonts w:ascii="Times New Roman" w:hAnsi="Times New Roman" w:cs="Times New Roman"/>
                <w:color w:val="000000"/>
                <w:sz w:val="16"/>
                <w:szCs w:val="16"/>
              </w:rPr>
              <w:t>Видача паспорта громадянина України або відмова від його оформлення чи видачі.</w:t>
            </w:r>
            <w:r w:rsidRPr="00CA2C8D">
              <w:rPr>
                <w:rFonts w:ascii="Times New Roman" w:hAnsi="Times New Roman" w:cs="Times New Roman"/>
                <w:i/>
                <w:color w:val="000000"/>
                <w:sz w:val="16"/>
                <w:szCs w:val="16"/>
              </w:rPr>
              <w:t xml:space="preserve"> </w:t>
            </w:r>
          </w:p>
        </w:tc>
        <w:tc>
          <w:tcPr>
            <w:tcW w:w="40" w:type="dxa"/>
            <w:gridSpan w:val="2"/>
            <w:tcBorders>
              <w:left w:val="single" w:sz="4" w:space="0" w:color="000000"/>
            </w:tcBorders>
          </w:tcPr>
          <w:p w14:paraId="5AA61266" w14:textId="77777777" w:rsidR="00032809" w:rsidRPr="008E13FE" w:rsidRDefault="00032809" w:rsidP="00CA2C8D">
            <w:pPr>
              <w:snapToGrid w:val="0"/>
              <w:spacing w:after="0"/>
              <w:rPr>
                <w:rFonts w:ascii="Times New Roman" w:hAnsi="Times New Roman" w:cs="Times New Roman"/>
                <w:b/>
                <w:sz w:val="16"/>
                <w:szCs w:val="16"/>
              </w:rPr>
            </w:pPr>
          </w:p>
        </w:tc>
      </w:tr>
      <w:tr w:rsidR="00032809" w:rsidRPr="008E13FE" w14:paraId="2ECF126D" w14:textId="77777777" w:rsidTr="00CA2C8D">
        <w:tc>
          <w:tcPr>
            <w:tcW w:w="709" w:type="dxa"/>
            <w:gridSpan w:val="2"/>
            <w:tcBorders>
              <w:top w:val="single" w:sz="4" w:space="0" w:color="000000"/>
              <w:left w:val="single" w:sz="4" w:space="0" w:color="000000"/>
              <w:bottom w:val="single" w:sz="4" w:space="0" w:color="000000"/>
            </w:tcBorders>
          </w:tcPr>
          <w:p w14:paraId="5BB66A19"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969" w:type="dxa"/>
            <w:gridSpan w:val="2"/>
            <w:tcBorders>
              <w:top w:val="single" w:sz="4" w:space="0" w:color="000000"/>
              <w:left w:val="single" w:sz="4" w:space="0" w:color="000000"/>
              <w:bottom w:val="single" w:sz="4" w:space="0" w:color="000000"/>
            </w:tcBorders>
          </w:tcPr>
          <w:p w14:paraId="00112112"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5964" w:type="dxa"/>
            <w:gridSpan w:val="2"/>
            <w:tcBorders>
              <w:top w:val="single" w:sz="4" w:space="0" w:color="000000"/>
              <w:left w:val="single" w:sz="4" w:space="0" w:color="000000"/>
              <w:bottom w:val="single" w:sz="4" w:space="0" w:color="000000"/>
            </w:tcBorders>
            <w:vAlign w:val="center"/>
          </w:tcPr>
          <w:p w14:paraId="2C2E56CE"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У разі неподання повного переліку документів або не відповідність їх оформлення вимогам законодавства працівник  територіального</w:t>
            </w:r>
            <w:r w:rsidRPr="00CA2C8D">
              <w:rPr>
                <w:rFonts w:ascii="Times New Roman" w:hAnsi="Times New Roman" w:cs="Times New Roman"/>
                <w:color w:val="000000"/>
                <w:sz w:val="16"/>
                <w:szCs w:val="16"/>
                <w:lang w:val="uk-UA"/>
              </w:rPr>
              <w:t>органу/територіального</w:t>
            </w:r>
            <w:r w:rsidRPr="00CA2C8D">
              <w:rPr>
                <w:rFonts w:ascii="Times New Roman" w:hAnsi="Times New Roman" w:cs="Times New Roman"/>
                <w:color w:val="000000"/>
                <w:sz w:val="16"/>
                <w:szCs w:val="16"/>
              </w:rPr>
              <w:t xml:space="preserve"> підрозділу ДМС </w:t>
            </w:r>
            <w:r w:rsidRPr="00CA2C8D">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CA2C8D">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CA2C8D">
              <w:rPr>
                <w:rFonts w:ascii="Times New Roman" w:hAnsi="Times New Roman" w:cs="Times New Roman"/>
                <w:b/>
                <w:color w:val="000000"/>
                <w:sz w:val="16"/>
                <w:szCs w:val="16"/>
              </w:rPr>
              <w:t xml:space="preserve"> </w:t>
            </w:r>
            <w:r w:rsidRPr="00CA2C8D">
              <w:rPr>
                <w:rFonts w:ascii="Times New Roman" w:hAnsi="Times New Roman" w:cs="Times New Roman"/>
                <w:color w:val="000000"/>
                <w:sz w:val="16"/>
                <w:szCs w:val="16"/>
              </w:rPr>
              <w:t>За бажанням заявника відмова надається в письмовому вигляді.</w:t>
            </w:r>
          </w:p>
          <w:p w14:paraId="08C4D736"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CA2C8D">
              <w:rPr>
                <w:rFonts w:ascii="Times New Roman" w:hAnsi="Times New Roman" w:cs="Times New Roman"/>
                <w:b/>
                <w:color w:val="000000"/>
                <w:sz w:val="16"/>
                <w:szCs w:val="16"/>
              </w:rPr>
              <w:t xml:space="preserve">звертається особисто </w:t>
            </w:r>
            <w:r w:rsidRPr="00CA2C8D">
              <w:rPr>
                <w:rFonts w:ascii="Times New Roman" w:hAnsi="Times New Roman" w:cs="Times New Roman"/>
                <w:color w:val="000000"/>
                <w:sz w:val="16"/>
                <w:szCs w:val="16"/>
              </w:rPr>
              <w:t xml:space="preserve">до </w:t>
            </w:r>
            <w:r w:rsidRPr="00CA2C8D">
              <w:rPr>
                <w:rFonts w:ascii="Times New Roman" w:hAnsi="Times New Roman" w:cs="Times New Roman"/>
                <w:color w:val="000000"/>
                <w:sz w:val="16"/>
                <w:szCs w:val="16"/>
                <w:lang w:val="uk-UA"/>
              </w:rPr>
              <w:t>територіального органу/</w:t>
            </w:r>
            <w:r w:rsidRPr="00CA2C8D">
              <w:rPr>
                <w:rFonts w:ascii="Times New Roman" w:hAnsi="Times New Roman" w:cs="Times New Roman"/>
                <w:color w:val="000000"/>
                <w:sz w:val="16"/>
                <w:szCs w:val="16"/>
              </w:rPr>
              <w:t xml:space="preserve">територіального підрозділу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CA2C8D">
              <w:rPr>
                <w:rFonts w:ascii="Times New Roman" w:hAnsi="Times New Roman" w:cs="Times New Roman"/>
                <w:b/>
                <w:color w:val="000000"/>
                <w:sz w:val="16"/>
                <w:szCs w:val="16"/>
              </w:rPr>
              <w:t xml:space="preserve">який прийняв </w:t>
            </w:r>
            <w:r w:rsidRPr="00CA2C8D">
              <w:rPr>
                <w:rFonts w:ascii="Times New Roman" w:hAnsi="Times New Roman" w:cs="Times New Roman"/>
                <w:color w:val="000000"/>
                <w:sz w:val="16"/>
                <w:szCs w:val="16"/>
              </w:rPr>
              <w:t xml:space="preserve">документи для оформлення. </w:t>
            </w:r>
          </w:p>
          <w:p w14:paraId="0280E07A"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b/>
                <w:color w:val="000000"/>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14:paraId="25306218"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CA2C8D">
              <w:rPr>
                <w:rFonts w:ascii="Times New Roman" w:hAnsi="Times New Roman" w:cs="Times New Roman"/>
                <w:b/>
                <w:color w:val="000000"/>
                <w:sz w:val="16"/>
                <w:szCs w:val="16"/>
              </w:rPr>
              <w:t xml:space="preserve"> </w:t>
            </w:r>
          </w:p>
          <w:p w14:paraId="4C2FE7EB" w14:textId="77777777" w:rsidR="00032809" w:rsidRPr="00CA2C8D" w:rsidRDefault="00032809" w:rsidP="00CA2C8D">
            <w:pPr>
              <w:pStyle w:val="af5"/>
              <w:spacing w:before="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CA2C8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14:paraId="64E111DD"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виїзду працівника територіального органу/територіального підрозділу ДМС, уповноваженого суб’єкта для організації видачі паспорта особі, яка не може пересуватися самостійно у зв’язку з тривалим розладом здоров’я, за місцем її проживання, проходження лікування або за місцем розташування установи/закладу, у якому особа отримує соціальні послуги, видача паспорта здійснюється після </w:t>
            </w:r>
            <w:r w:rsidRPr="00CA2C8D">
              <w:rPr>
                <w:rFonts w:ascii="Times New Roman" w:hAnsi="Times New Roman" w:cs="Times New Roman"/>
                <w:color w:val="000000"/>
                <w:sz w:val="16"/>
                <w:szCs w:val="16"/>
              </w:rPr>
              <w:lastRenderedPageBreak/>
              <w:t xml:space="preserve">візуальної перевірки персональних даних (параметрів), внесених до паспорта. Відомості про видачу такого паспорта вносяться до заяви-анкети працівником територіального органу/територіального підрозділу ДМС, уповноваженого суб’єкта засобами Реєстру. </w:t>
            </w:r>
          </w:p>
          <w:p w14:paraId="29772FEA"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прийняття </w:t>
            </w:r>
            <w:r w:rsidRPr="00CA2C8D">
              <w:rPr>
                <w:rFonts w:ascii="Times New Roman" w:hAnsi="Times New Roman" w:cs="Times New Roman"/>
                <w:b/>
                <w:color w:val="000000"/>
                <w:sz w:val="16"/>
                <w:szCs w:val="16"/>
              </w:rPr>
              <w:t>рішення про відмову 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до відома заявника в порядку і строки, встановлені законодавством, зазначаються підстави відмови</w:t>
            </w:r>
            <w:r w:rsidRPr="00CA2C8D">
              <w:rPr>
                <w:rFonts w:ascii="Times New Roman" w:hAnsi="Times New Roman" w:cs="Times New Roman"/>
                <w:color w:val="000000"/>
                <w:sz w:val="24"/>
                <w:szCs w:val="16"/>
              </w:rPr>
              <w:t>.</w:t>
            </w:r>
            <w:r w:rsidRPr="00CA2C8D">
              <w:rPr>
                <w:rFonts w:ascii="Times New Roman" w:hAnsi="Times New Roman" w:cs="Times New Roman"/>
                <w:color w:val="000000"/>
                <w:sz w:val="16"/>
                <w:szCs w:val="16"/>
              </w:rPr>
              <w:t xml:space="preserve"> </w:t>
            </w:r>
          </w:p>
          <w:p w14:paraId="5C75FBAC"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подання заяви-анкети через уповноваженого суб’єкта територіальний орган/територіальний підрозділ ДМС надсилає письмове повідомлення про прийняте рішення до уповноваженого суб’єкта для подальшого вручення заявнику.      </w:t>
            </w:r>
            <w:r w:rsidRPr="00CA2C8D">
              <w:rPr>
                <w:rFonts w:ascii="Times New Roman" w:eastAsia="Verdana" w:hAnsi="Times New Roman" w:cs="Times New Roman"/>
                <w:color w:val="000000"/>
                <w:sz w:val="16"/>
                <w:szCs w:val="16"/>
              </w:rPr>
              <w:t xml:space="preserve"> </w:t>
            </w:r>
          </w:p>
        </w:tc>
        <w:tc>
          <w:tcPr>
            <w:tcW w:w="40" w:type="dxa"/>
            <w:gridSpan w:val="2"/>
            <w:tcBorders>
              <w:left w:val="single" w:sz="4" w:space="0" w:color="000000"/>
            </w:tcBorders>
          </w:tcPr>
          <w:p w14:paraId="3544E341" w14:textId="77777777" w:rsidR="00032809" w:rsidRPr="008E13FE" w:rsidRDefault="00032809">
            <w:pPr>
              <w:snapToGrid w:val="0"/>
              <w:rPr>
                <w:rFonts w:ascii="Times New Roman" w:hAnsi="Times New Roman" w:cs="Times New Roman"/>
                <w:b/>
                <w:sz w:val="16"/>
                <w:szCs w:val="16"/>
              </w:rPr>
            </w:pPr>
          </w:p>
        </w:tc>
      </w:tr>
      <w:tr w:rsidR="00032809" w:rsidRPr="008E13FE" w14:paraId="65C708BA" w14:textId="77777777" w:rsidTr="00CA2C8D">
        <w:tc>
          <w:tcPr>
            <w:tcW w:w="709" w:type="dxa"/>
            <w:gridSpan w:val="2"/>
            <w:tcBorders>
              <w:top w:val="single" w:sz="4" w:space="0" w:color="000000"/>
              <w:left w:val="single" w:sz="4" w:space="0" w:color="000000"/>
              <w:bottom w:val="single" w:sz="4" w:space="0" w:color="000000"/>
            </w:tcBorders>
          </w:tcPr>
          <w:p w14:paraId="5902A2F5" w14:textId="77777777" w:rsidR="00032809" w:rsidRPr="008E13FE" w:rsidRDefault="00032809" w:rsidP="00CA2C8D">
            <w:pPr>
              <w:spacing w:after="0"/>
              <w:jc w:val="center"/>
              <w:rPr>
                <w:rFonts w:ascii="Times New Roman" w:hAnsi="Times New Roman" w:cs="Times New Roman"/>
              </w:rPr>
            </w:pPr>
            <w:r w:rsidRPr="008E13FE">
              <w:rPr>
                <w:rFonts w:ascii="Times New Roman" w:hAnsi="Times New Roman" w:cs="Times New Roman"/>
                <w:b/>
                <w:sz w:val="16"/>
                <w:szCs w:val="16"/>
              </w:rPr>
              <w:t>16.</w:t>
            </w:r>
          </w:p>
        </w:tc>
        <w:tc>
          <w:tcPr>
            <w:tcW w:w="3969" w:type="dxa"/>
            <w:gridSpan w:val="2"/>
            <w:tcBorders>
              <w:top w:val="single" w:sz="4" w:space="0" w:color="000000"/>
              <w:left w:val="single" w:sz="4" w:space="0" w:color="000000"/>
              <w:bottom w:val="single" w:sz="4" w:space="0" w:color="000000"/>
            </w:tcBorders>
          </w:tcPr>
          <w:p w14:paraId="55327628" w14:textId="77777777" w:rsidR="00032809" w:rsidRPr="008E13FE" w:rsidRDefault="00032809" w:rsidP="00CA2C8D">
            <w:pPr>
              <w:spacing w:after="0"/>
              <w:ind w:left="45" w:right="96"/>
              <w:jc w:val="both"/>
              <w:rPr>
                <w:rFonts w:ascii="Times New Roman" w:hAnsi="Times New Roman" w:cs="Times New Roman"/>
              </w:rPr>
            </w:pPr>
            <w:r w:rsidRPr="008E13FE">
              <w:rPr>
                <w:rFonts w:ascii="Times New Roman" w:hAnsi="Times New Roman" w:cs="Times New Roman"/>
                <w:sz w:val="16"/>
                <w:szCs w:val="16"/>
              </w:rPr>
              <w:t>Примітка</w:t>
            </w:r>
          </w:p>
        </w:tc>
        <w:tc>
          <w:tcPr>
            <w:tcW w:w="5964" w:type="dxa"/>
            <w:gridSpan w:val="2"/>
            <w:tcBorders>
              <w:top w:val="single" w:sz="4" w:space="0" w:color="000000"/>
              <w:left w:val="single" w:sz="4" w:space="0" w:color="000000"/>
              <w:bottom w:val="single" w:sz="4" w:space="0" w:color="000000"/>
            </w:tcBorders>
            <w:vAlign w:val="center"/>
          </w:tcPr>
          <w:p w14:paraId="0BEBBE9E" w14:textId="77777777" w:rsidR="00032809" w:rsidRPr="00CA2C8D" w:rsidRDefault="00032809" w:rsidP="00CA2C8D">
            <w:pPr>
              <w:pStyle w:val="af5"/>
              <w:spacing w:before="0"/>
              <w:ind w:left="46" w:right="107"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14:paraId="6DFC5DF5" w14:textId="77777777" w:rsidR="00032809" w:rsidRPr="00CA2C8D" w:rsidRDefault="00032809" w:rsidP="00CA2C8D">
            <w:pPr>
              <w:pStyle w:val="ab"/>
              <w:spacing w:after="0"/>
              <w:ind w:left="46" w:right="107"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CA2C8D">
              <w:rPr>
                <w:rFonts w:ascii="Times New Roman" w:eastAsia="Verdana" w:hAnsi="Times New Roman" w:cs="Times New Roman"/>
                <w:color w:val="000000"/>
                <w:sz w:val="16"/>
                <w:szCs w:val="16"/>
              </w:rPr>
              <w:t>В процесі перевірки береться до уваги вся інформація, яку повідомив заявник.</w:t>
            </w:r>
          </w:p>
          <w:p w14:paraId="05AD6071"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9" w:name="n7342"/>
            <w:bookmarkEnd w:id="19"/>
            <w:r w:rsidRPr="00CA2C8D">
              <w:rPr>
                <w:rFonts w:ascii="Times New Roman" w:hAnsi="Times New Roman" w:cs="Times New Roman"/>
                <w:color w:val="000000"/>
                <w:sz w:val="16"/>
                <w:szCs w:val="16"/>
              </w:rPr>
              <w:t>Одночасно проводиться перевірка за даними обліку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виборців.</w:t>
            </w:r>
          </w:p>
          <w:p w14:paraId="675979D5"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20" w:name="n7351"/>
            <w:bookmarkEnd w:id="20"/>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реєстрів,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Свідками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підтвердження того, що особа є членом сім’ї або близькою особою, подаються документи, що посвідчують відповідні факти (свідоцтво про шлюб, свідоцтво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реєстрів, інших інформаційних баз, що перебувають у власності держави або підприємств, установ та організацій. Для підтвердження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інформаційної системи ДМС або за відомостями, внесеними до документа, що посвідчує особу та підтверджує громадянство України, або документа, що посвідчує особу та підтверджує спеціальний статус. За</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результатами опитування свідків складається акт встановлення особи за формою, визначеною МВС. У разі встановлення</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працівником територіального органу/територіального підрозділу ДМС факту</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14:paraId="6EA3D5B7"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21" w:name="n736"/>
            <w:bookmarkEnd w:id="21"/>
            <w:r w:rsidRPr="00CA2C8D">
              <w:rPr>
                <w:rFonts w:ascii="Times New Roman" w:hAnsi="Times New Roman" w:cs="Times New Roman"/>
                <w:color w:val="000000"/>
                <w:sz w:val="16"/>
                <w:szCs w:val="16"/>
              </w:rPr>
              <w:t>Строк проведення процедури встановлення особи не повинен перевищувати двох місяців.</w:t>
            </w:r>
          </w:p>
          <w:p w14:paraId="1E4AB88E" w14:textId="77777777" w:rsidR="00032809" w:rsidRPr="00CA2C8D" w:rsidRDefault="00032809" w:rsidP="00CA2C8D">
            <w:pPr>
              <w:pStyle w:val="ab"/>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За результатами проведення процедури встановлення особи, підтвердження факту державної реєстрації народження, а також перевірки факту належності особи до громадянства України працівником територіального підрозділу ДМС складається висновок за встановленою МВС формою, який затверджується керівником територіального органу ДМС або його заступником.</w:t>
            </w:r>
          </w:p>
          <w:p w14:paraId="3396E8CB" w14:textId="77777777" w:rsidR="00032809" w:rsidRPr="00CA2C8D" w:rsidRDefault="00032809" w:rsidP="00CA2C8D">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highlight w:val="white"/>
              </w:rPr>
              <w:t xml:space="preserve">Заявник має право повторно звернутися до територіального </w:t>
            </w:r>
            <w:r w:rsidRPr="00CA2C8D">
              <w:rPr>
                <w:rFonts w:ascii="Times New Roman" w:hAnsi="Times New Roman" w:cs="Times New Roman"/>
                <w:color w:val="000000"/>
                <w:sz w:val="16"/>
                <w:szCs w:val="16"/>
                <w:highlight w:val="white"/>
                <w:lang w:val="uk-UA"/>
              </w:rPr>
              <w:t>органу/</w:t>
            </w:r>
            <w:r w:rsidRPr="00CA2C8D">
              <w:rPr>
                <w:rFonts w:ascii="Times New Roman" w:hAnsi="Times New Roman" w:cs="Times New Roman"/>
                <w:color w:val="000000"/>
                <w:sz w:val="16"/>
                <w:szCs w:val="16"/>
                <w:highlight w:val="white"/>
              </w:rPr>
              <w:t>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3F6D78FB" w14:textId="77777777" w:rsidR="00032809" w:rsidRPr="008E13FE" w:rsidRDefault="00032809">
            <w:pPr>
              <w:snapToGrid w:val="0"/>
              <w:rPr>
                <w:rFonts w:ascii="Times New Roman" w:hAnsi="Times New Roman" w:cs="Times New Roman"/>
                <w:sz w:val="16"/>
                <w:szCs w:val="16"/>
              </w:rPr>
            </w:pPr>
          </w:p>
        </w:tc>
      </w:tr>
      <w:tr w:rsidR="00032809" w:rsidRPr="008E13FE" w14:paraId="4033517E" w14:textId="77777777" w:rsidTr="00CA2C8D">
        <w:trPr>
          <w:gridAfter w:val="1"/>
          <w:wAfter w:w="10" w:type="dxa"/>
        </w:trPr>
        <w:tc>
          <w:tcPr>
            <w:tcW w:w="34" w:type="dxa"/>
          </w:tcPr>
          <w:p w14:paraId="1FA6B5B8" w14:textId="77777777" w:rsidR="00032809" w:rsidRPr="008E13FE" w:rsidRDefault="00032809">
            <w:pPr>
              <w:snapToGrid w:val="0"/>
              <w:spacing w:after="0"/>
              <w:rPr>
                <w:rFonts w:ascii="Times New Roman" w:hAnsi="Times New Roman" w:cs="Times New Roman"/>
                <w:sz w:val="16"/>
                <w:szCs w:val="16"/>
              </w:rPr>
            </w:pPr>
          </w:p>
        </w:tc>
        <w:tc>
          <w:tcPr>
            <w:tcW w:w="3119" w:type="dxa"/>
            <w:gridSpan w:val="2"/>
          </w:tcPr>
          <w:p w14:paraId="599607C5" w14:textId="77777777" w:rsidR="00032809" w:rsidRPr="00E36808" w:rsidRDefault="00032809" w:rsidP="00E36808">
            <w:pPr>
              <w:snapToGrid w:val="0"/>
              <w:spacing w:after="0"/>
              <w:rPr>
                <w:rFonts w:ascii="Times New Roman" w:hAnsi="Times New Roman" w:cs="Times New Roman"/>
                <w:b/>
                <w:sz w:val="16"/>
                <w:szCs w:val="16"/>
                <w:lang w:val="uk-UA"/>
              </w:rPr>
            </w:pPr>
          </w:p>
        </w:tc>
        <w:tc>
          <w:tcPr>
            <w:tcW w:w="7479" w:type="dxa"/>
            <w:gridSpan w:val="2"/>
          </w:tcPr>
          <w:p w14:paraId="6BB4E5AF" w14:textId="77777777" w:rsidR="00032809" w:rsidRPr="008E13FE" w:rsidRDefault="00032809">
            <w:pPr>
              <w:snapToGrid w:val="0"/>
              <w:spacing w:after="0"/>
              <w:jc w:val="center"/>
              <w:rPr>
                <w:rFonts w:ascii="Times New Roman" w:hAnsi="Times New Roman" w:cs="Times New Roman"/>
                <w:b/>
                <w:sz w:val="16"/>
                <w:szCs w:val="16"/>
              </w:rPr>
            </w:pPr>
          </w:p>
        </w:tc>
        <w:tc>
          <w:tcPr>
            <w:tcW w:w="40" w:type="dxa"/>
            <w:gridSpan w:val="2"/>
          </w:tcPr>
          <w:p w14:paraId="15DC519B" w14:textId="77777777" w:rsidR="00032809" w:rsidRPr="008E13FE" w:rsidRDefault="00032809">
            <w:pPr>
              <w:snapToGrid w:val="0"/>
              <w:spacing w:after="0"/>
              <w:rPr>
                <w:rFonts w:ascii="Times New Roman" w:hAnsi="Times New Roman" w:cs="Times New Roman"/>
                <w:b/>
                <w:sz w:val="16"/>
                <w:szCs w:val="16"/>
              </w:rPr>
            </w:pPr>
          </w:p>
        </w:tc>
      </w:tr>
    </w:tbl>
    <w:p w14:paraId="0BCA32BB" w14:textId="77777777" w:rsidR="005C0A68" w:rsidRPr="00E36808" w:rsidRDefault="005C0A68" w:rsidP="00E36808">
      <w:pPr>
        <w:widowControl w:val="0"/>
        <w:autoSpaceDE w:val="0"/>
        <w:spacing w:after="0"/>
        <w:ind w:right="-113"/>
        <w:jc w:val="both"/>
        <w:rPr>
          <w:rFonts w:ascii="Times New Roman" w:hAnsi="Times New Roman" w:cs="Times New Roman"/>
          <w:lang w:val="uk-UA"/>
        </w:rPr>
      </w:pPr>
      <w:r>
        <w:rPr>
          <w:rFonts w:ascii="Times New Roman" w:hAnsi="Times New Roman" w:cs="Times New Roman"/>
          <w:b/>
          <w:bCs/>
          <w:color w:val="000000"/>
          <w:spacing w:val="-2"/>
          <w:sz w:val="24"/>
          <w:szCs w:val="24"/>
          <w:lang w:val="uk-UA"/>
        </w:rPr>
        <w:t xml:space="preserve">Завідувач сектору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w:t>
      </w:r>
      <w:r w:rsidR="00E36808">
        <w:rPr>
          <w:rFonts w:ascii="Times New Roman" w:hAnsi="Times New Roman" w:cs="Times New Roman"/>
          <w:b/>
          <w:bCs/>
          <w:color w:val="000000"/>
          <w:spacing w:val="-2"/>
          <w:sz w:val="24"/>
          <w:szCs w:val="24"/>
          <w:lang w:val="uk-UA"/>
        </w:rPr>
        <w:t>Ь</w:t>
      </w:r>
    </w:p>
    <w:p w14:paraId="6708EF3F"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5CCF3062"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4C055A"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137FFA0B"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2FA834B0"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62FA22B8" w14:textId="77777777" w:rsidR="00032809" w:rsidRPr="008E13FE" w:rsidRDefault="00032809">
      <w:pPr>
        <w:widowControl w:val="0"/>
        <w:autoSpaceDE w:val="0"/>
        <w:spacing w:after="0"/>
        <w:ind w:right="-86"/>
        <w:jc w:val="center"/>
        <w:rPr>
          <w:rFonts w:ascii="Times New Roman" w:hAnsi="Times New Roman" w:cs="Times New Roman"/>
          <w:b/>
          <w:bCs/>
          <w:sz w:val="16"/>
          <w:szCs w:val="16"/>
          <w:lang w:val="uk-UA"/>
        </w:rPr>
      </w:pPr>
    </w:p>
    <w:p w14:paraId="3112E46E"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3CD225E7"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6504F5D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0A593585"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1B66EA10" w14:textId="77777777" w:rsidR="00032809" w:rsidRPr="008E13FE" w:rsidRDefault="00032809">
      <w:pPr>
        <w:spacing w:after="0"/>
        <w:jc w:val="center"/>
        <w:rPr>
          <w:rFonts w:ascii="Times New Roman" w:hAnsi="Times New Roman" w:cs="Times New Roman"/>
          <w:b/>
          <w:sz w:val="16"/>
          <w:szCs w:val="16"/>
          <w:lang w:val="uk-UA"/>
        </w:rPr>
      </w:pPr>
    </w:p>
    <w:p w14:paraId="562E2AD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у разі обміну паспорта громадянина України зразка 1994 року (у формі книжечки)</w:t>
      </w:r>
    </w:p>
    <w:p w14:paraId="442F9CA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у зв’язку:</w:t>
      </w:r>
    </w:p>
    <w:p w14:paraId="7199A53B" w14:textId="77777777" w:rsidR="00032809" w:rsidRPr="008E13FE" w:rsidRDefault="00032809">
      <w:pPr>
        <w:spacing w:after="0"/>
        <w:ind w:left="1287"/>
        <w:rPr>
          <w:rFonts w:ascii="Times New Roman" w:hAnsi="Times New Roman" w:cs="Times New Roman"/>
        </w:rPr>
      </w:pPr>
      <w:r w:rsidRPr="008E13FE">
        <w:rPr>
          <w:rFonts w:ascii="Times New Roman" w:eastAsia="Verdana" w:hAnsi="Times New Roman" w:cs="Times New Roman"/>
          <w:sz w:val="16"/>
          <w:szCs w:val="16"/>
          <w:lang w:val="uk-UA"/>
        </w:rPr>
        <w:t xml:space="preserve">                                          </w:t>
      </w:r>
    </w:p>
    <w:p w14:paraId="2E64BE39" w14:textId="77777777" w:rsidR="00032809" w:rsidRPr="008E13FE" w:rsidRDefault="00032809">
      <w:pPr>
        <w:pStyle w:val="ab"/>
        <w:numPr>
          <w:ilvl w:val="0"/>
          <w:numId w:val="1"/>
        </w:numPr>
        <w:spacing w:after="0"/>
        <w:ind w:left="709" w:hanging="360"/>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69E258DC" w14:textId="77777777" w:rsidR="00032809" w:rsidRPr="008E13FE" w:rsidRDefault="00032809">
      <w:pPr>
        <w:pStyle w:val="ab"/>
        <w:numPr>
          <w:ilvl w:val="0"/>
          <w:numId w:val="1"/>
        </w:numPr>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rPr>
      </w:pPr>
      <w:r w:rsidRPr="008E13FE">
        <w:rPr>
          <w:rFonts w:ascii="Times New Roman" w:hAnsi="Times New Roman" w:cs="Times New Roman"/>
          <w:color w:val="333333"/>
          <w:sz w:val="16"/>
          <w:szCs w:val="16"/>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2B77ED0E" w14:textId="77777777" w:rsidR="00032809" w:rsidRPr="008E13FE" w:rsidRDefault="00032809">
      <w:pPr>
        <w:pStyle w:val="ab"/>
        <w:numPr>
          <w:ilvl w:val="0"/>
          <w:numId w:val="1"/>
        </w:numPr>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r w:rsidRPr="008E13FE">
        <w:rPr>
          <w:rStyle w:val="a8"/>
          <w:rFonts w:ascii="Times New Roman" w:hAnsi="Times New Roman" w:cs="Times New Roman"/>
          <w:i w:val="0"/>
          <w:color w:val="333333"/>
          <w:sz w:val="16"/>
          <w:szCs w:val="16"/>
        </w:rPr>
        <w:t>виявлення помилки в інформації, внесеній до паспорта;</w:t>
      </w:r>
    </w:p>
    <w:p w14:paraId="32CDF29A" w14:textId="77777777" w:rsidR="00032809" w:rsidRPr="008E13FE" w:rsidRDefault="00032809">
      <w:pPr>
        <w:pStyle w:val="ab"/>
        <w:numPr>
          <w:ilvl w:val="0"/>
          <w:numId w:val="1"/>
        </w:numPr>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r w:rsidRPr="008E13FE">
        <w:rPr>
          <w:rFonts w:ascii="Times New Roman" w:hAnsi="Times New Roman" w:cs="Times New Roman"/>
          <w:color w:val="333333"/>
          <w:sz w:val="16"/>
          <w:szCs w:val="16"/>
        </w:rPr>
        <w:t>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21E0C07C" w14:textId="77777777" w:rsidR="00032809" w:rsidRPr="008E13FE" w:rsidRDefault="00032809">
      <w:pPr>
        <w:pStyle w:val="ab"/>
        <w:numPr>
          <w:ilvl w:val="0"/>
          <w:numId w:val="1"/>
        </w:numPr>
        <w:pBdr>
          <w:top w:val="none" w:sz="0" w:space="0" w:color="000000"/>
          <w:left w:val="none" w:sz="0" w:space="0" w:color="000000"/>
          <w:bottom w:val="none" w:sz="0" w:space="0" w:color="000000"/>
          <w:right w:val="none" w:sz="0" w:space="0" w:color="000000"/>
        </w:pBdr>
        <w:spacing w:after="150"/>
        <w:ind w:firstLine="450"/>
        <w:jc w:val="both"/>
        <w:rPr>
          <w:rFonts w:ascii="Times New Roman" w:hAnsi="Times New Roman" w:cs="Times New Roman"/>
        </w:rPr>
      </w:pPr>
      <w:r w:rsidRPr="008E13FE">
        <w:rPr>
          <w:rFonts w:ascii="Times New Roman" w:hAnsi="Times New Roman" w:cs="Times New Roman"/>
          <w:color w:val="333333"/>
          <w:sz w:val="16"/>
          <w:szCs w:val="16"/>
        </w:rPr>
        <w:t>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8E13FE" w14:paraId="696DD4CF" w14:textId="77777777">
        <w:trPr>
          <w:trHeight w:val="792"/>
        </w:trPr>
        <w:tc>
          <w:tcPr>
            <w:tcW w:w="560" w:type="dxa"/>
            <w:tcBorders>
              <w:top w:val="single" w:sz="4" w:space="0" w:color="000000"/>
              <w:left w:val="single" w:sz="4" w:space="0" w:color="000000"/>
              <w:bottom w:val="single" w:sz="4" w:space="0" w:color="000000"/>
            </w:tcBorders>
          </w:tcPr>
          <w:p w14:paraId="464513E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tcPr>
          <w:p w14:paraId="6319BAB1"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6D1C0B7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67F0B50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185E0E3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6B52FAD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032809" w:rsidRPr="008E13FE" w14:paraId="564C23BC" w14:textId="77777777">
        <w:trPr>
          <w:trHeight w:val="2144"/>
        </w:trPr>
        <w:tc>
          <w:tcPr>
            <w:tcW w:w="560" w:type="dxa"/>
            <w:tcBorders>
              <w:top w:val="single" w:sz="4" w:space="0" w:color="000000"/>
              <w:left w:val="single" w:sz="4" w:space="0" w:color="000000"/>
              <w:bottom w:val="single" w:sz="4" w:space="0" w:color="000000"/>
            </w:tcBorders>
          </w:tcPr>
          <w:p w14:paraId="3589E6C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tcPr>
          <w:p w14:paraId="066781D8"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4BECE042"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96424EF"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71E9C04F"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органу/територіального підрозділу ДМС;</w:t>
            </w:r>
          </w:p>
          <w:p w14:paraId="2F838E96"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6501DBF1"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135FA962"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p w14:paraId="57F1DF9B"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14:paraId="751C105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50AB4A3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w:t>
            </w:r>
          </w:p>
        </w:tc>
      </w:tr>
      <w:tr w:rsidR="00032809" w:rsidRPr="008E13FE" w14:paraId="393EBBD3" w14:textId="77777777" w:rsidTr="00C03877">
        <w:tc>
          <w:tcPr>
            <w:tcW w:w="560" w:type="dxa"/>
            <w:tcBorders>
              <w:top w:val="single" w:sz="4" w:space="0" w:color="000000"/>
              <w:left w:val="single" w:sz="4" w:space="0" w:color="000000"/>
              <w:bottom w:val="single" w:sz="4" w:space="0" w:color="000000"/>
            </w:tcBorders>
          </w:tcPr>
          <w:p w14:paraId="4203BCC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tcPr>
          <w:p w14:paraId="246D5A09" w14:textId="77777777" w:rsidR="00032809" w:rsidRPr="008E13FE" w:rsidRDefault="00032809" w:rsidP="00C03877">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У разі відповідності поданих документів вимогам  Порядку </w:t>
            </w:r>
            <w:r w:rsidRPr="008E13FE">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E13FE">
              <w:rPr>
                <w:rStyle w:val="rvts9"/>
                <w:rFonts w:ascii="Times New Roman" w:hAnsi="Times New Roman" w:cs="Times New Roman"/>
                <w:bCs/>
                <w:sz w:val="16"/>
                <w:szCs w:val="16"/>
                <w:shd w:val="clear" w:color="auto" w:fill="FFFFFF"/>
              </w:rPr>
              <w:t xml:space="preserve">25.03.2015 № 302 </w:t>
            </w:r>
            <w:r w:rsidRPr="008E13FE">
              <w:rPr>
                <w:rFonts w:ascii="Times New Roman" w:hAnsi="Times New Roman" w:cs="Times New Roman"/>
                <w:sz w:val="16"/>
                <w:szCs w:val="16"/>
              </w:rPr>
              <w:t>(зі змінами)</w:t>
            </w:r>
            <w:r w:rsidRPr="008E13FE">
              <w:rPr>
                <w:rStyle w:val="rvts9"/>
                <w:rFonts w:ascii="Times New Roman" w:hAnsi="Times New Roman" w:cs="Times New Roman"/>
                <w:bCs/>
                <w:sz w:val="16"/>
                <w:szCs w:val="16"/>
                <w:shd w:val="clear" w:color="auto" w:fill="FFFFFF"/>
              </w:rPr>
              <w:t xml:space="preserve">, </w:t>
            </w:r>
            <w:r w:rsidRPr="008E13FE">
              <w:rPr>
                <w:rFonts w:ascii="Times New Roman" w:hAnsi="Times New Roman" w:cs="Times New Roman"/>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1223D2E7"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035EB446"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органу/територіального підрозділу ДМС;</w:t>
            </w:r>
          </w:p>
          <w:p w14:paraId="6336986D"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408273E0"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7A42FE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20CE1DAA"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1E54C273"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14:paraId="34B4786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0A7B5A2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6722EA13" w14:textId="77777777">
        <w:tc>
          <w:tcPr>
            <w:tcW w:w="560" w:type="dxa"/>
            <w:tcBorders>
              <w:top w:val="single" w:sz="4" w:space="0" w:color="000000"/>
              <w:left w:val="single" w:sz="4" w:space="0" w:color="000000"/>
              <w:bottom w:val="single" w:sz="4" w:space="0" w:color="000000"/>
            </w:tcBorders>
          </w:tcPr>
          <w:p w14:paraId="36B85AD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tcPr>
          <w:p w14:paraId="5981544D"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518BED48"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14:paraId="001ABECC" w14:textId="77777777" w:rsidR="00032809" w:rsidRPr="008E13FE" w:rsidRDefault="00032809">
            <w:pPr>
              <w:pStyle w:val="af2"/>
              <w:ind w:left="0" w:firstLine="321"/>
              <w:jc w:val="both"/>
            </w:pPr>
            <w:r w:rsidRPr="008E13FE">
              <w:rPr>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затвердженої постановою КМУ від 27.01.2010 № 55.</w:t>
            </w:r>
          </w:p>
          <w:p w14:paraId="1D165135" w14:textId="77777777" w:rsidR="00032809" w:rsidRPr="008E13FE" w:rsidRDefault="00032809">
            <w:pPr>
              <w:pStyle w:val="af2"/>
              <w:ind w:left="0" w:firstLine="321"/>
              <w:jc w:val="both"/>
            </w:pPr>
            <w:r w:rsidRPr="008E13FE">
              <w:rPr>
                <w:rFonts w:eastAsia="Verdana"/>
                <w:sz w:val="16"/>
                <w:szCs w:val="16"/>
                <w:lang w:eastAsia="ru-RU"/>
              </w:rPr>
              <w:t xml:space="preserve"> </w:t>
            </w:r>
            <w:r w:rsidRPr="008E13FE">
              <w:rPr>
                <w:rFonts w:eastAsia="Verdana"/>
                <w:color w:val="333333"/>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w:t>
            </w:r>
            <w:r w:rsidRPr="008E13FE">
              <w:rPr>
                <w:rFonts w:eastAsia="Verdana"/>
                <w:color w:val="333333"/>
                <w:sz w:val="16"/>
                <w:szCs w:val="16"/>
                <w:lang w:eastAsia="ru-RU"/>
              </w:rPr>
              <w:lastRenderedPageBreak/>
              <w:t>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E13FE">
              <w:rPr>
                <w:rFonts w:eastAsia="Verdana"/>
                <w:sz w:val="16"/>
                <w:szCs w:val="16"/>
                <w:lang w:eastAsia="ru-RU"/>
              </w:rPr>
              <w:t xml:space="preserve"> </w:t>
            </w:r>
          </w:p>
          <w:p w14:paraId="7C362176" w14:textId="77777777" w:rsidR="00032809" w:rsidRPr="008E13FE" w:rsidRDefault="00032809">
            <w:pPr>
              <w:pStyle w:val="af2"/>
              <w:ind w:left="0" w:firstLine="321"/>
              <w:jc w:val="both"/>
            </w:pPr>
            <w:r w:rsidRPr="008E13FE">
              <w:rPr>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43AEB7D5" w14:textId="77777777" w:rsidR="00032809" w:rsidRPr="008E13FE" w:rsidRDefault="00032809">
            <w:pPr>
              <w:spacing w:after="0"/>
              <w:ind w:firstLine="321"/>
              <w:jc w:val="both"/>
              <w:rPr>
                <w:rFonts w:ascii="Times New Roman" w:hAnsi="Times New Roman" w:cs="Times New Roman"/>
                <w:lang w:val="uk-UA"/>
              </w:rPr>
            </w:pPr>
            <w:r w:rsidRPr="008E13FE">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20CF4BE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lastRenderedPageBreak/>
              <w:t xml:space="preserve">Працівник </w:t>
            </w:r>
          </w:p>
          <w:p w14:paraId="4B9FE1D7"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14:paraId="4FA7D7C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750E1C53"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396181FB"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CC44E53"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41FDC5AE"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3F95840B"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14:paraId="65F7800C"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62F8355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6A81D199" w14:textId="77777777">
        <w:tc>
          <w:tcPr>
            <w:tcW w:w="560" w:type="dxa"/>
            <w:tcBorders>
              <w:top w:val="single" w:sz="4" w:space="0" w:color="000000"/>
              <w:left w:val="single" w:sz="4" w:space="0" w:color="000000"/>
              <w:bottom w:val="single" w:sz="4" w:space="0" w:color="000000"/>
            </w:tcBorders>
          </w:tcPr>
          <w:p w14:paraId="417ABFD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4.</w:t>
            </w:r>
          </w:p>
        </w:tc>
        <w:tc>
          <w:tcPr>
            <w:tcW w:w="4260" w:type="dxa"/>
            <w:tcBorders>
              <w:top w:val="single" w:sz="4" w:space="0" w:color="000000"/>
              <w:left w:val="single" w:sz="4" w:space="0" w:color="000000"/>
              <w:bottom w:val="single" w:sz="4" w:space="0" w:color="000000"/>
            </w:tcBorders>
          </w:tcPr>
          <w:p w14:paraId="1D1E1B8F"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2713F3E0" w14:textId="77777777" w:rsidR="00032809" w:rsidRPr="008E13FE" w:rsidRDefault="00032809">
            <w:pPr>
              <w:pStyle w:val="af2"/>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tcPr>
          <w:p w14:paraId="437F9152"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0FF6D26E"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14:paraId="0AF37F0F"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3A5E25A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48D79B9C"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p w14:paraId="12799A0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уповноважена особа адміністрації відповідних  закладів та установ.</w:t>
            </w:r>
          </w:p>
          <w:p w14:paraId="5E159BCF" w14:textId="77777777" w:rsidR="00032809" w:rsidRPr="008E13FE" w:rsidRDefault="00032809">
            <w:pPr>
              <w:spacing w:after="0"/>
              <w:ind w:left="34"/>
              <w:jc w:val="center"/>
              <w:rPr>
                <w:rFonts w:ascii="Times New Roman" w:hAnsi="Times New Roman" w:cs="Times New Roman"/>
                <w:sz w:val="16"/>
                <w:szCs w:val="16"/>
                <w:lang w:val="uk-UA"/>
              </w:rPr>
            </w:pPr>
          </w:p>
          <w:p w14:paraId="7E073BAC" w14:textId="77777777" w:rsidR="00032809" w:rsidRPr="008E13FE" w:rsidRDefault="00032809">
            <w:pPr>
              <w:spacing w:after="0"/>
              <w:ind w:left="34"/>
              <w:jc w:val="center"/>
              <w:rPr>
                <w:rFonts w:ascii="Times New Roman" w:hAnsi="Times New Roman" w:cs="Times New Roman"/>
                <w:sz w:val="16"/>
                <w:szCs w:val="16"/>
                <w:lang w:val="uk-UA"/>
              </w:rPr>
            </w:pPr>
          </w:p>
        </w:tc>
        <w:tc>
          <w:tcPr>
            <w:tcW w:w="1843" w:type="dxa"/>
            <w:tcBorders>
              <w:top w:val="single" w:sz="4" w:space="0" w:color="000000"/>
              <w:left w:val="single" w:sz="4" w:space="0" w:color="000000"/>
              <w:bottom w:val="single" w:sz="4" w:space="0" w:color="000000"/>
            </w:tcBorders>
          </w:tcPr>
          <w:p w14:paraId="76892FC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07FA5CD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2AC7F6C7"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 надання адміністративних послуг </w:t>
            </w:r>
          </w:p>
          <w:p w14:paraId="5452E7E4"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Державне підприємство, що належить до сфери управління ДМС або його відокремлений підрозділ; адміністрація відповідних  закладів та установ, </w:t>
            </w:r>
          </w:p>
          <w:p w14:paraId="0B96E721" w14:textId="77777777" w:rsidR="00032809" w:rsidRPr="008E13FE" w:rsidRDefault="00032809">
            <w:pPr>
              <w:spacing w:after="0"/>
              <w:ind w:left="34"/>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372D938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752BE3D4" w14:textId="77777777">
        <w:tc>
          <w:tcPr>
            <w:tcW w:w="560" w:type="dxa"/>
            <w:tcBorders>
              <w:top w:val="single" w:sz="4" w:space="0" w:color="000000"/>
              <w:left w:val="single" w:sz="4" w:space="0" w:color="000000"/>
              <w:bottom w:val="single" w:sz="4" w:space="0" w:color="000000"/>
            </w:tcBorders>
          </w:tcPr>
          <w:p w14:paraId="1152CAD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tcPr>
          <w:p w14:paraId="303BDE3D"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03C99EFC"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68E4CE56"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14:paraId="2CCC9A33"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4044720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1CD6D4FA"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78B54645"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5D55C1E5"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3DFC5FB5"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14:paraId="15F083B7"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46F9B89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0E857215" w14:textId="77777777">
        <w:tc>
          <w:tcPr>
            <w:tcW w:w="560" w:type="dxa"/>
            <w:tcBorders>
              <w:top w:val="single" w:sz="4" w:space="0" w:color="000000"/>
              <w:left w:val="single" w:sz="4" w:space="0" w:color="000000"/>
              <w:bottom w:val="single" w:sz="4" w:space="0" w:color="000000"/>
            </w:tcBorders>
          </w:tcPr>
          <w:p w14:paraId="2FD02DD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tcPr>
          <w:p w14:paraId="607B1AEB"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6DC4A1B4"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2B7C6BA8"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14:paraId="5F3AC9D8"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6D5E5E0D"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14:paraId="584AF8DB"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4F39C532"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764EEE9F"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4D253356"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 надання адміністративних послуг </w:t>
            </w:r>
          </w:p>
          <w:p w14:paraId="272F418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5AF1EFB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032809" w:rsidRPr="008E13FE" w14:paraId="7AAC7DC2" w14:textId="77777777">
        <w:tc>
          <w:tcPr>
            <w:tcW w:w="560" w:type="dxa"/>
            <w:tcBorders>
              <w:top w:val="single" w:sz="4" w:space="0" w:color="000000"/>
              <w:left w:val="single" w:sz="4" w:space="0" w:color="000000"/>
              <w:bottom w:val="single" w:sz="4" w:space="0" w:color="000000"/>
            </w:tcBorders>
          </w:tcPr>
          <w:p w14:paraId="3076511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tcPr>
          <w:p w14:paraId="4612BC4C"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57CE85A0"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28E9390C"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163E46BF"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6E2CC881"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4714E2C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Протягом 15 робочих днів  з дня  оформлення заяви-анкети.</w:t>
            </w:r>
          </w:p>
          <w:p w14:paraId="074C543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 xml:space="preserve">У разі термінового отримання – протягом 6 робочих днів з дня </w:t>
            </w:r>
            <w:r w:rsidRPr="008E13FE">
              <w:rPr>
                <w:rFonts w:ascii="Times New Roman" w:hAnsi="Times New Roman" w:cs="Times New Roman"/>
                <w:sz w:val="16"/>
                <w:szCs w:val="16"/>
                <w:lang w:val="uk-UA"/>
              </w:rPr>
              <w:lastRenderedPageBreak/>
              <w:t>оформлення заяви-анкети.</w:t>
            </w:r>
          </w:p>
          <w:p w14:paraId="16489C9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8E13FE" w14:paraId="6265F62C" w14:textId="77777777">
        <w:tc>
          <w:tcPr>
            <w:tcW w:w="560" w:type="dxa"/>
            <w:tcBorders>
              <w:top w:val="single" w:sz="4" w:space="0" w:color="000000"/>
              <w:left w:val="single" w:sz="4" w:space="0" w:color="000000"/>
              <w:bottom w:val="single" w:sz="4" w:space="0" w:color="000000"/>
            </w:tcBorders>
          </w:tcPr>
          <w:p w14:paraId="4661760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8.</w:t>
            </w:r>
          </w:p>
        </w:tc>
        <w:tc>
          <w:tcPr>
            <w:tcW w:w="4260" w:type="dxa"/>
            <w:tcBorders>
              <w:top w:val="single" w:sz="4" w:space="0" w:color="000000"/>
              <w:left w:val="single" w:sz="4" w:space="0" w:color="000000"/>
              <w:bottom w:val="single" w:sz="4" w:space="0" w:color="000000"/>
            </w:tcBorders>
          </w:tcPr>
          <w:p w14:paraId="23FAFD96"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 xml:space="preserve">Здійснення ідентифікації особи </w:t>
            </w:r>
          </w:p>
          <w:p w14:paraId="6EDF18B0" w14:textId="77777777" w:rsidR="00032809" w:rsidRPr="008E13FE" w:rsidRDefault="00032809">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FC316CA"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7A4E3126"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24C0830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08707A7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5E17F56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15 робочих днів з дня оформлення заяви-анкети</w:t>
            </w:r>
          </w:p>
          <w:p w14:paraId="582E9B7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6 робочих днів з дня оформлення заяви-анкети.</w:t>
            </w:r>
          </w:p>
          <w:p w14:paraId="0F0F8B7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8E13FE" w14:paraId="6C3948D5" w14:textId="77777777">
        <w:tc>
          <w:tcPr>
            <w:tcW w:w="560" w:type="dxa"/>
            <w:tcBorders>
              <w:top w:val="single" w:sz="4" w:space="0" w:color="000000"/>
              <w:left w:val="single" w:sz="4" w:space="0" w:color="000000"/>
              <w:bottom w:val="single" w:sz="4" w:space="0" w:color="000000"/>
            </w:tcBorders>
          </w:tcPr>
          <w:p w14:paraId="7CA1DAAF"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tcPr>
          <w:p w14:paraId="684F7092"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4A9E7AC3" w14:textId="77777777" w:rsidR="00032809" w:rsidRPr="008E13FE" w:rsidRDefault="00032809">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3CD86FF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14:paraId="564D455B"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6D6A84FB"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A7C719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16 робочих днів з дня оформлення заяви-анкети. У разі термінового отримання  – не пізніше ніж через 6 робочих днів з  дня оформлення заяви-анкети.</w:t>
            </w:r>
          </w:p>
          <w:p w14:paraId="031F8B8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8E13FE" w14:paraId="30DA64D1" w14:textId="77777777">
        <w:tc>
          <w:tcPr>
            <w:tcW w:w="560" w:type="dxa"/>
            <w:tcBorders>
              <w:top w:val="single" w:sz="4" w:space="0" w:color="000000"/>
              <w:left w:val="single" w:sz="4" w:space="0" w:color="000000"/>
              <w:bottom w:val="single" w:sz="4" w:space="0" w:color="000000"/>
            </w:tcBorders>
          </w:tcPr>
          <w:p w14:paraId="6CABFE74"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tcPr>
          <w:p w14:paraId="1D4D8847" w14:textId="77777777" w:rsidR="00032809" w:rsidRPr="008E13FE" w:rsidRDefault="00032809">
            <w:pPr>
              <w:pStyle w:val="af5"/>
              <w:spacing w:before="0"/>
              <w:ind w:firstLine="321"/>
              <w:jc w:val="both"/>
              <w:rPr>
                <w:rFonts w:ascii="Times New Roman" w:hAnsi="Times New Roman" w:cs="Times New Roman"/>
              </w:rPr>
            </w:pPr>
            <w:r w:rsidRPr="008E13FE">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4271C111"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r w:rsidRPr="008E13FE">
              <w:rPr>
                <w:rFonts w:ascii="Times New Roman" w:hAnsi="Times New Roman" w:cs="Times New Roman"/>
                <w:sz w:val="16"/>
                <w:szCs w:val="16"/>
                <w:lang w:val="uk-UA"/>
              </w:rPr>
              <w:t xml:space="preserve">ного </w:t>
            </w:r>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 xml:space="preserve">ого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Єдиного державного демографічного реєстру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210888A3"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5F6E986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032809" w:rsidRPr="008E13FE" w14:paraId="26A19549" w14:textId="77777777">
        <w:tc>
          <w:tcPr>
            <w:tcW w:w="560" w:type="dxa"/>
            <w:tcBorders>
              <w:top w:val="single" w:sz="4" w:space="0" w:color="000000"/>
              <w:left w:val="single" w:sz="4" w:space="0" w:color="000000"/>
              <w:bottom w:val="single" w:sz="4" w:space="0" w:color="000000"/>
            </w:tcBorders>
          </w:tcPr>
          <w:p w14:paraId="455A69E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tcPr>
          <w:p w14:paraId="389CF9A4"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7921C9B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Працівник</w:t>
            </w:r>
          </w:p>
          <w:p w14:paraId="20435F3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53A8D1F7"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0E8BDCC8"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032809" w:rsidRPr="008E13FE" w14:paraId="045EA436" w14:textId="77777777">
        <w:tc>
          <w:tcPr>
            <w:tcW w:w="560" w:type="dxa"/>
            <w:tcBorders>
              <w:top w:val="single" w:sz="4" w:space="0" w:color="000000"/>
              <w:left w:val="single" w:sz="4" w:space="0" w:color="000000"/>
              <w:bottom w:val="single" w:sz="4" w:space="0" w:color="000000"/>
            </w:tcBorders>
          </w:tcPr>
          <w:p w14:paraId="1FE8E6F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tcPr>
          <w:p w14:paraId="44F061B9" w14:textId="77777777" w:rsidR="00032809" w:rsidRPr="008E13FE" w:rsidRDefault="00032809">
            <w:pPr>
              <w:spacing w:after="0"/>
              <w:ind w:left="34"/>
              <w:jc w:val="both"/>
              <w:rPr>
                <w:rFonts w:ascii="Times New Roman" w:hAnsi="Times New Roman" w:cs="Times New Roman"/>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54E1DC8F" w14:textId="77777777" w:rsidR="00032809" w:rsidRPr="008E13FE" w:rsidRDefault="00032809">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tcPr>
          <w:p w14:paraId="77D7386E" w14:textId="77777777" w:rsidR="00032809" w:rsidRPr="008E13FE" w:rsidRDefault="00032809">
            <w:pPr>
              <w:spacing w:after="0"/>
              <w:jc w:val="center"/>
              <w:rPr>
                <w:rFonts w:ascii="Times New Roman" w:hAnsi="Times New Roman" w:cs="Times New Roman"/>
                <w:lang w:val="uk-UA"/>
              </w:rPr>
            </w:pPr>
            <w:r w:rsidRPr="008E13FE">
              <w:rPr>
                <w:rFonts w:ascii="Times New Roman" w:hAnsi="Times New Roman" w:cs="Times New Roman"/>
                <w:sz w:val="16"/>
                <w:szCs w:val="16"/>
                <w:lang w:val="uk-UA"/>
              </w:rPr>
              <w:t>Працівник територіального органу/</w:t>
            </w:r>
          </w:p>
          <w:p w14:paraId="169CD60A" w14:textId="77777777" w:rsidR="00032809" w:rsidRPr="008E13FE" w:rsidRDefault="00032809">
            <w:pPr>
              <w:spacing w:after="0"/>
              <w:jc w:val="center"/>
              <w:rPr>
                <w:rFonts w:ascii="Times New Roman" w:hAnsi="Times New Roman" w:cs="Times New Roman"/>
                <w:lang w:val="uk-UA"/>
              </w:rPr>
            </w:pPr>
            <w:r w:rsidRPr="008E13FE">
              <w:rPr>
                <w:rFonts w:ascii="Times New Roman" w:hAnsi="Times New Roman" w:cs="Times New Roman"/>
                <w:sz w:val="16"/>
                <w:szCs w:val="16"/>
                <w:lang w:val="uk-UA"/>
              </w:rPr>
              <w:t>територіального підрозділу ДМС; 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19CBFDB3"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41D07B1E" w14:textId="77777777" w:rsidR="00032809" w:rsidRPr="008E13FE" w:rsidRDefault="00032809">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7610057D"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14:paraId="5FAF7336"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 з дня оформлення заяви – анкети.</w:t>
            </w:r>
          </w:p>
          <w:p w14:paraId="68E3C08C"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 xml:space="preserve">У разі проведення процедури встановлення особи строк розгляду </w:t>
            </w:r>
            <w:r w:rsidRPr="008E13FE">
              <w:rPr>
                <w:rFonts w:ascii="Times New Roman" w:hAnsi="Times New Roman" w:cs="Times New Roman"/>
                <w:sz w:val="16"/>
                <w:szCs w:val="16"/>
                <w:lang w:val="uk-UA"/>
              </w:rPr>
              <w:lastRenderedPageBreak/>
              <w:t>заяви-анкети не повинен перевищувати двох місяців.</w:t>
            </w:r>
          </w:p>
        </w:tc>
      </w:tr>
      <w:tr w:rsidR="00032809" w:rsidRPr="008E13FE" w14:paraId="1CFB3C09" w14:textId="77777777">
        <w:tc>
          <w:tcPr>
            <w:tcW w:w="560" w:type="dxa"/>
            <w:tcBorders>
              <w:top w:val="single" w:sz="4" w:space="0" w:color="000000"/>
              <w:left w:val="single" w:sz="4" w:space="0" w:color="000000"/>
              <w:bottom w:val="single" w:sz="4" w:space="0" w:color="000000"/>
            </w:tcBorders>
          </w:tcPr>
          <w:p w14:paraId="3DCE6DEE"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13.</w:t>
            </w:r>
          </w:p>
        </w:tc>
        <w:tc>
          <w:tcPr>
            <w:tcW w:w="4260" w:type="dxa"/>
            <w:tcBorders>
              <w:top w:val="single" w:sz="4" w:space="0" w:color="000000"/>
              <w:left w:val="single" w:sz="4" w:space="0" w:color="000000"/>
              <w:bottom w:val="single" w:sz="4" w:space="0" w:color="000000"/>
            </w:tcBorders>
          </w:tcPr>
          <w:p w14:paraId="335C13C9"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14:paraId="6E6FD511"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534DDF37" w14:textId="77777777" w:rsidR="00032809" w:rsidRPr="008E13FE" w:rsidRDefault="00032809">
            <w:pPr>
              <w:spacing w:after="0"/>
              <w:ind w:firstLine="321"/>
              <w:jc w:val="both"/>
              <w:rPr>
                <w:rFonts w:ascii="Times New Roman" w:hAnsi="Times New Roman" w:cs="Times New Roman"/>
                <w:sz w:val="16"/>
                <w:szCs w:val="16"/>
                <w:lang w:val="uk-UA"/>
              </w:rPr>
            </w:pPr>
          </w:p>
          <w:p w14:paraId="6D792C80" w14:textId="77777777" w:rsidR="00032809" w:rsidRPr="008E13FE" w:rsidRDefault="00032809">
            <w:pPr>
              <w:spacing w:after="0"/>
              <w:ind w:firstLine="321"/>
              <w:jc w:val="both"/>
              <w:rPr>
                <w:rFonts w:ascii="Times New Roman" w:hAnsi="Times New Roman" w:cs="Times New Roman"/>
                <w:lang w:val="uk-UA"/>
              </w:rPr>
            </w:pPr>
            <w:r w:rsidRPr="008E13FE">
              <w:rPr>
                <w:rFonts w:ascii="Times New Roman" w:hAnsi="Times New Roman" w:cs="Times New Roman"/>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5CAD1D70"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14:paraId="784F441A"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14:paraId="13F4814D"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14:paraId="2611112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14:paraId="77CC0F7C" w14:textId="77777777" w:rsidR="00032809" w:rsidRPr="008E13FE" w:rsidRDefault="00032809">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A7AEDB9"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14:paraId="08FEBEC8"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14:paraId="2FE9B9B3"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14:paraId="3485E6F6"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0FFA4A88"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На 11 робочий день з дня оформлення заяви-анкети, але не пізніше ніж через 20 робочих днів з дня оформлення заяви-анкети.</w:t>
            </w:r>
          </w:p>
          <w:p w14:paraId="1009EABF"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w:t>
            </w:r>
          </w:p>
          <w:p w14:paraId="677F62B9" w14:textId="77777777" w:rsidR="00032809" w:rsidRPr="008E13FE" w:rsidRDefault="00032809">
            <w:pPr>
              <w:spacing w:after="0"/>
              <w:jc w:val="both"/>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не повинен перевищувати двох місяців.</w:t>
            </w:r>
          </w:p>
        </w:tc>
      </w:tr>
      <w:tr w:rsidR="00032809" w:rsidRPr="008E13FE" w14:paraId="37B29D83" w14:textId="77777777">
        <w:tc>
          <w:tcPr>
            <w:tcW w:w="560" w:type="dxa"/>
            <w:tcBorders>
              <w:top w:val="single" w:sz="4" w:space="0" w:color="000000"/>
              <w:left w:val="single" w:sz="4" w:space="0" w:color="000000"/>
              <w:bottom w:val="single" w:sz="4" w:space="0" w:color="000000"/>
            </w:tcBorders>
          </w:tcPr>
          <w:p w14:paraId="6D3ADD2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tcPr>
          <w:p w14:paraId="0643816F"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66C92576"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4DAF0B2A"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4F4C284B"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8E13FE" w14:paraId="5340AE26" w14:textId="77777777">
        <w:tc>
          <w:tcPr>
            <w:tcW w:w="560" w:type="dxa"/>
            <w:tcBorders>
              <w:top w:val="single" w:sz="4" w:space="0" w:color="000000"/>
              <w:left w:val="single" w:sz="4" w:space="0" w:color="000000"/>
              <w:bottom w:val="single" w:sz="4" w:space="0" w:color="000000"/>
            </w:tcBorders>
          </w:tcPr>
          <w:p w14:paraId="5A51836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tcPr>
          <w:p w14:paraId="042A0373" w14:textId="77777777" w:rsidR="00032809" w:rsidRPr="008E13FE" w:rsidRDefault="00032809">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5AD2F2C5" w14:textId="77777777" w:rsidR="00032809" w:rsidRPr="008E13FE" w:rsidRDefault="00032809">
            <w:pPr>
              <w:pStyle w:val="ab"/>
              <w:spacing w:after="0"/>
              <w:ind w:firstLine="459"/>
              <w:jc w:val="both"/>
              <w:rPr>
                <w:rFonts w:ascii="Times New Roman" w:hAnsi="Times New Roman" w:cs="Times New Roman"/>
              </w:rPr>
            </w:pPr>
            <w:r w:rsidRPr="008E13FE">
              <w:rPr>
                <w:rFonts w:ascii="Times New Roman" w:hAnsi="Times New Roman" w:cs="Times New Roman"/>
                <w:color w:val="333333"/>
                <w:sz w:val="16"/>
                <w:szCs w:val="16"/>
              </w:rPr>
              <w:t xml:space="preserve">У разі коли картотеки заяв про видачу паспорта територіального підрозділу ДМС не збереглися, відсутня будь-яка інформація в наявних даних обліку територіального органу ДМС, проводиться процедура встановлення особи відповідно до пункту </w:t>
            </w:r>
            <w:r w:rsidRPr="008E13FE">
              <w:rPr>
                <w:rFonts w:ascii="Times New Roman" w:hAnsi="Times New Roman" w:cs="Times New Roman"/>
                <w:color w:val="333333"/>
                <w:sz w:val="16"/>
                <w:szCs w:val="16"/>
                <w:lang w:val="uk-UA"/>
              </w:rPr>
              <w:t xml:space="preserve">43 </w:t>
            </w:r>
            <w:r w:rsidRPr="008E13FE">
              <w:rPr>
                <w:rFonts w:ascii="Times New Roman" w:hAnsi="Times New Roman" w:cs="Times New Roman"/>
                <w:color w:val="333333"/>
                <w:sz w:val="16"/>
                <w:szCs w:val="16"/>
              </w:rPr>
              <w:t>цього Порядку.</w:t>
            </w:r>
          </w:p>
          <w:p w14:paraId="69B85EE8" w14:textId="77777777" w:rsidR="00032809" w:rsidRPr="008E13F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bookmarkStart w:id="22" w:name="n1109"/>
            <w:bookmarkEnd w:id="22"/>
            <w:r w:rsidRPr="008E13FE">
              <w:rPr>
                <w:rFonts w:ascii="Times New Roman" w:hAnsi="Times New Roman" w:cs="Times New Roman"/>
                <w:color w:val="333333"/>
                <w:sz w:val="16"/>
                <w:szCs w:val="16"/>
              </w:rPr>
              <w:t xml:space="preserve">Встановлення особи в порядку, визначеному в абзаці третьому пункту 43 цього Порядку, проводиться в разі обміну паспорта у випадку, зазначеному в підпункті </w:t>
            </w:r>
            <w:r w:rsidRPr="008E13FE">
              <w:rPr>
                <w:rFonts w:ascii="Times New Roman" w:hAnsi="Times New Roman" w:cs="Times New Roman"/>
                <w:color w:val="333333"/>
                <w:sz w:val="16"/>
                <w:szCs w:val="16"/>
                <w:lang w:val="uk-UA"/>
              </w:rPr>
              <w:t>5</w:t>
            </w:r>
            <w:r w:rsidRPr="008E13FE">
              <w:rPr>
                <w:rFonts w:ascii="Times New Roman" w:hAnsi="Times New Roman" w:cs="Times New Roman"/>
                <w:color w:val="333333"/>
                <w:sz w:val="16"/>
                <w:szCs w:val="16"/>
              </w:rPr>
              <w:t xml:space="preserve"> пункту 6 цього Порядку. </w:t>
            </w:r>
            <w:r w:rsidRPr="008E13FE">
              <w:rPr>
                <w:rFonts w:ascii="Times New Roman" w:hAnsi="Times New Roman" w:cs="Times New Roman"/>
                <w:sz w:val="16"/>
                <w:szCs w:val="16"/>
              </w:rPr>
              <w:t xml:space="preserve">У разі звернення особи у зв’язку з обміном паспорта, який оформлювався територіальним органом/територіальним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14:paraId="611DE756" w14:textId="77777777" w:rsidR="00032809" w:rsidRPr="008E13FE" w:rsidRDefault="00032809">
            <w:pPr>
              <w:pStyle w:val="af5"/>
              <w:spacing w:before="0"/>
              <w:ind w:firstLine="459"/>
              <w:jc w:val="both"/>
              <w:rPr>
                <w:rFonts w:ascii="Times New Roman" w:hAnsi="Times New Roman" w:cs="Times New Roman"/>
              </w:rPr>
            </w:pPr>
            <w:r w:rsidRPr="008E13FE">
              <w:rPr>
                <w:rFonts w:ascii="Times New Roman" w:hAnsi="Times New Roman" w:cs="Times New Roman"/>
                <w:sz w:val="16"/>
                <w:szCs w:val="16"/>
              </w:rPr>
              <w:t>У</w:t>
            </w:r>
            <w:r w:rsidRPr="008E13FE">
              <w:rPr>
                <w:rFonts w:ascii="Times New Roman" w:hAnsi="Times New Roman" w:cs="Times New Roman"/>
                <w:shd w:val="clear" w:color="auto" w:fill="FFFFFF"/>
              </w:rPr>
              <w:t xml:space="preserve"> </w:t>
            </w:r>
            <w:r w:rsidRPr="008E13FE">
              <w:rPr>
                <w:rFonts w:ascii="Times New Roman" w:hAnsi="Times New Roman" w:cs="Times New Roman"/>
                <w:sz w:val="16"/>
                <w:szCs w:val="16"/>
                <w:shd w:val="clear" w:color="auto" w:fill="FFFFFF"/>
              </w:rPr>
              <w:t xml:space="preserve">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 </w:t>
            </w:r>
            <w:r w:rsidRPr="008E13FE">
              <w:rPr>
                <w:rFonts w:ascii="Times New Roman" w:hAnsi="Times New Roman" w:cs="Times New Roman"/>
                <w:sz w:val="16"/>
                <w:szCs w:val="16"/>
              </w:rPr>
              <w:t>зокрема якщо паспорт обмінюється у зв’язку з непридатністю для подальшого використання.</w:t>
            </w:r>
          </w:p>
        </w:tc>
      </w:tr>
    </w:tbl>
    <w:p w14:paraId="7365D4D3" w14:textId="77777777" w:rsidR="00032809" w:rsidRPr="008E13FE" w:rsidRDefault="00032809">
      <w:pPr>
        <w:spacing w:after="0"/>
        <w:jc w:val="both"/>
        <w:rPr>
          <w:rFonts w:ascii="Times New Roman" w:hAnsi="Times New Roman" w:cs="Times New Roman"/>
          <w:b/>
          <w:sz w:val="24"/>
          <w:szCs w:val="24"/>
          <w:lang w:val="uk-UA"/>
        </w:rPr>
      </w:pPr>
    </w:p>
    <w:p w14:paraId="24A28782" w14:textId="77777777" w:rsidR="00032809" w:rsidRDefault="00E36808" w:rsidP="00B8778B">
      <w:pPr>
        <w:widowControl w:val="0"/>
        <w:autoSpaceDE w:val="0"/>
        <w:spacing w:after="0"/>
        <w:ind w:right="-113" w:hanging="624"/>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r w:rsidR="00032809" w:rsidRPr="008E13FE">
        <w:rPr>
          <w:rFonts w:ascii="Times New Roman" w:hAnsi="Times New Roman" w:cs="Times New Roman"/>
          <w:b/>
          <w:bCs/>
          <w:spacing w:val="2"/>
          <w:sz w:val="24"/>
          <w:szCs w:val="24"/>
          <w:lang w:val="uk-UA"/>
        </w:rPr>
        <w:t xml:space="preserve"> </w:t>
      </w:r>
    </w:p>
    <w:p w14:paraId="0A354C96" w14:textId="77777777" w:rsidR="00B8778B" w:rsidRDefault="00B8778B" w:rsidP="00B8778B">
      <w:pPr>
        <w:widowControl w:val="0"/>
        <w:autoSpaceDE w:val="0"/>
        <w:spacing w:after="0"/>
        <w:ind w:right="-113" w:hanging="624"/>
        <w:jc w:val="both"/>
        <w:rPr>
          <w:rFonts w:ascii="Times New Roman" w:hAnsi="Times New Roman" w:cs="Times New Roman"/>
          <w:b/>
          <w:bCs/>
          <w:spacing w:val="2"/>
          <w:sz w:val="24"/>
          <w:szCs w:val="24"/>
          <w:lang w:val="uk-UA"/>
        </w:rPr>
      </w:pPr>
    </w:p>
    <w:p w14:paraId="39C7DF79" w14:textId="77777777" w:rsidR="00B8778B" w:rsidRDefault="00B8778B" w:rsidP="00B8778B">
      <w:pPr>
        <w:widowControl w:val="0"/>
        <w:autoSpaceDE w:val="0"/>
        <w:spacing w:after="0"/>
        <w:ind w:right="-113" w:hanging="624"/>
        <w:jc w:val="both"/>
        <w:rPr>
          <w:rFonts w:ascii="Times New Roman" w:hAnsi="Times New Roman" w:cs="Times New Roman"/>
          <w:b/>
          <w:bCs/>
          <w:spacing w:val="2"/>
          <w:sz w:val="24"/>
          <w:szCs w:val="24"/>
          <w:lang w:val="uk-UA"/>
        </w:rPr>
      </w:pPr>
    </w:p>
    <w:p w14:paraId="43D4FBA6" w14:textId="77777777" w:rsidR="00B8778B" w:rsidRPr="008E13FE" w:rsidRDefault="00B8778B" w:rsidP="00B8778B">
      <w:pPr>
        <w:widowControl w:val="0"/>
        <w:autoSpaceDE w:val="0"/>
        <w:spacing w:after="0"/>
        <w:ind w:right="-113" w:hanging="624"/>
        <w:jc w:val="both"/>
        <w:rPr>
          <w:rFonts w:ascii="Times New Roman" w:hAnsi="Times New Roman" w:cs="Times New Roman"/>
        </w:rPr>
      </w:pPr>
    </w:p>
    <w:p w14:paraId="5CC6EF36" w14:textId="77777777" w:rsidR="00032809" w:rsidRPr="008E13FE" w:rsidRDefault="00032809">
      <w:pPr>
        <w:spacing w:after="0"/>
        <w:ind w:left="-567"/>
        <w:jc w:val="both"/>
        <w:rPr>
          <w:rFonts w:ascii="Times New Roman" w:hAnsi="Times New Roman" w:cs="Times New Roman"/>
        </w:rPr>
      </w:pPr>
      <w:r w:rsidRPr="008E13FE">
        <w:rPr>
          <w:rFonts w:ascii="Times New Roman" w:eastAsia="Verdana" w:hAnsi="Times New Roman" w:cs="Times New Roman"/>
          <w:b/>
          <w:bCs/>
          <w:spacing w:val="-2"/>
          <w:sz w:val="16"/>
          <w:szCs w:val="16"/>
          <w:lang w:val="uk-UA"/>
        </w:rPr>
        <w:t xml:space="preserve"> </w:t>
      </w:r>
    </w:p>
    <w:p w14:paraId="56D3D7A3" w14:textId="77777777" w:rsidR="00032809" w:rsidRPr="008E13FE" w:rsidRDefault="00032809">
      <w:pPr>
        <w:spacing w:after="0"/>
        <w:ind w:left="-567"/>
        <w:jc w:val="both"/>
        <w:rPr>
          <w:rFonts w:ascii="Times New Roman" w:hAnsi="Times New Roman" w:cs="Times New Roman"/>
          <w:b/>
          <w:bCs/>
          <w:spacing w:val="-2"/>
          <w:sz w:val="16"/>
          <w:szCs w:val="16"/>
        </w:rPr>
      </w:pPr>
    </w:p>
    <w:p w14:paraId="18046D12" w14:textId="77777777" w:rsidR="00032809" w:rsidRPr="008E13FE" w:rsidRDefault="00032809">
      <w:pPr>
        <w:spacing w:after="0"/>
        <w:ind w:left="-567"/>
        <w:jc w:val="both"/>
        <w:rPr>
          <w:rFonts w:ascii="Times New Roman" w:hAnsi="Times New Roman" w:cs="Times New Roman"/>
          <w:b/>
          <w:bCs/>
          <w:spacing w:val="-2"/>
          <w:sz w:val="16"/>
          <w:szCs w:val="16"/>
        </w:rPr>
      </w:pPr>
    </w:p>
    <w:p w14:paraId="7CD911BE" w14:textId="77777777" w:rsidR="00032809" w:rsidRPr="008E13FE" w:rsidRDefault="00032809">
      <w:pPr>
        <w:spacing w:after="0"/>
        <w:ind w:left="-567"/>
        <w:jc w:val="both"/>
        <w:rPr>
          <w:rFonts w:ascii="Times New Roman" w:hAnsi="Times New Roman" w:cs="Times New Roman"/>
          <w:b/>
          <w:bCs/>
          <w:spacing w:val="-2"/>
          <w:sz w:val="16"/>
          <w:szCs w:val="16"/>
        </w:rPr>
      </w:pPr>
    </w:p>
    <w:p w14:paraId="2E8AADCB" w14:textId="77777777" w:rsidR="00032809" w:rsidRPr="008E13FE" w:rsidRDefault="00032809">
      <w:pPr>
        <w:spacing w:after="0"/>
        <w:ind w:left="-567"/>
        <w:jc w:val="both"/>
        <w:rPr>
          <w:rFonts w:ascii="Times New Roman" w:hAnsi="Times New Roman" w:cs="Times New Roman"/>
          <w:b/>
          <w:bCs/>
          <w:spacing w:val="-2"/>
          <w:sz w:val="16"/>
          <w:szCs w:val="16"/>
        </w:rPr>
      </w:pPr>
    </w:p>
    <w:p w14:paraId="193A23AF" w14:textId="77777777" w:rsidR="00032809" w:rsidRPr="008E13FE" w:rsidRDefault="00032809">
      <w:pPr>
        <w:spacing w:after="0"/>
        <w:ind w:left="-567"/>
        <w:jc w:val="both"/>
        <w:rPr>
          <w:rFonts w:ascii="Times New Roman" w:hAnsi="Times New Roman" w:cs="Times New Roman"/>
          <w:b/>
          <w:bCs/>
          <w:spacing w:val="-2"/>
          <w:sz w:val="16"/>
          <w:szCs w:val="16"/>
        </w:rPr>
      </w:pPr>
    </w:p>
    <w:p w14:paraId="6677A95E" w14:textId="77777777" w:rsidR="00032809" w:rsidRPr="008E13FE" w:rsidRDefault="00032809">
      <w:pPr>
        <w:spacing w:after="0"/>
        <w:ind w:left="-567"/>
        <w:jc w:val="both"/>
        <w:rPr>
          <w:rFonts w:ascii="Times New Roman" w:hAnsi="Times New Roman" w:cs="Times New Roman"/>
          <w:b/>
          <w:bCs/>
          <w:spacing w:val="-2"/>
          <w:sz w:val="16"/>
          <w:szCs w:val="16"/>
        </w:rPr>
      </w:pPr>
    </w:p>
    <w:p w14:paraId="17A96F37" w14:textId="77777777" w:rsidR="00032809" w:rsidRPr="008E13FE" w:rsidRDefault="00032809">
      <w:pPr>
        <w:spacing w:after="0"/>
        <w:ind w:left="-567"/>
        <w:jc w:val="both"/>
        <w:rPr>
          <w:rFonts w:ascii="Times New Roman" w:hAnsi="Times New Roman" w:cs="Times New Roman"/>
          <w:b/>
          <w:bCs/>
          <w:spacing w:val="-2"/>
          <w:sz w:val="16"/>
          <w:szCs w:val="16"/>
        </w:rPr>
      </w:pPr>
    </w:p>
    <w:p w14:paraId="5A1C5251" w14:textId="77777777" w:rsidR="00032809" w:rsidRPr="008E13FE" w:rsidRDefault="00032809">
      <w:pPr>
        <w:spacing w:after="0"/>
        <w:ind w:left="-567"/>
        <w:jc w:val="both"/>
        <w:rPr>
          <w:rFonts w:ascii="Times New Roman" w:hAnsi="Times New Roman" w:cs="Times New Roman"/>
          <w:b/>
          <w:bCs/>
          <w:spacing w:val="-2"/>
          <w:sz w:val="16"/>
          <w:szCs w:val="16"/>
        </w:rPr>
      </w:pPr>
    </w:p>
    <w:p w14:paraId="0B8ED641" w14:textId="77777777" w:rsidR="00032809" w:rsidRPr="008E13FE" w:rsidRDefault="00032809">
      <w:pPr>
        <w:spacing w:after="0"/>
        <w:ind w:left="-567"/>
        <w:jc w:val="both"/>
        <w:rPr>
          <w:rFonts w:ascii="Times New Roman" w:hAnsi="Times New Roman" w:cs="Times New Roman"/>
          <w:b/>
          <w:bCs/>
          <w:spacing w:val="-2"/>
          <w:sz w:val="16"/>
          <w:szCs w:val="16"/>
        </w:rPr>
      </w:pPr>
    </w:p>
    <w:p w14:paraId="01BE3384" w14:textId="77777777" w:rsidR="00032809" w:rsidRPr="008E13FE" w:rsidRDefault="00032809">
      <w:pPr>
        <w:spacing w:after="0"/>
        <w:ind w:left="-567"/>
        <w:jc w:val="both"/>
        <w:rPr>
          <w:rFonts w:ascii="Times New Roman" w:hAnsi="Times New Roman" w:cs="Times New Roman"/>
          <w:b/>
          <w:bCs/>
          <w:spacing w:val="-2"/>
          <w:sz w:val="16"/>
          <w:szCs w:val="16"/>
        </w:rPr>
      </w:pPr>
    </w:p>
    <w:p w14:paraId="78CAEF65" w14:textId="77777777" w:rsidR="00032809" w:rsidRPr="008E13FE" w:rsidRDefault="00032809">
      <w:pPr>
        <w:spacing w:after="0"/>
        <w:ind w:left="-567"/>
        <w:jc w:val="both"/>
        <w:rPr>
          <w:rFonts w:ascii="Times New Roman" w:hAnsi="Times New Roman" w:cs="Times New Roman"/>
          <w:b/>
          <w:bCs/>
          <w:spacing w:val="-2"/>
          <w:sz w:val="16"/>
          <w:szCs w:val="16"/>
        </w:rPr>
      </w:pPr>
    </w:p>
    <w:p w14:paraId="1C4EE87D" w14:textId="77777777" w:rsidR="00032809" w:rsidRPr="008E13FE" w:rsidRDefault="00032809">
      <w:pPr>
        <w:spacing w:after="0"/>
        <w:ind w:left="-567"/>
        <w:jc w:val="both"/>
        <w:rPr>
          <w:rFonts w:ascii="Times New Roman" w:eastAsia="Verdana" w:hAnsi="Times New Roman" w:cs="Times New Roman"/>
          <w:b/>
          <w:bCs/>
          <w:spacing w:val="-2"/>
          <w:sz w:val="16"/>
          <w:szCs w:val="16"/>
        </w:rPr>
      </w:pPr>
    </w:p>
    <w:p w14:paraId="1A39B218"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eastAsia="Calibri" w:hAnsi="Times New Roman" w:cs="Times New Roman"/>
          <w:bCs/>
        </w:rPr>
        <w:t xml:space="preserve"> </w:t>
      </w:r>
    </w:p>
    <w:p w14:paraId="3271FC6A"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lastRenderedPageBreak/>
        <w:t xml:space="preserve"> </w:t>
      </w:r>
      <w:r w:rsidRPr="008E13FE">
        <w:rPr>
          <w:rFonts w:ascii="Times New Roman" w:hAnsi="Times New Roman" w:cs="Times New Roman"/>
          <w:b/>
          <w:bCs/>
          <w:spacing w:val="2"/>
          <w:lang w:val="uk-UA"/>
        </w:rPr>
        <w:t>ЗАТВЕРДЖЕНО</w:t>
      </w:r>
    </w:p>
    <w:p w14:paraId="59ED431A"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2348A0">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7E34190E"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2FB21B68" w14:textId="77777777" w:rsidR="00032809" w:rsidRPr="008E13FE" w:rsidRDefault="00032809">
      <w:pPr>
        <w:spacing w:after="0"/>
        <w:rPr>
          <w:rFonts w:ascii="Times New Roman" w:hAnsi="Times New Roman" w:cs="Times New Roman"/>
          <w:b/>
          <w:bCs/>
          <w:spacing w:val="2"/>
          <w:sz w:val="14"/>
          <w:szCs w:val="16"/>
        </w:rPr>
      </w:pPr>
    </w:p>
    <w:p w14:paraId="5ED23F38" w14:textId="77777777" w:rsidR="00032809" w:rsidRPr="008E13FE" w:rsidRDefault="00032809">
      <w:pPr>
        <w:spacing w:after="0"/>
        <w:jc w:val="center"/>
        <w:rPr>
          <w:rFonts w:ascii="Times New Roman" w:hAnsi="Times New Roman" w:cs="Times New Roman"/>
          <w:b/>
          <w:bCs/>
          <w:spacing w:val="2"/>
          <w:sz w:val="14"/>
          <w:szCs w:val="16"/>
        </w:rPr>
      </w:pPr>
    </w:p>
    <w:p w14:paraId="42D02A66" w14:textId="77777777" w:rsidR="00032809" w:rsidRPr="008E13FE" w:rsidRDefault="00032809">
      <w:pPr>
        <w:spacing w:after="0"/>
        <w:jc w:val="center"/>
        <w:rPr>
          <w:rFonts w:ascii="Times New Roman" w:hAnsi="Times New Roman" w:cs="Times New Roman"/>
          <w:b/>
          <w:bCs/>
          <w:spacing w:val="2"/>
          <w:sz w:val="14"/>
          <w:szCs w:val="16"/>
        </w:rPr>
      </w:pPr>
    </w:p>
    <w:p w14:paraId="46F769D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4"/>
          <w:szCs w:val="16"/>
        </w:rPr>
        <w:t>ІН</w:t>
      </w:r>
      <w:r w:rsidRPr="008E13FE">
        <w:rPr>
          <w:rFonts w:ascii="Times New Roman" w:hAnsi="Times New Roman" w:cs="Times New Roman"/>
          <w:b/>
          <w:bCs/>
          <w:spacing w:val="-4"/>
          <w:sz w:val="14"/>
          <w:szCs w:val="16"/>
        </w:rPr>
        <w:t>Ф</w:t>
      </w:r>
      <w:r w:rsidRPr="008E13FE">
        <w:rPr>
          <w:rFonts w:ascii="Times New Roman" w:hAnsi="Times New Roman" w:cs="Times New Roman"/>
          <w:b/>
          <w:bCs/>
          <w:spacing w:val="4"/>
          <w:sz w:val="14"/>
          <w:szCs w:val="16"/>
        </w:rPr>
        <w:t>О</w:t>
      </w:r>
      <w:r w:rsidRPr="008E13FE">
        <w:rPr>
          <w:rFonts w:ascii="Times New Roman" w:hAnsi="Times New Roman" w:cs="Times New Roman"/>
          <w:b/>
          <w:bCs/>
          <w:spacing w:val="-1"/>
          <w:sz w:val="14"/>
          <w:szCs w:val="16"/>
        </w:rPr>
        <w:t>РМ</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4"/>
          <w:sz w:val="14"/>
          <w:szCs w:val="16"/>
        </w:rPr>
        <w:t>Ц</w:t>
      </w:r>
      <w:r w:rsidRPr="008E13FE">
        <w:rPr>
          <w:rFonts w:ascii="Times New Roman" w:hAnsi="Times New Roman" w:cs="Times New Roman"/>
          <w:b/>
          <w:bCs/>
          <w:spacing w:val="2"/>
          <w:sz w:val="14"/>
          <w:szCs w:val="16"/>
        </w:rPr>
        <w:t>І</w:t>
      </w:r>
      <w:r w:rsidRPr="008E13FE">
        <w:rPr>
          <w:rFonts w:ascii="Times New Roman" w:hAnsi="Times New Roman" w:cs="Times New Roman"/>
          <w:b/>
          <w:bCs/>
          <w:spacing w:val="-2"/>
          <w:sz w:val="14"/>
          <w:szCs w:val="16"/>
        </w:rPr>
        <w:t>Й</w:t>
      </w:r>
      <w:r w:rsidRPr="008E13FE">
        <w:rPr>
          <w:rFonts w:ascii="Times New Roman" w:hAnsi="Times New Roman" w:cs="Times New Roman"/>
          <w:b/>
          <w:bCs/>
          <w:spacing w:val="2"/>
          <w:sz w:val="14"/>
          <w:szCs w:val="16"/>
        </w:rPr>
        <w:t>Н</w:t>
      </w:r>
      <w:r w:rsidRPr="008E13FE">
        <w:rPr>
          <w:rFonts w:ascii="Times New Roman" w:hAnsi="Times New Roman" w:cs="Times New Roman"/>
          <w:b/>
          <w:bCs/>
          <w:sz w:val="14"/>
          <w:szCs w:val="16"/>
        </w:rPr>
        <w:t>А</w:t>
      </w:r>
      <w:r w:rsidRPr="008E13FE">
        <w:rPr>
          <w:rFonts w:ascii="Times New Roman" w:hAnsi="Times New Roman" w:cs="Times New Roman"/>
          <w:b/>
          <w:bCs/>
          <w:spacing w:val="-16"/>
          <w:sz w:val="14"/>
          <w:szCs w:val="16"/>
        </w:rPr>
        <w:t xml:space="preserve"> </w:t>
      </w:r>
      <w:r w:rsidRPr="008E13FE">
        <w:rPr>
          <w:rFonts w:ascii="Times New Roman" w:hAnsi="Times New Roman" w:cs="Times New Roman"/>
          <w:b/>
          <w:bCs/>
          <w:spacing w:val="-1"/>
          <w:sz w:val="14"/>
          <w:szCs w:val="16"/>
        </w:rPr>
        <w:t>К</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Т</w:t>
      </w:r>
      <w:r w:rsidRPr="008E13FE">
        <w:rPr>
          <w:rFonts w:ascii="Times New Roman" w:hAnsi="Times New Roman" w:cs="Times New Roman"/>
          <w:b/>
          <w:bCs/>
          <w:spacing w:val="-2"/>
          <w:sz w:val="14"/>
          <w:szCs w:val="16"/>
        </w:rPr>
        <w:t>К</w:t>
      </w:r>
      <w:r w:rsidRPr="008E13FE">
        <w:rPr>
          <w:rFonts w:ascii="Times New Roman" w:hAnsi="Times New Roman" w:cs="Times New Roman"/>
          <w:b/>
          <w:bCs/>
          <w:sz w:val="14"/>
          <w:szCs w:val="16"/>
        </w:rPr>
        <w:t xml:space="preserve">А </w:t>
      </w:r>
      <w:r w:rsidRPr="008E13FE">
        <w:rPr>
          <w:rFonts w:ascii="Times New Roman" w:hAnsi="Times New Roman" w:cs="Times New Roman"/>
          <w:b/>
          <w:bCs/>
          <w:spacing w:val="2"/>
          <w:sz w:val="14"/>
          <w:szCs w:val="16"/>
        </w:rPr>
        <w:t>АД</w:t>
      </w:r>
      <w:r w:rsidRPr="008E13FE">
        <w:rPr>
          <w:rFonts w:ascii="Times New Roman" w:hAnsi="Times New Roman" w:cs="Times New Roman"/>
          <w:b/>
          <w:bCs/>
          <w:spacing w:val="-2"/>
          <w:sz w:val="14"/>
          <w:szCs w:val="16"/>
        </w:rPr>
        <w:t>М</w:t>
      </w:r>
      <w:r w:rsidRPr="008E13FE">
        <w:rPr>
          <w:rFonts w:ascii="Times New Roman" w:hAnsi="Times New Roman" w:cs="Times New Roman"/>
          <w:b/>
          <w:bCs/>
          <w:spacing w:val="2"/>
          <w:sz w:val="14"/>
          <w:szCs w:val="16"/>
        </w:rPr>
        <w:t>ІНІСТ</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АТИ</w:t>
      </w:r>
      <w:r w:rsidRPr="008E13FE">
        <w:rPr>
          <w:rFonts w:ascii="Times New Roman" w:hAnsi="Times New Roman" w:cs="Times New Roman"/>
          <w:b/>
          <w:bCs/>
          <w:spacing w:val="-2"/>
          <w:sz w:val="14"/>
          <w:szCs w:val="16"/>
        </w:rPr>
        <w:t>В</w:t>
      </w:r>
      <w:r w:rsidRPr="008E13FE">
        <w:rPr>
          <w:rFonts w:ascii="Times New Roman" w:hAnsi="Times New Roman" w:cs="Times New Roman"/>
          <w:b/>
          <w:bCs/>
          <w:spacing w:val="2"/>
          <w:sz w:val="14"/>
          <w:szCs w:val="16"/>
        </w:rPr>
        <w:t>НОЇ ПОСЛУГИ</w:t>
      </w:r>
    </w:p>
    <w:p w14:paraId="1CA42E55" w14:textId="77777777" w:rsidR="00032809" w:rsidRPr="008E13FE" w:rsidRDefault="00032809">
      <w:pPr>
        <w:spacing w:after="0"/>
        <w:jc w:val="center"/>
        <w:rPr>
          <w:rFonts w:ascii="Times New Roman" w:hAnsi="Times New Roman" w:cs="Times New Roman"/>
          <w:b/>
          <w:sz w:val="16"/>
          <w:szCs w:val="16"/>
        </w:rPr>
      </w:pPr>
    </w:p>
    <w:p w14:paraId="6192227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3E40C97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567D5702"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у разі обміну паспорта громадянина України (у формі картки) у зв’язку:</w:t>
      </w:r>
    </w:p>
    <w:p w14:paraId="217FC8D6" w14:textId="77777777" w:rsidR="00032809" w:rsidRPr="008E13FE" w:rsidRDefault="00032809">
      <w:pPr>
        <w:spacing w:after="0"/>
        <w:jc w:val="center"/>
        <w:rPr>
          <w:rFonts w:ascii="Times New Roman" w:hAnsi="Times New Roman" w:cs="Times New Roman"/>
          <w:b/>
          <w:sz w:val="18"/>
          <w:szCs w:val="16"/>
          <w:highlight w:val="lightGray"/>
        </w:rPr>
      </w:pPr>
    </w:p>
    <w:p w14:paraId="3E487CCE"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8E13FE">
        <w:rPr>
          <w:rFonts w:ascii="Times New Roman" w:hAnsi="Times New Roman" w:cs="Times New Roman"/>
          <w:sz w:val="16"/>
          <w:szCs w:val="16"/>
        </w:rPr>
        <w:t>-</w:t>
      </w:r>
      <w:r w:rsidRPr="008E13FE">
        <w:rPr>
          <w:rFonts w:ascii="Times New Roman" w:hAnsi="Times New Roman" w:cs="Times New Roman"/>
          <w:b/>
          <w:sz w:val="16"/>
          <w:szCs w:val="16"/>
        </w:rPr>
        <w:t xml:space="preserve"> </w:t>
      </w:r>
      <w:r w:rsidRPr="00B8778B">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7DE8B41D"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B8778B">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6352AF19"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 </w:t>
      </w:r>
      <w:r w:rsidRPr="00B8778B">
        <w:rPr>
          <w:rStyle w:val="a8"/>
          <w:rFonts w:ascii="Times New Roman" w:hAnsi="Times New Roman" w:cs="Times New Roman"/>
          <w:i w:val="0"/>
          <w:color w:val="000000"/>
          <w:sz w:val="16"/>
          <w:szCs w:val="16"/>
        </w:rPr>
        <w:t>виявлення помилки в інформації, внесеній до паспорта;</w:t>
      </w:r>
    </w:p>
    <w:p w14:paraId="761447F1"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0318DE0B"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6C0AF847" w14:textId="77777777" w:rsidR="00032809" w:rsidRPr="00B8778B" w:rsidRDefault="00032809" w:rsidP="00B8778B">
      <w:pPr>
        <w:pStyle w:val="af5"/>
        <w:numPr>
          <w:ilvl w:val="0"/>
          <w:numId w:val="2"/>
        </w:numPr>
        <w:spacing w:before="0"/>
        <w:ind w:firstLine="426"/>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закінчення строку дії паспорта.</w:t>
      </w:r>
    </w:p>
    <w:p w14:paraId="7BE3A30B" w14:textId="77777777" w:rsidR="00032809" w:rsidRPr="00B8778B" w:rsidRDefault="00032809" w:rsidP="0058300C">
      <w:pPr>
        <w:spacing w:after="0"/>
        <w:ind w:firstLine="426"/>
        <w:jc w:val="center"/>
        <w:rPr>
          <w:rFonts w:ascii="Times New Roman" w:hAnsi="Times New Roman" w:cs="Times New Roman"/>
          <w:b/>
          <w:color w:val="000000"/>
          <w:sz w:val="16"/>
          <w:szCs w:val="16"/>
          <w:highlight w:val="lightGray"/>
        </w:rPr>
      </w:pPr>
    </w:p>
    <w:p w14:paraId="66F2D973" w14:textId="77777777" w:rsidR="0058300C" w:rsidRPr="0058300C" w:rsidRDefault="0058300C" w:rsidP="0058300C">
      <w:pPr>
        <w:snapToGrid w:val="0"/>
        <w:spacing w:after="0"/>
        <w:jc w:val="center"/>
        <w:rPr>
          <w:rFonts w:ascii="Times New Roman" w:hAnsi="Times New Roman" w:cs="Times New Roman"/>
          <w:b/>
          <w:color w:val="000000"/>
          <w:sz w:val="16"/>
          <w:szCs w:val="16"/>
          <w:u w:val="single"/>
        </w:rPr>
      </w:pPr>
      <w:r w:rsidRPr="0058300C">
        <w:rPr>
          <w:rFonts w:ascii="Times New Roman" w:hAnsi="Times New Roman" w:cs="Times New Roman"/>
          <w:b/>
          <w:color w:val="000000"/>
          <w:sz w:val="16"/>
          <w:szCs w:val="16"/>
          <w:u w:val="single"/>
          <w:lang w:val="uk-UA" w:eastAsia="uk-UA"/>
        </w:rPr>
        <w:t>Яворівський</w:t>
      </w:r>
      <w:r w:rsidRPr="0058300C">
        <w:rPr>
          <w:rFonts w:ascii="Times New Roman" w:hAnsi="Times New Roman" w:cs="Times New Roman"/>
          <w:b/>
          <w:color w:val="000000"/>
          <w:sz w:val="16"/>
          <w:szCs w:val="16"/>
          <w:u w:val="single"/>
          <w:lang w:eastAsia="uk-UA"/>
        </w:rPr>
        <w:t xml:space="preserve"> сектор Західного міжрегіонального управління Державної міграційної служби</w:t>
      </w:r>
      <w:r w:rsidRPr="0058300C">
        <w:rPr>
          <w:rFonts w:ascii="Times New Roman" w:hAnsi="Times New Roman" w:cs="Times New Roman"/>
          <w:b/>
          <w:color w:val="000000"/>
          <w:sz w:val="16"/>
          <w:szCs w:val="16"/>
          <w:u w:val="single"/>
        </w:rPr>
        <w:t> </w:t>
      </w:r>
    </w:p>
    <w:p w14:paraId="0D8D05BE" w14:textId="77777777" w:rsidR="00032809" w:rsidRPr="008E13FE" w:rsidRDefault="0058300C" w:rsidP="0058300C">
      <w:pPr>
        <w:spacing w:after="0"/>
        <w:jc w:val="center"/>
        <w:rPr>
          <w:rFonts w:ascii="Times New Roman" w:hAnsi="Times New Roman" w:cs="Times New Roman"/>
        </w:rPr>
      </w:pPr>
      <w:r w:rsidRPr="008E13FE">
        <w:rPr>
          <w:rFonts w:ascii="Times New Roman" w:hAnsi="Times New Roman" w:cs="Times New Roman"/>
          <w:sz w:val="14"/>
          <w:szCs w:val="16"/>
        </w:rPr>
        <w:t xml:space="preserve"> </w:t>
      </w:r>
      <w:r w:rsidR="00032809" w:rsidRPr="008E13FE">
        <w:rPr>
          <w:rFonts w:ascii="Times New Roman" w:hAnsi="Times New Roman" w:cs="Times New Roman"/>
          <w:sz w:val="14"/>
          <w:szCs w:val="16"/>
        </w:rPr>
        <w:t>(найменування суб’єкта надання адміністративної послуги)</w:t>
      </w:r>
    </w:p>
    <w:p w14:paraId="76221240" w14:textId="77777777" w:rsidR="00032809" w:rsidRPr="008E13FE" w:rsidRDefault="00032809" w:rsidP="0058300C">
      <w:pPr>
        <w:spacing w:after="0"/>
        <w:jc w:val="both"/>
        <w:rPr>
          <w:rFonts w:ascii="Times New Roman" w:hAnsi="Times New Roman" w:cs="Times New Roman"/>
          <w:sz w:val="16"/>
          <w:szCs w:val="16"/>
        </w:rPr>
      </w:pPr>
    </w:p>
    <w:tbl>
      <w:tblPr>
        <w:tblW w:w="10682" w:type="dxa"/>
        <w:tblInd w:w="-1033" w:type="dxa"/>
        <w:tblLayout w:type="fixed"/>
        <w:tblCellMar>
          <w:left w:w="0" w:type="dxa"/>
          <w:right w:w="0" w:type="dxa"/>
        </w:tblCellMar>
        <w:tblLook w:val="0000" w:firstRow="0" w:lastRow="0" w:firstColumn="0" w:lastColumn="0" w:noHBand="0" w:noVBand="0"/>
      </w:tblPr>
      <w:tblGrid>
        <w:gridCol w:w="34"/>
        <w:gridCol w:w="675"/>
        <w:gridCol w:w="1027"/>
        <w:gridCol w:w="2857"/>
        <w:gridCol w:w="6039"/>
        <w:gridCol w:w="10"/>
        <w:gridCol w:w="30"/>
        <w:gridCol w:w="10"/>
      </w:tblGrid>
      <w:tr w:rsidR="00032809" w:rsidRPr="008E13FE" w14:paraId="34F8D723" w14:textId="77777777" w:rsidTr="0079581D">
        <w:trPr>
          <w:trHeight w:val="396"/>
        </w:trPr>
        <w:tc>
          <w:tcPr>
            <w:tcW w:w="10642" w:type="dxa"/>
            <w:gridSpan w:val="6"/>
            <w:tcBorders>
              <w:top w:val="single" w:sz="4" w:space="0" w:color="000000"/>
              <w:left w:val="single" w:sz="4" w:space="0" w:color="000000"/>
              <w:bottom w:val="single" w:sz="4" w:space="0" w:color="000000"/>
            </w:tcBorders>
            <w:vAlign w:val="center"/>
          </w:tcPr>
          <w:p w14:paraId="1423255A"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tcPr>
          <w:p w14:paraId="235CAA2A" w14:textId="77777777" w:rsidR="00032809" w:rsidRPr="008E13FE" w:rsidRDefault="00032809">
            <w:pPr>
              <w:snapToGrid w:val="0"/>
              <w:rPr>
                <w:rFonts w:ascii="Times New Roman" w:hAnsi="Times New Roman" w:cs="Times New Roman"/>
                <w:sz w:val="16"/>
                <w:szCs w:val="16"/>
              </w:rPr>
            </w:pPr>
          </w:p>
        </w:tc>
      </w:tr>
      <w:tr w:rsidR="00032809" w:rsidRPr="008E13FE" w14:paraId="5AF70035" w14:textId="77777777" w:rsidTr="0079581D">
        <w:tc>
          <w:tcPr>
            <w:tcW w:w="4593" w:type="dxa"/>
            <w:gridSpan w:val="4"/>
            <w:tcBorders>
              <w:top w:val="single" w:sz="4" w:space="0" w:color="000000"/>
              <w:left w:val="single" w:sz="4" w:space="0" w:color="000000"/>
              <w:bottom w:val="single" w:sz="4" w:space="0" w:color="000000"/>
            </w:tcBorders>
          </w:tcPr>
          <w:p w14:paraId="4962374D" w14:textId="77777777" w:rsidR="00032809" w:rsidRPr="008E13FE" w:rsidRDefault="00032809" w:rsidP="00B8778B">
            <w:pPr>
              <w:spacing w:after="0"/>
              <w:ind w:left="45" w:right="11"/>
              <w:jc w:val="both"/>
              <w:rPr>
                <w:rFonts w:ascii="Times New Roman" w:hAnsi="Times New Roman" w:cs="Times New Roman"/>
              </w:rPr>
            </w:pPr>
            <w:r w:rsidRPr="008E13FE">
              <w:rPr>
                <w:rFonts w:ascii="Times New Roman" w:hAnsi="Times New Roman" w:cs="Times New Roman"/>
                <w:sz w:val="16"/>
                <w:szCs w:val="16"/>
              </w:rPr>
              <w:t>Найменування органу, в якому здійснюється обслуговування суб’єкта звернення: територіального підрозділу ДМС</w:t>
            </w:r>
          </w:p>
          <w:p w14:paraId="57F059CA" w14:textId="77777777" w:rsidR="00032809" w:rsidRPr="008E13FE" w:rsidRDefault="00032809" w:rsidP="00B8778B">
            <w:pPr>
              <w:spacing w:after="0"/>
              <w:ind w:left="45" w:right="11"/>
              <w:jc w:val="both"/>
              <w:rPr>
                <w:rFonts w:ascii="Times New Roman" w:hAnsi="Times New Roman" w:cs="Times New Roman"/>
              </w:rPr>
            </w:pPr>
            <w:r w:rsidRPr="008E13FE">
              <w:rPr>
                <w:rFonts w:ascii="Times New Roman" w:hAnsi="Times New Roman" w:cs="Times New Roman"/>
                <w:sz w:val="16"/>
                <w:szCs w:val="16"/>
              </w:rPr>
              <w:t>територіального органу ДМС;</w:t>
            </w:r>
          </w:p>
          <w:p w14:paraId="3AB18BE6" w14:textId="77777777" w:rsidR="00032809" w:rsidRPr="008E13FE" w:rsidRDefault="00032809" w:rsidP="00B8778B">
            <w:pPr>
              <w:spacing w:after="0"/>
              <w:ind w:left="45" w:right="11"/>
              <w:jc w:val="both"/>
              <w:rPr>
                <w:rFonts w:ascii="Times New Roman" w:hAnsi="Times New Roman" w:cs="Times New Roman"/>
              </w:rPr>
            </w:pPr>
            <w:r w:rsidRPr="008E13FE">
              <w:rPr>
                <w:rFonts w:ascii="Times New Roman" w:hAnsi="Times New Roman" w:cs="Times New Roman"/>
                <w:sz w:val="16"/>
                <w:szCs w:val="16"/>
              </w:rPr>
              <w:t>центру надання адміністративної послуги;  державного підприємства, що належить до сфери управління ДМС або його відокремленого підрозділу</w:t>
            </w:r>
          </w:p>
        </w:tc>
        <w:tc>
          <w:tcPr>
            <w:tcW w:w="6049" w:type="dxa"/>
            <w:gridSpan w:val="2"/>
            <w:tcBorders>
              <w:top w:val="single" w:sz="4" w:space="0" w:color="000000"/>
              <w:left w:val="single" w:sz="4" w:space="0" w:color="000000"/>
              <w:bottom w:val="single" w:sz="4" w:space="0" w:color="000000"/>
            </w:tcBorders>
            <w:vAlign w:val="center"/>
          </w:tcPr>
          <w:p w14:paraId="4850D783" w14:textId="77777777" w:rsidR="00E36808" w:rsidRPr="00185723" w:rsidRDefault="00E36808" w:rsidP="00E36808">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60689813" w14:textId="77777777" w:rsidR="00E36808" w:rsidRPr="008E13FE" w:rsidRDefault="00E36808" w:rsidP="00E36808">
            <w:pPr>
              <w:spacing w:after="0"/>
              <w:jc w:val="center"/>
              <w:rPr>
                <w:rFonts w:ascii="Times New Roman" w:hAnsi="Times New Roman" w:cs="Times New Roman"/>
                <w:b/>
                <w:i/>
                <w:sz w:val="16"/>
                <w:szCs w:val="16"/>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p>
          <w:p w14:paraId="279F08CA" w14:textId="77777777" w:rsidR="00032809" w:rsidRPr="00B8778B" w:rsidRDefault="00032809" w:rsidP="00B8778B">
            <w:pPr>
              <w:snapToGrid w:val="0"/>
              <w:spacing w:after="0"/>
              <w:ind w:left="131" w:right="106"/>
              <w:jc w:val="center"/>
              <w:rPr>
                <w:rFonts w:ascii="Times New Roman" w:hAnsi="Times New Roman" w:cs="Times New Roman"/>
                <w:b/>
                <w:sz w:val="16"/>
                <w:szCs w:val="16"/>
              </w:rPr>
            </w:pPr>
          </w:p>
        </w:tc>
        <w:tc>
          <w:tcPr>
            <w:tcW w:w="40" w:type="dxa"/>
            <w:gridSpan w:val="2"/>
            <w:tcBorders>
              <w:left w:val="single" w:sz="4" w:space="0" w:color="000000"/>
            </w:tcBorders>
          </w:tcPr>
          <w:p w14:paraId="1B20F8D7" w14:textId="77777777" w:rsidR="00032809" w:rsidRPr="008E13FE" w:rsidRDefault="00032809">
            <w:pPr>
              <w:snapToGrid w:val="0"/>
              <w:rPr>
                <w:rFonts w:ascii="Times New Roman" w:hAnsi="Times New Roman" w:cs="Times New Roman"/>
                <w:b/>
                <w:i/>
                <w:sz w:val="16"/>
                <w:szCs w:val="16"/>
              </w:rPr>
            </w:pPr>
          </w:p>
        </w:tc>
      </w:tr>
      <w:tr w:rsidR="00B06D1D" w:rsidRPr="008E13FE" w14:paraId="090A0BEC" w14:textId="77777777" w:rsidTr="0079581D">
        <w:tc>
          <w:tcPr>
            <w:tcW w:w="709" w:type="dxa"/>
            <w:gridSpan w:val="2"/>
            <w:tcBorders>
              <w:top w:val="single" w:sz="4" w:space="0" w:color="000000"/>
              <w:left w:val="single" w:sz="4" w:space="0" w:color="000000"/>
              <w:bottom w:val="single" w:sz="4" w:space="0" w:color="000000"/>
            </w:tcBorders>
          </w:tcPr>
          <w:p w14:paraId="50CFE29F" w14:textId="77777777" w:rsidR="00B06D1D" w:rsidRPr="008E13FE" w:rsidRDefault="00B06D1D" w:rsidP="00B8778B">
            <w:pPr>
              <w:spacing w:after="0"/>
              <w:ind w:right="-187"/>
              <w:jc w:val="center"/>
              <w:rPr>
                <w:rFonts w:ascii="Times New Roman" w:hAnsi="Times New Roman" w:cs="Times New Roman"/>
              </w:rPr>
            </w:pPr>
            <w:r w:rsidRPr="008E13FE">
              <w:rPr>
                <w:rFonts w:ascii="Times New Roman" w:hAnsi="Times New Roman" w:cs="Times New Roman"/>
                <w:b/>
                <w:sz w:val="16"/>
                <w:szCs w:val="16"/>
              </w:rPr>
              <w:t>1.</w:t>
            </w:r>
          </w:p>
        </w:tc>
        <w:tc>
          <w:tcPr>
            <w:tcW w:w="3884" w:type="dxa"/>
            <w:gridSpan w:val="2"/>
            <w:tcBorders>
              <w:top w:val="single" w:sz="4" w:space="0" w:color="000000"/>
              <w:left w:val="single" w:sz="4" w:space="0" w:color="000000"/>
              <w:bottom w:val="single" w:sz="4" w:space="0" w:color="000000"/>
            </w:tcBorders>
          </w:tcPr>
          <w:p w14:paraId="5235C0C8" w14:textId="77777777" w:rsidR="00B06D1D" w:rsidRPr="00B8778B" w:rsidRDefault="00B06D1D" w:rsidP="00B8778B">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Місцезнаходження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73319C62" w14:textId="77777777" w:rsidR="00E36808" w:rsidRDefault="00E36808" w:rsidP="00E3680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514952BD" w14:textId="77777777" w:rsidR="00E36808" w:rsidRDefault="00E36808" w:rsidP="00E36808">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04F7EF4F" w14:textId="77777777" w:rsidR="00E36808" w:rsidRDefault="00E36808" w:rsidP="00E36808">
            <w:pPr>
              <w:snapToGrid w:val="0"/>
              <w:spacing w:after="0"/>
              <w:jc w:val="center"/>
              <w:rPr>
                <w:rFonts w:ascii="Times New Roman" w:hAnsi="Times New Roman" w:cs="Times New Roman"/>
                <w:b/>
                <w:color w:val="000000"/>
                <w:sz w:val="16"/>
                <w:szCs w:val="16"/>
                <w:lang w:val="uk-UA"/>
              </w:rPr>
            </w:pPr>
          </w:p>
          <w:p w14:paraId="36A46A97" w14:textId="77777777" w:rsidR="00E36808" w:rsidRPr="005A38C4" w:rsidRDefault="00E36808" w:rsidP="00E36808">
            <w:pPr>
              <w:snapToGrid w:val="0"/>
              <w:spacing w:after="0"/>
              <w:jc w:val="center"/>
              <w:rPr>
                <w:rFonts w:ascii="Times New Roman" w:hAnsi="Times New Roman" w:cs="Times New Roman"/>
                <w:b/>
                <w:color w:val="000000"/>
                <w:sz w:val="16"/>
                <w:szCs w:val="16"/>
                <w:lang w:val="uk-UA"/>
              </w:rPr>
            </w:pPr>
          </w:p>
          <w:p w14:paraId="5C99E1DE" w14:textId="77777777" w:rsidR="00E36808" w:rsidRDefault="00E36808" w:rsidP="00E36808">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167AF8A3" w14:textId="77777777" w:rsidR="00E36808" w:rsidRPr="005A38C4" w:rsidRDefault="00E36808" w:rsidP="00E36808">
            <w:pPr>
              <w:snapToGrid w:val="0"/>
              <w:spacing w:after="0"/>
              <w:jc w:val="center"/>
              <w:rPr>
                <w:rFonts w:ascii="Times New Roman" w:hAnsi="Times New Roman" w:cs="Times New Roman"/>
                <w:b/>
                <w:sz w:val="16"/>
                <w:szCs w:val="16"/>
              </w:rPr>
            </w:pPr>
            <w:r w:rsidRPr="005A38C4">
              <w:rPr>
                <w:rFonts w:ascii="Times New Roman" w:hAnsi="Times New Roman" w:cs="Times New Roman"/>
                <w:b/>
                <w:sz w:val="16"/>
                <w:szCs w:val="16"/>
              </w:rPr>
              <w:t>Львівська область, м. Новояворівськ, Шевченка,2</w:t>
            </w:r>
          </w:p>
          <w:p w14:paraId="06A149C7" w14:textId="77777777" w:rsidR="00B06D1D" w:rsidRPr="00E36808" w:rsidRDefault="00B06D1D" w:rsidP="00B06D1D">
            <w:pPr>
              <w:snapToGrid w:val="0"/>
              <w:spacing w:after="0"/>
              <w:jc w:val="center"/>
              <w:rPr>
                <w:rFonts w:ascii="Times New Roman" w:hAnsi="Times New Roman" w:cs="Times New Roman"/>
                <w:sz w:val="16"/>
                <w:szCs w:val="16"/>
              </w:rPr>
            </w:pPr>
          </w:p>
        </w:tc>
        <w:tc>
          <w:tcPr>
            <w:tcW w:w="40" w:type="dxa"/>
            <w:gridSpan w:val="2"/>
            <w:tcBorders>
              <w:left w:val="single" w:sz="4" w:space="0" w:color="000000"/>
            </w:tcBorders>
          </w:tcPr>
          <w:p w14:paraId="7498127C" w14:textId="77777777" w:rsidR="00B06D1D" w:rsidRPr="008E13FE" w:rsidRDefault="00B06D1D">
            <w:pPr>
              <w:snapToGrid w:val="0"/>
              <w:rPr>
                <w:rFonts w:ascii="Times New Roman" w:hAnsi="Times New Roman" w:cs="Times New Roman"/>
                <w:b/>
                <w:i/>
                <w:sz w:val="16"/>
                <w:szCs w:val="16"/>
              </w:rPr>
            </w:pPr>
          </w:p>
        </w:tc>
      </w:tr>
      <w:tr w:rsidR="00B06D1D" w:rsidRPr="008E13FE" w14:paraId="5926990A" w14:textId="77777777" w:rsidTr="0079581D">
        <w:tc>
          <w:tcPr>
            <w:tcW w:w="709" w:type="dxa"/>
            <w:gridSpan w:val="2"/>
            <w:tcBorders>
              <w:top w:val="single" w:sz="4" w:space="0" w:color="000000"/>
              <w:left w:val="single" w:sz="4" w:space="0" w:color="000000"/>
              <w:bottom w:val="single" w:sz="4" w:space="0" w:color="000000"/>
            </w:tcBorders>
          </w:tcPr>
          <w:p w14:paraId="61780D5C" w14:textId="77777777" w:rsidR="00B06D1D" w:rsidRPr="008E13FE" w:rsidRDefault="00B06D1D" w:rsidP="00B8778B">
            <w:pPr>
              <w:spacing w:after="0"/>
              <w:ind w:right="-187"/>
              <w:jc w:val="center"/>
              <w:rPr>
                <w:rFonts w:ascii="Times New Roman" w:hAnsi="Times New Roman" w:cs="Times New Roman"/>
              </w:rPr>
            </w:pPr>
            <w:r w:rsidRPr="008E13FE">
              <w:rPr>
                <w:rFonts w:ascii="Times New Roman" w:hAnsi="Times New Roman" w:cs="Times New Roman"/>
                <w:b/>
                <w:sz w:val="16"/>
                <w:szCs w:val="16"/>
              </w:rPr>
              <w:t>2.</w:t>
            </w:r>
          </w:p>
        </w:tc>
        <w:tc>
          <w:tcPr>
            <w:tcW w:w="3884" w:type="dxa"/>
            <w:gridSpan w:val="2"/>
            <w:tcBorders>
              <w:top w:val="single" w:sz="4" w:space="0" w:color="000000"/>
              <w:left w:val="single" w:sz="4" w:space="0" w:color="000000"/>
              <w:bottom w:val="single" w:sz="4" w:space="0" w:color="000000"/>
            </w:tcBorders>
          </w:tcPr>
          <w:p w14:paraId="55A57E34" w14:textId="77777777" w:rsidR="00B06D1D" w:rsidRPr="00B8778B" w:rsidRDefault="00B06D1D" w:rsidP="00B8778B">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tcPr>
          <w:p w14:paraId="48E76D6D" w14:textId="77777777" w:rsidR="00E36808" w:rsidRDefault="00E36808" w:rsidP="00E3680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715DD4F2" w14:textId="77777777" w:rsidR="00E36808" w:rsidRDefault="00E36808" w:rsidP="00E36808">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37BF4CC3" w14:textId="77777777" w:rsidR="00E36808" w:rsidRPr="00185723" w:rsidRDefault="00E36808" w:rsidP="00E3680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40F0B0A1" w14:textId="77777777" w:rsidR="00E36808" w:rsidRPr="00185723" w:rsidRDefault="00E36808" w:rsidP="00E3680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6CB4D785" w14:textId="77777777" w:rsidR="00E36808" w:rsidRPr="00185723" w:rsidRDefault="00E36808" w:rsidP="00E36808">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70BCEAA5" w14:textId="77777777" w:rsidR="00E36808" w:rsidRPr="00185723" w:rsidRDefault="00E36808" w:rsidP="00E36808">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1A82BA59" w14:textId="77777777" w:rsidR="00E36808" w:rsidRPr="00185723" w:rsidRDefault="00E36808" w:rsidP="00E36808">
            <w:pPr>
              <w:snapToGrid w:val="0"/>
              <w:spacing w:after="0" w:line="240" w:lineRule="auto"/>
              <w:jc w:val="center"/>
              <w:rPr>
                <w:rFonts w:ascii="Times New Roman" w:hAnsi="Times New Roman" w:cs="Times New Roman"/>
                <w:i/>
                <w:kern w:val="2"/>
                <w:sz w:val="16"/>
                <w:szCs w:val="16"/>
                <w:lang w:val="uk-UA"/>
              </w:rPr>
            </w:pPr>
          </w:p>
          <w:p w14:paraId="2433AC4B" w14:textId="77777777" w:rsidR="00E36808" w:rsidRDefault="00E36808" w:rsidP="00E36808">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6D65896B" w14:textId="77777777" w:rsidR="00E36808" w:rsidRDefault="00E36808" w:rsidP="00E3680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6B55B558" w14:textId="77777777" w:rsidR="00E36808" w:rsidRPr="00185723" w:rsidRDefault="00E36808" w:rsidP="00E3680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521AEB53" w14:textId="77777777" w:rsidR="00E36808" w:rsidRPr="00185723" w:rsidRDefault="00E36808" w:rsidP="00E36808">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6DC2C0D1" w14:textId="77777777" w:rsidR="00E36808" w:rsidRDefault="00E36808" w:rsidP="00E36808">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636C00D1" w14:textId="77777777" w:rsidR="00B06D1D" w:rsidRPr="00B8778B" w:rsidRDefault="00E36808" w:rsidP="00E36808">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c>
          <w:tcPr>
            <w:tcW w:w="40" w:type="dxa"/>
            <w:gridSpan w:val="2"/>
            <w:tcBorders>
              <w:left w:val="single" w:sz="4" w:space="0" w:color="000000"/>
            </w:tcBorders>
          </w:tcPr>
          <w:p w14:paraId="41684B89" w14:textId="77777777" w:rsidR="00B06D1D" w:rsidRPr="008E13FE" w:rsidRDefault="00B06D1D">
            <w:pPr>
              <w:snapToGrid w:val="0"/>
              <w:rPr>
                <w:rFonts w:ascii="Times New Roman" w:hAnsi="Times New Roman" w:cs="Times New Roman"/>
                <w:b/>
                <w:sz w:val="16"/>
                <w:szCs w:val="16"/>
              </w:rPr>
            </w:pPr>
          </w:p>
        </w:tc>
      </w:tr>
      <w:tr w:rsidR="00B06D1D" w:rsidRPr="008E13FE" w14:paraId="258B86E8" w14:textId="77777777" w:rsidTr="0079581D">
        <w:tc>
          <w:tcPr>
            <w:tcW w:w="709" w:type="dxa"/>
            <w:gridSpan w:val="2"/>
            <w:tcBorders>
              <w:top w:val="single" w:sz="4" w:space="0" w:color="000000"/>
              <w:left w:val="single" w:sz="4" w:space="0" w:color="000000"/>
              <w:bottom w:val="single" w:sz="4" w:space="0" w:color="000000"/>
            </w:tcBorders>
          </w:tcPr>
          <w:p w14:paraId="38C9FF68" w14:textId="77777777" w:rsidR="00B06D1D" w:rsidRPr="008E13FE" w:rsidRDefault="00B06D1D" w:rsidP="00B8778B">
            <w:pPr>
              <w:spacing w:after="0"/>
              <w:ind w:right="-187"/>
              <w:jc w:val="center"/>
              <w:rPr>
                <w:rFonts w:ascii="Times New Roman" w:hAnsi="Times New Roman" w:cs="Times New Roman"/>
              </w:rPr>
            </w:pPr>
            <w:r w:rsidRPr="008E13FE">
              <w:rPr>
                <w:rFonts w:ascii="Times New Roman" w:hAnsi="Times New Roman" w:cs="Times New Roman"/>
                <w:b/>
                <w:sz w:val="16"/>
                <w:szCs w:val="16"/>
              </w:rPr>
              <w:t>3.</w:t>
            </w:r>
          </w:p>
        </w:tc>
        <w:tc>
          <w:tcPr>
            <w:tcW w:w="3884" w:type="dxa"/>
            <w:gridSpan w:val="2"/>
            <w:tcBorders>
              <w:top w:val="single" w:sz="4" w:space="0" w:color="000000"/>
              <w:left w:val="single" w:sz="4" w:space="0" w:color="000000"/>
              <w:bottom w:val="single" w:sz="4" w:space="0" w:color="000000"/>
            </w:tcBorders>
          </w:tcPr>
          <w:p w14:paraId="38580C67" w14:textId="77777777" w:rsidR="00B06D1D" w:rsidRPr="00B8778B" w:rsidRDefault="00B06D1D" w:rsidP="00B8778B">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24E09A2B" w14:textId="77777777" w:rsidR="00E36808" w:rsidRDefault="00E36808" w:rsidP="00E36808">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578739CA" w14:textId="77777777" w:rsidR="00E36808" w:rsidRPr="00185723" w:rsidRDefault="00E36808" w:rsidP="00E36808">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79C0CFDF" w14:textId="77777777" w:rsidR="00E36808" w:rsidRPr="00327B2F" w:rsidRDefault="00E36808" w:rsidP="00E36808">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74F3A7E0" w14:textId="77777777" w:rsidR="00E36808" w:rsidRPr="00185723" w:rsidRDefault="004F2DFF" w:rsidP="00E36808">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00E36808" w:rsidRPr="00185723">
              <w:rPr>
                <w:rFonts w:ascii="Times New Roman" w:hAnsi="Times New Roman" w:cs="Times New Roman"/>
                <w:b/>
                <w:kern w:val="2"/>
                <w:sz w:val="16"/>
                <w:szCs w:val="16"/>
                <w:u w:val="single"/>
                <w:lang w:val="uk-UA"/>
              </w:rPr>
              <w:t>,</w:t>
            </w:r>
          </w:p>
          <w:p w14:paraId="427C44F8" w14:textId="77777777" w:rsidR="00E36808" w:rsidRPr="00185723" w:rsidRDefault="00E36808" w:rsidP="00E36808">
            <w:pPr>
              <w:snapToGrid w:val="0"/>
              <w:spacing w:after="0" w:line="240" w:lineRule="auto"/>
              <w:jc w:val="center"/>
              <w:rPr>
                <w:rFonts w:ascii="Times New Roman" w:hAnsi="Times New Roman" w:cs="Times New Roman"/>
                <w:b/>
                <w:kern w:val="2"/>
                <w:sz w:val="16"/>
                <w:szCs w:val="16"/>
                <w:u w:val="single"/>
                <w:lang w:val="uk-UA"/>
              </w:rPr>
            </w:pPr>
          </w:p>
          <w:p w14:paraId="346EBD07" w14:textId="77777777" w:rsidR="00E36808" w:rsidRDefault="00E36808" w:rsidP="00E36808">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175694B4" w14:textId="77777777" w:rsidR="00E36808" w:rsidRPr="00327B2F" w:rsidRDefault="00E36808" w:rsidP="00E36808">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6F938B17" w14:textId="77777777" w:rsidR="00E36808" w:rsidRPr="00327B2F" w:rsidRDefault="00E36808" w:rsidP="00E36808">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0A4BD90F" w14:textId="77777777" w:rsidR="00B06D1D" w:rsidRPr="00B8778B" w:rsidRDefault="00E36808" w:rsidP="00E36808">
            <w:pPr>
              <w:snapToGrid w:val="0"/>
              <w:spacing w:after="0"/>
              <w:jc w:val="center"/>
              <w:rPr>
                <w:rFonts w:ascii="Times New Roman" w:hAnsi="Times New Roman" w:cs="Times New Roman"/>
                <w:b/>
                <w:sz w:val="16"/>
                <w:szCs w:val="16"/>
                <w:u w:val="single"/>
                <w:lang w:val="uk-UA"/>
              </w:rPr>
            </w:pPr>
            <w:r w:rsidRPr="00327B2F">
              <w:rPr>
                <w:rFonts w:ascii="Times New Roman" w:hAnsi="Times New Roman" w:cs="Times New Roman"/>
                <w:b/>
                <w:kern w:val="2"/>
                <w:sz w:val="16"/>
                <w:szCs w:val="16"/>
                <w:u w:val="single"/>
                <w:lang w:val="uk-UA"/>
              </w:rPr>
              <w:t xml:space="preserve">веб-сайт: </w:t>
            </w:r>
            <w:hyperlink r:id="rId10" w:history="1">
              <w:r w:rsidRPr="00146A47">
                <w:rPr>
                  <w:rStyle w:val="a5"/>
                  <w:rFonts w:ascii="Times New Roman" w:hAnsi="Times New Roman" w:cs="Times New Roman"/>
                  <w:b/>
                  <w:kern w:val="2"/>
                  <w:sz w:val="16"/>
                  <w:szCs w:val="16"/>
                  <w:lang w:val="uk-UA"/>
                </w:rPr>
                <w:t>http://novmiskrada.gov.ua</w:t>
              </w:r>
            </w:hyperlink>
          </w:p>
        </w:tc>
        <w:tc>
          <w:tcPr>
            <w:tcW w:w="40" w:type="dxa"/>
            <w:gridSpan w:val="2"/>
            <w:tcBorders>
              <w:left w:val="single" w:sz="4" w:space="0" w:color="000000"/>
            </w:tcBorders>
          </w:tcPr>
          <w:p w14:paraId="1AD2D6EA" w14:textId="77777777" w:rsidR="00B06D1D" w:rsidRPr="008E13FE" w:rsidRDefault="00B06D1D">
            <w:pPr>
              <w:snapToGrid w:val="0"/>
              <w:rPr>
                <w:rFonts w:ascii="Times New Roman" w:hAnsi="Times New Roman" w:cs="Times New Roman"/>
                <w:b/>
                <w:sz w:val="16"/>
                <w:szCs w:val="16"/>
                <w:u w:val="single"/>
              </w:rPr>
            </w:pPr>
          </w:p>
        </w:tc>
      </w:tr>
      <w:tr w:rsidR="00032809" w:rsidRPr="008E13FE" w14:paraId="2EA223FD" w14:textId="77777777" w:rsidTr="0079581D">
        <w:trPr>
          <w:trHeight w:val="377"/>
        </w:trPr>
        <w:tc>
          <w:tcPr>
            <w:tcW w:w="10642" w:type="dxa"/>
            <w:gridSpan w:val="6"/>
            <w:tcBorders>
              <w:top w:val="single" w:sz="4" w:space="0" w:color="000000"/>
              <w:left w:val="single" w:sz="4" w:space="0" w:color="000000"/>
              <w:bottom w:val="single" w:sz="4" w:space="0" w:color="000000"/>
            </w:tcBorders>
            <w:vAlign w:val="center"/>
          </w:tcPr>
          <w:p w14:paraId="74C33916"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0071F3C9" w14:textId="77777777" w:rsidR="00032809" w:rsidRPr="008E13FE" w:rsidRDefault="00032809">
            <w:pPr>
              <w:snapToGrid w:val="0"/>
              <w:rPr>
                <w:rFonts w:ascii="Times New Roman" w:hAnsi="Times New Roman" w:cs="Times New Roman"/>
                <w:b/>
                <w:sz w:val="16"/>
                <w:szCs w:val="16"/>
              </w:rPr>
            </w:pPr>
          </w:p>
        </w:tc>
      </w:tr>
      <w:tr w:rsidR="00032809" w:rsidRPr="008E13FE" w14:paraId="012458EB" w14:textId="77777777" w:rsidTr="0079581D">
        <w:tc>
          <w:tcPr>
            <w:tcW w:w="709" w:type="dxa"/>
            <w:gridSpan w:val="2"/>
            <w:tcBorders>
              <w:top w:val="single" w:sz="4" w:space="0" w:color="000000"/>
              <w:left w:val="single" w:sz="4" w:space="0" w:color="000000"/>
              <w:bottom w:val="single" w:sz="4" w:space="0" w:color="000000"/>
            </w:tcBorders>
          </w:tcPr>
          <w:p w14:paraId="1D4B5CB5"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lastRenderedPageBreak/>
              <w:t>4.</w:t>
            </w:r>
          </w:p>
        </w:tc>
        <w:tc>
          <w:tcPr>
            <w:tcW w:w="3884" w:type="dxa"/>
            <w:gridSpan w:val="2"/>
            <w:tcBorders>
              <w:top w:val="single" w:sz="4" w:space="0" w:color="000000"/>
              <w:left w:val="single" w:sz="4" w:space="0" w:color="000000"/>
              <w:bottom w:val="single" w:sz="4" w:space="0" w:color="000000"/>
            </w:tcBorders>
          </w:tcPr>
          <w:p w14:paraId="6F3048C8" w14:textId="77777777" w:rsidR="00032809" w:rsidRPr="008E13FE" w:rsidRDefault="00032809" w:rsidP="00B8778B">
            <w:pPr>
              <w:spacing w:after="0"/>
              <w:ind w:left="45"/>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6049" w:type="dxa"/>
            <w:gridSpan w:val="2"/>
            <w:tcBorders>
              <w:top w:val="single" w:sz="4" w:space="0" w:color="000000"/>
              <w:left w:val="single" w:sz="4" w:space="0" w:color="000000"/>
              <w:bottom w:val="single" w:sz="4" w:space="0" w:color="000000"/>
            </w:tcBorders>
            <w:vAlign w:val="center"/>
          </w:tcPr>
          <w:p w14:paraId="2A650B9E"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017B7E4D"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14:paraId="79A8F18A"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lang w:val="uk-UA"/>
              </w:rPr>
              <w:t>»</w:t>
            </w:r>
          </w:p>
        </w:tc>
        <w:tc>
          <w:tcPr>
            <w:tcW w:w="40" w:type="dxa"/>
            <w:gridSpan w:val="2"/>
            <w:tcBorders>
              <w:left w:val="single" w:sz="4" w:space="0" w:color="000000"/>
            </w:tcBorders>
          </w:tcPr>
          <w:p w14:paraId="6147235C" w14:textId="77777777" w:rsidR="00032809" w:rsidRPr="008E13FE" w:rsidRDefault="00032809">
            <w:pPr>
              <w:snapToGrid w:val="0"/>
              <w:rPr>
                <w:rFonts w:ascii="Times New Roman" w:hAnsi="Times New Roman" w:cs="Times New Roman"/>
                <w:b/>
                <w:sz w:val="16"/>
                <w:szCs w:val="16"/>
              </w:rPr>
            </w:pPr>
          </w:p>
        </w:tc>
      </w:tr>
      <w:tr w:rsidR="00032809" w:rsidRPr="008E13FE" w14:paraId="761A6F55" w14:textId="77777777" w:rsidTr="0079581D">
        <w:tc>
          <w:tcPr>
            <w:tcW w:w="709" w:type="dxa"/>
            <w:gridSpan w:val="2"/>
            <w:tcBorders>
              <w:top w:val="single" w:sz="4" w:space="0" w:color="000000"/>
              <w:left w:val="single" w:sz="4" w:space="0" w:color="000000"/>
              <w:bottom w:val="single" w:sz="4" w:space="0" w:color="000000"/>
            </w:tcBorders>
          </w:tcPr>
          <w:p w14:paraId="6A73D056"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884" w:type="dxa"/>
            <w:gridSpan w:val="2"/>
            <w:tcBorders>
              <w:top w:val="single" w:sz="4" w:space="0" w:color="000000"/>
              <w:left w:val="single" w:sz="4" w:space="0" w:color="000000"/>
              <w:bottom w:val="single" w:sz="4" w:space="0" w:color="000000"/>
            </w:tcBorders>
          </w:tcPr>
          <w:p w14:paraId="780C7072" w14:textId="77777777" w:rsidR="00032809" w:rsidRPr="008E13FE" w:rsidRDefault="00032809" w:rsidP="00B8778B">
            <w:pPr>
              <w:spacing w:after="0"/>
              <w:ind w:left="45"/>
              <w:jc w:val="both"/>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6049" w:type="dxa"/>
            <w:gridSpan w:val="2"/>
            <w:tcBorders>
              <w:top w:val="single" w:sz="4" w:space="0" w:color="000000"/>
              <w:left w:val="single" w:sz="4" w:space="0" w:color="000000"/>
              <w:bottom w:val="single" w:sz="4" w:space="0" w:color="000000"/>
            </w:tcBorders>
            <w:vAlign w:val="center"/>
          </w:tcPr>
          <w:p w14:paraId="1042BEBA" w14:textId="77777777" w:rsidR="00032809" w:rsidRPr="008E13FE" w:rsidRDefault="00032809" w:rsidP="00B8778B">
            <w:pPr>
              <w:spacing w:after="0"/>
              <w:ind w:left="131" w:right="10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П</w:t>
            </w:r>
            <w:r w:rsidRPr="008E13FE">
              <w:rPr>
                <w:rFonts w:ascii="Times New Roman" w:hAnsi="Times New Roman" w:cs="Times New Roman"/>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визнання недійсним та знищення паспорта громадянина України».</w:t>
            </w:r>
          </w:p>
          <w:p w14:paraId="6B9B9C0A" w14:textId="77777777" w:rsidR="00032809" w:rsidRPr="008E13FE" w:rsidRDefault="00032809" w:rsidP="00B8778B">
            <w:pPr>
              <w:spacing w:after="0"/>
              <w:ind w:left="131" w:right="106" w:firstLine="317"/>
              <w:jc w:val="both"/>
              <w:rPr>
                <w:rFonts w:ascii="Times New Roman" w:hAnsi="Times New Roman" w:cs="Times New Roman"/>
              </w:rPr>
            </w:pPr>
            <w:r w:rsidRPr="008E13FE">
              <w:rPr>
                <w:rFonts w:ascii="Times New Roman" w:eastAsia="Verdana" w:hAnsi="Times New Roman" w:cs="Times New Roman"/>
                <w:sz w:val="16"/>
                <w:szCs w:val="16"/>
              </w:rPr>
              <w:t xml:space="preserve"> П</w:t>
            </w:r>
            <w:r w:rsidRPr="008E13FE">
              <w:rPr>
                <w:rFonts w:ascii="Times New Roman" w:hAnsi="Times New Roman" w:cs="Times New Roman"/>
                <w:sz w:val="16"/>
                <w:szCs w:val="16"/>
              </w:rPr>
              <w:t>останова КМУ від 02.11.2016 №770 «Деякі питання надання адміністративних послуг у сфері міграції».</w:t>
            </w:r>
          </w:p>
          <w:p w14:paraId="4BBE2DDC"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реєстрів територіальних громад».</w:t>
            </w:r>
          </w:p>
          <w:p w14:paraId="59F21F12"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389EE0B0" w14:textId="77777777" w:rsidR="00032809" w:rsidRPr="008E13FE" w:rsidRDefault="00032809" w:rsidP="00B8778B">
            <w:pPr>
              <w:spacing w:after="0"/>
              <w:ind w:left="131"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від </w:t>
            </w:r>
            <w:r w:rsidRPr="008E13FE">
              <w:rPr>
                <w:rFonts w:ascii="Times New Roman" w:hAnsi="Times New Roman" w:cs="Times New Roman"/>
                <w:sz w:val="16"/>
                <w:szCs w:val="16"/>
                <w:lang w:val="uk-UA"/>
              </w:rPr>
              <w:t>27.01.2010 № 55 «Про впорядкування транслітерації українського алфавіту латиницею».</w:t>
            </w:r>
          </w:p>
          <w:p w14:paraId="421E9009" w14:textId="77777777" w:rsidR="00032809" w:rsidRPr="008E13FE" w:rsidRDefault="00032809" w:rsidP="00B8778B">
            <w:pPr>
              <w:spacing w:after="0"/>
              <w:ind w:left="131"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Декрет Кабінету Міністрів України від 21.01.1993 №7-93</w:t>
            </w:r>
            <w:r w:rsidR="00B8778B" w:rsidRPr="005A38C4">
              <w:rPr>
                <w:rFonts w:ascii="Times New Roman" w:hAnsi="Times New Roman" w:cs="Times New Roman"/>
                <w:sz w:val="16"/>
                <w:szCs w:val="16"/>
              </w:rPr>
              <w:t xml:space="preserve"> </w:t>
            </w:r>
            <w:r w:rsidRPr="008E13FE">
              <w:rPr>
                <w:rFonts w:ascii="Times New Roman" w:hAnsi="Times New Roman" w:cs="Times New Roman"/>
                <w:sz w:val="16"/>
                <w:szCs w:val="16"/>
              </w:rPr>
              <w:t>«Про державне мито».</w:t>
            </w:r>
          </w:p>
        </w:tc>
        <w:tc>
          <w:tcPr>
            <w:tcW w:w="40" w:type="dxa"/>
            <w:gridSpan w:val="2"/>
            <w:tcBorders>
              <w:left w:val="single" w:sz="4" w:space="0" w:color="000000"/>
            </w:tcBorders>
          </w:tcPr>
          <w:p w14:paraId="298889C7" w14:textId="77777777" w:rsidR="00032809" w:rsidRPr="008E13FE" w:rsidRDefault="00032809">
            <w:pPr>
              <w:snapToGrid w:val="0"/>
              <w:rPr>
                <w:rFonts w:ascii="Times New Roman" w:hAnsi="Times New Roman" w:cs="Times New Roman"/>
                <w:b/>
                <w:sz w:val="16"/>
                <w:szCs w:val="16"/>
              </w:rPr>
            </w:pPr>
          </w:p>
        </w:tc>
      </w:tr>
      <w:tr w:rsidR="00032809" w:rsidRPr="008E13FE" w14:paraId="6CCCD2DF" w14:textId="77777777" w:rsidTr="0079581D">
        <w:tc>
          <w:tcPr>
            <w:tcW w:w="709" w:type="dxa"/>
            <w:gridSpan w:val="2"/>
            <w:tcBorders>
              <w:top w:val="single" w:sz="4" w:space="0" w:color="000000"/>
              <w:left w:val="single" w:sz="4" w:space="0" w:color="000000"/>
              <w:bottom w:val="single" w:sz="4" w:space="0" w:color="000000"/>
            </w:tcBorders>
          </w:tcPr>
          <w:p w14:paraId="6F2DFA20"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884" w:type="dxa"/>
            <w:gridSpan w:val="2"/>
            <w:tcBorders>
              <w:top w:val="single" w:sz="4" w:space="0" w:color="000000"/>
              <w:left w:val="single" w:sz="4" w:space="0" w:color="000000"/>
              <w:bottom w:val="single" w:sz="4" w:space="0" w:color="000000"/>
            </w:tcBorders>
          </w:tcPr>
          <w:p w14:paraId="51E18D58" w14:textId="77777777" w:rsidR="00032809" w:rsidRPr="008E13FE" w:rsidRDefault="00032809" w:rsidP="00B8778B">
            <w:pPr>
              <w:spacing w:after="0"/>
              <w:ind w:left="45"/>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6049" w:type="dxa"/>
            <w:gridSpan w:val="2"/>
            <w:tcBorders>
              <w:top w:val="single" w:sz="4" w:space="0" w:color="000000"/>
              <w:left w:val="single" w:sz="4" w:space="0" w:color="000000"/>
              <w:bottom w:val="single" w:sz="4" w:space="0" w:color="000000"/>
            </w:tcBorders>
            <w:vAlign w:val="center"/>
          </w:tcPr>
          <w:p w14:paraId="54F83C37"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rPr>
              <w:t>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10 грудня 2014 р.</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за № 1586/26363</w:t>
            </w:r>
            <w:r w:rsidRPr="008E13FE">
              <w:rPr>
                <w:rFonts w:ascii="Times New Roman" w:hAnsi="Times New Roman" w:cs="Times New Roman"/>
                <w:sz w:val="16"/>
                <w:szCs w:val="16"/>
              </w:rPr>
              <w:t>;</w:t>
            </w:r>
          </w:p>
          <w:p w14:paraId="522ADC40" w14:textId="77777777" w:rsidR="00032809" w:rsidRPr="008E13FE" w:rsidRDefault="00032809" w:rsidP="00B8778B">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rPr>
              <w:t>зареєстрований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 7 вересня 2012 р. за № 1549/21861</w:t>
            </w:r>
            <w:r w:rsidRPr="008E13FE">
              <w:rPr>
                <w:rFonts w:ascii="Times New Roman" w:hAnsi="Times New Roman" w:cs="Times New Roman"/>
                <w:sz w:val="16"/>
                <w:szCs w:val="16"/>
              </w:rPr>
              <w:t xml:space="preserve"> ;</w:t>
            </w:r>
          </w:p>
          <w:p w14:paraId="51506E06" w14:textId="77777777" w:rsidR="00032809" w:rsidRPr="008E13FE" w:rsidRDefault="00032809" w:rsidP="00B8778B">
            <w:pPr>
              <w:pStyle w:val="rvps6"/>
              <w:shd w:val="clear" w:color="auto" w:fill="FFFFFF"/>
              <w:spacing w:before="0" w:after="0"/>
              <w:ind w:left="131" w:right="106" w:firstLine="317"/>
              <w:jc w:val="both"/>
              <w:textAlignment w:val="baseline"/>
            </w:pPr>
            <w:r w:rsidRPr="008E13FE">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bCs/>
                <w:sz w:val="16"/>
                <w:szCs w:val="16"/>
                <w:shd w:val="clear" w:color="auto" w:fill="FFFFFF"/>
              </w:rPr>
              <w:t xml:space="preserve"> </w:t>
            </w:r>
            <w:r w:rsidRPr="008E13FE">
              <w:rPr>
                <w:rStyle w:val="rvts9"/>
                <w:bCs/>
                <w:sz w:val="16"/>
                <w:szCs w:val="16"/>
                <w:shd w:val="clear" w:color="auto" w:fill="FFFFFF"/>
              </w:rPr>
              <w:t>зареєстрований в Міністерстві юстиції України</w:t>
            </w:r>
            <w:r w:rsidRPr="008E13FE">
              <w:rPr>
                <w:sz w:val="16"/>
                <w:szCs w:val="16"/>
                <w:shd w:val="clear" w:color="auto" w:fill="FFFFFF"/>
              </w:rPr>
              <w:t> </w:t>
            </w:r>
            <w:r w:rsidRPr="008E13FE">
              <w:rPr>
                <w:rStyle w:val="rvts9"/>
                <w:bCs/>
                <w:sz w:val="16"/>
                <w:szCs w:val="16"/>
                <w:shd w:val="clear" w:color="auto" w:fill="FFFFFF"/>
              </w:rPr>
              <w:t>09 вересня 2016 р.</w:t>
            </w:r>
            <w:r w:rsidRPr="008E13FE">
              <w:rPr>
                <w:sz w:val="16"/>
                <w:szCs w:val="16"/>
                <w:shd w:val="clear" w:color="auto" w:fill="FFFFFF"/>
              </w:rPr>
              <w:t> </w:t>
            </w:r>
            <w:r w:rsidRPr="008E13FE">
              <w:rPr>
                <w:sz w:val="16"/>
                <w:szCs w:val="16"/>
              </w:rPr>
              <w:br/>
            </w:r>
            <w:r w:rsidRPr="008E13FE">
              <w:rPr>
                <w:rStyle w:val="rvts9"/>
                <w:bCs/>
                <w:sz w:val="16"/>
                <w:szCs w:val="16"/>
                <w:shd w:val="clear" w:color="auto" w:fill="FFFFFF"/>
              </w:rPr>
              <w:t>за № 1241/29371</w:t>
            </w:r>
            <w:r w:rsidRPr="008E13FE">
              <w:rPr>
                <w:sz w:val="16"/>
                <w:szCs w:val="16"/>
              </w:rPr>
              <w:t>.</w:t>
            </w:r>
          </w:p>
          <w:p w14:paraId="1599AFCD" w14:textId="77777777" w:rsidR="00032809" w:rsidRPr="008E13FE" w:rsidRDefault="00032809" w:rsidP="00B8778B">
            <w:pPr>
              <w:pStyle w:val="rvps6"/>
              <w:shd w:val="clear" w:color="auto" w:fill="FFFFFF"/>
              <w:spacing w:before="0" w:after="0"/>
              <w:ind w:left="131" w:right="106" w:firstLine="317"/>
              <w:jc w:val="both"/>
              <w:textAlignment w:val="baseline"/>
            </w:pPr>
            <w:r w:rsidRPr="008E13FE">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журнали їх обліку», зареєстрований в Міністерстві юстиції України 27 квітня 2018 р. За № 531/31983.</w:t>
            </w:r>
          </w:p>
        </w:tc>
        <w:tc>
          <w:tcPr>
            <w:tcW w:w="40" w:type="dxa"/>
            <w:gridSpan w:val="2"/>
            <w:tcBorders>
              <w:left w:val="single" w:sz="4" w:space="0" w:color="000000"/>
            </w:tcBorders>
          </w:tcPr>
          <w:p w14:paraId="43FA1A39" w14:textId="77777777" w:rsidR="00032809" w:rsidRPr="008E13FE" w:rsidRDefault="00032809">
            <w:pPr>
              <w:snapToGrid w:val="0"/>
              <w:rPr>
                <w:rFonts w:ascii="Times New Roman" w:hAnsi="Times New Roman" w:cs="Times New Roman"/>
                <w:b/>
                <w:sz w:val="16"/>
                <w:szCs w:val="16"/>
              </w:rPr>
            </w:pPr>
          </w:p>
        </w:tc>
      </w:tr>
      <w:tr w:rsidR="00032809" w:rsidRPr="008E13FE" w14:paraId="0B6EE668" w14:textId="77777777" w:rsidTr="0079581D">
        <w:tc>
          <w:tcPr>
            <w:tcW w:w="709" w:type="dxa"/>
            <w:gridSpan w:val="2"/>
            <w:tcBorders>
              <w:top w:val="single" w:sz="4" w:space="0" w:color="000000"/>
              <w:left w:val="single" w:sz="4" w:space="0" w:color="000000"/>
              <w:bottom w:val="single" w:sz="4" w:space="0" w:color="000000"/>
            </w:tcBorders>
          </w:tcPr>
          <w:p w14:paraId="08C2B0DF"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884" w:type="dxa"/>
            <w:gridSpan w:val="2"/>
            <w:tcBorders>
              <w:top w:val="single" w:sz="4" w:space="0" w:color="000000"/>
              <w:left w:val="single" w:sz="4" w:space="0" w:color="000000"/>
              <w:bottom w:val="single" w:sz="4" w:space="0" w:color="000000"/>
            </w:tcBorders>
          </w:tcPr>
          <w:p w14:paraId="3008183B" w14:textId="77777777" w:rsidR="00032809" w:rsidRPr="008E13FE" w:rsidRDefault="00032809" w:rsidP="00B8778B">
            <w:pPr>
              <w:spacing w:after="0"/>
              <w:ind w:left="45"/>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6049" w:type="dxa"/>
            <w:gridSpan w:val="2"/>
            <w:tcBorders>
              <w:top w:val="single" w:sz="4" w:space="0" w:color="000000"/>
              <w:left w:val="single" w:sz="4" w:space="0" w:color="000000"/>
              <w:bottom w:val="single" w:sz="4" w:space="0" w:color="000000"/>
            </w:tcBorders>
          </w:tcPr>
          <w:p w14:paraId="41965245" w14:textId="77777777" w:rsidR="00032809" w:rsidRPr="008E13FE" w:rsidRDefault="00032809" w:rsidP="00B8778B">
            <w:pPr>
              <w:spacing w:after="0"/>
              <w:ind w:firstLine="431"/>
              <w:rPr>
                <w:rFonts w:ascii="Times New Roman" w:hAnsi="Times New Roman" w:cs="Times New Roman"/>
              </w:rPr>
            </w:pPr>
            <w:r w:rsidRPr="008E13FE">
              <w:rPr>
                <w:rFonts w:ascii="Times New Roman" w:hAnsi="Times New Roman" w:cs="Times New Roman"/>
                <w:sz w:val="16"/>
                <w:szCs w:val="16"/>
              </w:rPr>
              <w:t>Відсутні</w:t>
            </w:r>
          </w:p>
        </w:tc>
        <w:tc>
          <w:tcPr>
            <w:tcW w:w="40" w:type="dxa"/>
            <w:gridSpan w:val="2"/>
            <w:tcBorders>
              <w:left w:val="single" w:sz="4" w:space="0" w:color="000000"/>
            </w:tcBorders>
          </w:tcPr>
          <w:p w14:paraId="3EDEFBCE" w14:textId="77777777" w:rsidR="00032809" w:rsidRPr="008E13FE" w:rsidRDefault="00032809">
            <w:pPr>
              <w:snapToGrid w:val="0"/>
              <w:rPr>
                <w:rFonts w:ascii="Times New Roman" w:hAnsi="Times New Roman" w:cs="Times New Roman"/>
                <w:b/>
                <w:sz w:val="16"/>
                <w:szCs w:val="16"/>
              </w:rPr>
            </w:pPr>
          </w:p>
        </w:tc>
      </w:tr>
      <w:tr w:rsidR="00032809" w:rsidRPr="008E13FE" w14:paraId="0BDC9689" w14:textId="77777777" w:rsidTr="0079581D">
        <w:trPr>
          <w:trHeight w:val="406"/>
        </w:trPr>
        <w:tc>
          <w:tcPr>
            <w:tcW w:w="10642" w:type="dxa"/>
            <w:gridSpan w:val="6"/>
            <w:tcBorders>
              <w:top w:val="single" w:sz="4" w:space="0" w:color="000000"/>
              <w:left w:val="single" w:sz="4" w:space="0" w:color="000000"/>
              <w:bottom w:val="single" w:sz="4" w:space="0" w:color="000000"/>
            </w:tcBorders>
            <w:vAlign w:val="center"/>
          </w:tcPr>
          <w:p w14:paraId="3889CBB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tcPr>
          <w:p w14:paraId="19592491" w14:textId="77777777" w:rsidR="00032809" w:rsidRPr="008E13FE" w:rsidRDefault="00032809">
            <w:pPr>
              <w:snapToGrid w:val="0"/>
              <w:rPr>
                <w:rFonts w:ascii="Times New Roman" w:hAnsi="Times New Roman" w:cs="Times New Roman"/>
                <w:b/>
                <w:sz w:val="16"/>
                <w:szCs w:val="16"/>
              </w:rPr>
            </w:pPr>
          </w:p>
        </w:tc>
      </w:tr>
      <w:tr w:rsidR="00032809" w:rsidRPr="008E13FE" w14:paraId="7EC98EA3" w14:textId="77777777" w:rsidTr="0079581D">
        <w:tc>
          <w:tcPr>
            <w:tcW w:w="709" w:type="dxa"/>
            <w:gridSpan w:val="2"/>
            <w:tcBorders>
              <w:top w:val="single" w:sz="4" w:space="0" w:color="000000"/>
              <w:left w:val="single" w:sz="4" w:space="0" w:color="000000"/>
              <w:bottom w:val="single" w:sz="4" w:space="0" w:color="000000"/>
            </w:tcBorders>
          </w:tcPr>
          <w:p w14:paraId="2887C0AA"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884" w:type="dxa"/>
            <w:gridSpan w:val="2"/>
            <w:tcBorders>
              <w:top w:val="single" w:sz="4" w:space="0" w:color="000000"/>
              <w:left w:val="single" w:sz="4" w:space="0" w:color="000000"/>
              <w:bottom w:val="single" w:sz="4" w:space="0" w:color="000000"/>
            </w:tcBorders>
          </w:tcPr>
          <w:p w14:paraId="7AF70AC1" w14:textId="77777777" w:rsidR="00032809" w:rsidRPr="008E13FE" w:rsidRDefault="00032809" w:rsidP="00B8778B">
            <w:pPr>
              <w:spacing w:after="0"/>
              <w:ind w:left="45" w:right="153"/>
              <w:jc w:val="both"/>
              <w:rPr>
                <w:rFonts w:ascii="Times New Roman" w:hAnsi="Times New Roman" w:cs="Times New Roman"/>
              </w:rPr>
            </w:pPr>
            <w:r w:rsidRPr="008E13FE">
              <w:rPr>
                <w:rFonts w:ascii="Times New Roman" w:hAnsi="Times New Roman" w:cs="Times New Roman"/>
                <w:sz w:val="16"/>
                <w:szCs w:val="16"/>
              </w:rPr>
              <w:t>Підстава для одержання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72647583" w14:textId="77777777" w:rsidR="00032809" w:rsidRPr="00B8778B" w:rsidRDefault="00032809" w:rsidP="00B8778B">
            <w:pPr>
              <w:pStyle w:val="af5"/>
              <w:spacing w:before="0"/>
              <w:ind w:left="131" w:right="106" w:firstLine="0"/>
              <w:jc w:val="both"/>
              <w:rPr>
                <w:rFonts w:ascii="Times New Roman" w:hAnsi="Times New Roman" w:cs="Times New Roman"/>
                <w:color w:val="000000"/>
              </w:rPr>
            </w:pPr>
            <w:r w:rsidRPr="00B8778B">
              <w:rPr>
                <w:rFonts w:ascii="Times New Roman" w:eastAsia="Verdana" w:hAnsi="Times New Roman" w:cs="Times New Roman"/>
                <w:color w:val="000000"/>
                <w:sz w:val="16"/>
                <w:szCs w:val="16"/>
              </w:rPr>
              <w:t xml:space="preserve">   </w:t>
            </w:r>
            <w:r w:rsidRPr="00B8778B">
              <w:rPr>
                <w:rFonts w:ascii="Times New Roman" w:hAnsi="Times New Roman" w:cs="Times New Roman"/>
                <w:color w:val="000000"/>
                <w:sz w:val="16"/>
                <w:szCs w:val="16"/>
              </w:rPr>
              <w:t>Настання обставин (подій), у зв’язку з якими паспорт підлягає обміну, а саме:</w:t>
            </w:r>
          </w:p>
          <w:p w14:paraId="12FD15E8" w14:textId="77777777" w:rsidR="00032809" w:rsidRPr="00B8778B" w:rsidRDefault="00032809" w:rsidP="00B8778B">
            <w:pPr>
              <w:pStyle w:val="af5"/>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w:t>
            </w:r>
            <w:r w:rsidRPr="00B8778B">
              <w:rPr>
                <w:rFonts w:ascii="Times New Roman" w:hAnsi="Times New Roman" w:cs="Times New Roman"/>
                <w:b/>
                <w:color w:val="000000"/>
                <w:sz w:val="16"/>
                <w:szCs w:val="16"/>
              </w:rPr>
              <w:t xml:space="preserve"> </w:t>
            </w:r>
            <w:r w:rsidRPr="00B8778B">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14:paraId="123E2DBD" w14:textId="77777777" w:rsidR="00032809" w:rsidRPr="00B8778B" w:rsidRDefault="00032809" w:rsidP="00B8778B">
            <w:pPr>
              <w:pStyle w:val="af5"/>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14:paraId="766D77EF" w14:textId="77777777" w:rsidR="00032809" w:rsidRPr="00B8778B" w:rsidRDefault="00032809" w:rsidP="00B8778B">
            <w:pPr>
              <w:pStyle w:val="af5"/>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 </w:t>
            </w:r>
            <w:r w:rsidRPr="00B8778B">
              <w:rPr>
                <w:rStyle w:val="a8"/>
                <w:rFonts w:ascii="Times New Roman" w:hAnsi="Times New Roman" w:cs="Times New Roman"/>
                <w:i w:val="0"/>
                <w:color w:val="000000"/>
                <w:sz w:val="16"/>
                <w:szCs w:val="16"/>
              </w:rPr>
              <w:t>виявлення помилки в інформації, внесеній до паспорта;</w:t>
            </w:r>
          </w:p>
          <w:p w14:paraId="609F0894" w14:textId="77777777" w:rsidR="00032809" w:rsidRPr="00B8778B" w:rsidRDefault="00032809" w:rsidP="00B8778B">
            <w:pPr>
              <w:pStyle w:val="af5"/>
              <w:numPr>
                <w:ilvl w:val="0"/>
                <w:numId w:val="2"/>
              </w:numPr>
              <w:spacing w:before="0"/>
              <w:ind w:left="131" w:right="106" w:firstLine="283"/>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14:paraId="5019003D" w14:textId="77777777" w:rsidR="00032809" w:rsidRPr="00B8778B" w:rsidRDefault="00032809" w:rsidP="00B8778B">
            <w:pPr>
              <w:pStyle w:val="af5"/>
              <w:numPr>
                <w:ilvl w:val="0"/>
                <w:numId w:val="2"/>
              </w:numPr>
              <w:spacing w:before="0"/>
              <w:ind w:left="131" w:right="106" w:firstLine="283"/>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14:paraId="6A2B0245" w14:textId="77777777" w:rsidR="00032809" w:rsidRPr="00B8778B" w:rsidRDefault="00032809" w:rsidP="00B8778B">
            <w:pPr>
              <w:pStyle w:val="af5"/>
              <w:numPr>
                <w:ilvl w:val="0"/>
                <w:numId w:val="2"/>
              </w:numPr>
              <w:spacing w:before="0"/>
              <w:ind w:left="131" w:right="106" w:hanging="360"/>
              <w:jc w:val="both"/>
              <w:rPr>
                <w:rFonts w:ascii="Times New Roman" w:hAnsi="Times New Roman" w:cs="Times New Roman"/>
                <w:color w:val="000000"/>
              </w:rPr>
            </w:pPr>
            <w:r w:rsidRPr="00B8778B">
              <w:rPr>
                <w:rStyle w:val="a8"/>
                <w:rFonts w:ascii="Times New Roman" w:hAnsi="Times New Roman" w:cs="Times New Roman"/>
                <w:i w:val="0"/>
                <w:color w:val="000000"/>
                <w:sz w:val="16"/>
                <w:szCs w:val="16"/>
              </w:rPr>
              <w:t>- закінчення строку дії паспорта.</w:t>
            </w:r>
          </w:p>
        </w:tc>
        <w:tc>
          <w:tcPr>
            <w:tcW w:w="40" w:type="dxa"/>
            <w:gridSpan w:val="2"/>
            <w:tcBorders>
              <w:left w:val="single" w:sz="4" w:space="0" w:color="000000"/>
            </w:tcBorders>
          </w:tcPr>
          <w:p w14:paraId="0F02F04E" w14:textId="77777777" w:rsidR="00032809" w:rsidRPr="008E13FE" w:rsidRDefault="00032809">
            <w:pPr>
              <w:snapToGrid w:val="0"/>
              <w:rPr>
                <w:rFonts w:ascii="Times New Roman" w:hAnsi="Times New Roman" w:cs="Times New Roman"/>
                <w:b/>
                <w:sz w:val="16"/>
                <w:szCs w:val="16"/>
              </w:rPr>
            </w:pPr>
          </w:p>
        </w:tc>
      </w:tr>
      <w:tr w:rsidR="00032809" w:rsidRPr="008E13FE" w14:paraId="1C45B83C" w14:textId="77777777" w:rsidTr="0079581D">
        <w:tc>
          <w:tcPr>
            <w:tcW w:w="709" w:type="dxa"/>
            <w:gridSpan w:val="2"/>
            <w:tcBorders>
              <w:top w:val="single" w:sz="4" w:space="0" w:color="000000"/>
              <w:left w:val="single" w:sz="4" w:space="0" w:color="000000"/>
              <w:bottom w:val="single" w:sz="4" w:space="0" w:color="000000"/>
            </w:tcBorders>
          </w:tcPr>
          <w:p w14:paraId="15720D29"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884" w:type="dxa"/>
            <w:gridSpan w:val="2"/>
            <w:tcBorders>
              <w:top w:val="single" w:sz="4" w:space="0" w:color="000000"/>
              <w:left w:val="single" w:sz="4" w:space="0" w:color="000000"/>
              <w:bottom w:val="single" w:sz="4" w:space="0" w:color="000000"/>
            </w:tcBorders>
          </w:tcPr>
          <w:p w14:paraId="536FA0CE" w14:textId="77777777" w:rsidR="00032809" w:rsidRPr="008E13FE" w:rsidRDefault="00032809" w:rsidP="00B8778B">
            <w:pPr>
              <w:spacing w:after="0"/>
              <w:ind w:left="45" w:right="153"/>
              <w:jc w:val="both"/>
              <w:rPr>
                <w:rFonts w:ascii="Times New Roman" w:hAnsi="Times New Roman" w:cs="Times New Roman"/>
              </w:rPr>
            </w:pPr>
            <w:r w:rsidRPr="008E13FE">
              <w:rPr>
                <w:rFonts w:ascii="Times New Roman" w:hAnsi="Times New Roman" w:cs="Times New Roman"/>
                <w:sz w:val="16"/>
                <w:szCs w:val="16"/>
              </w:rPr>
              <w:t>Вичерпний перелік документів, необхідних для отримання адміністративної послуги, а також вимоги до них</w:t>
            </w:r>
          </w:p>
        </w:tc>
        <w:tc>
          <w:tcPr>
            <w:tcW w:w="6049" w:type="dxa"/>
            <w:gridSpan w:val="2"/>
            <w:tcBorders>
              <w:top w:val="single" w:sz="4" w:space="0" w:color="000000"/>
              <w:left w:val="single" w:sz="4" w:space="0" w:color="000000"/>
              <w:bottom w:val="single" w:sz="4" w:space="0" w:color="000000"/>
            </w:tcBorders>
            <w:vAlign w:val="center"/>
          </w:tcPr>
          <w:p w14:paraId="7C78E08A"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Для оформлення паспорта громадянина України особа подає:</w:t>
            </w:r>
          </w:p>
          <w:p w14:paraId="444B08F1"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b/>
                <w:color w:val="000000"/>
                <w:sz w:val="16"/>
                <w:szCs w:val="16"/>
              </w:rPr>
              <w:t>1)</w:t>
            </w:r>
            <w:r w:rsidRPr="00B8778B">
              <w:rPr>
                <w:rFonts w:ascii="Times New Roman" w:hAnsi="Times New Roman" w:cs="Times New Roman"/>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14:paraId="0DA2D44E"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2</w:t>
            </w:r>
            <w:r w:rsidRPr="00B8778B">
              <w:rPr>
                <w:rFonts w:ascii="Times New Roman" w:hAnsi="Times New Roman" w:cs="Times New Roman"/>
                <w:b/>
                <w:bCs/>
                <w:color w:val="000000"/>
                <w:sz w:val="16"/>
                <w:szCs w:val="16"/>
              </w:rPr>
              <w:t>) </w:t>
            </w:r>
            <w:r w:rsidRPr="00B8778B">
              <w:rPr>
                <w:rFonts w:ascii="Times New Roman" w:hAnsi="Times New Roman" w:cs="Times New Roman"/>
                <w:color w:val="000000"/>
                <w:sz w:val="16"/>
                <w:szCs w:val="16"/>
              </w:rPr>
              <w:t>паспорт, що підлягає обміну;</w:t>
            </w:r>
          </w:p>
          <w:p w14:paraId="3AB76424"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3) </w:t>
            </w:r>
            <w:r w:rsidRPr="00B8778B">
              <w:rPr>
                <w:rFonts w:ascii="Times New Roman" w:hAnsi="Times New Roman" w:cs="Times New Roman"/>
                <w:color w:val="000000"/>
                <w:sz w:val="16"/>
                <w:szCs w:val="16"/>
              </w:rPr>
              <w:t xml:space="preserve">документи, що підтверджують обставини, у зв’язку з якими паспорт підлягає обміну (крім випадків, передбачених підпунктами </w:t>
            </w:r>
            <w:r w:rsidRPr="00B8778B">
              <w:rPr>
                <w:rFonts w:ascii="Times New Roman" w:hAnsi="Times New Roman" w:cs="Times New Roman"/>
                <w:color w:val="000000"/>
                <w:sz w:val="16"/>
                <w:szCs w:val="16"/>
                <w:lang w:val="uk-UA"/>
              </w:rPr>
              <w:t xml:space="preserve">4 і 6 </w:t>
            </w:r>
            <w:r w:rsidRPr="00B8778B">
              <w:rPr>
                <w:rFonts w:ascii="Times New Roman" w:hAnsi="Times New Roman" w:cs="Times New Roman"/>
                <w:color w:val="000000"/>
                <w:sz w:val="16"/>
                <w:szCs w:val="16"/>
              </w:rPr>
              <w:t>пункту 6 Порядку);</w:t>
            </w:r>
          </w:p>
          <w:p w14:paraId="28898E93"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4</w:t>
            </w:r>
            <w:r w:rsidRPr="00B8778B">
              <w:rPr>
                <w:rFonts w:ascii="Times New Roman" w:hAnsi="Times New Roman" w:cs="Times New Roman"/>
                <w:b/>
                <w:bCs/>
                <w:color w:val="000000"/>
                <w:sz w:val="16"/>
                <w:szCs w:val="16"/>
              </w:rPr>
              <w:t>) </w:t>
            </w:r>
            <w:r w:rsidRPr="00B8778B">
              <w:rPr>
                <w:rFonts w:ascii="Times New Roman" w:hAnsi="Times New Roman" w:cs="Times New Roman"/>
                <w:color w:val="000000"/>
                <w:sz w:val="16"/>
                <w:szCs w:val="16"/>
              </w:rPr>
              <w:t>посвідчення про взяття на облік бездомних осіб (для бездомних осіб);</w:t>
            </w:r>
          </w:p>
          <w:p w14:paraId="402F5A8B"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3" w:name="n791"/>
            <w:bookmarkEnd w:id="23"/>
            <w:r w:rsidRPr="00B8778B">
              <w:rPr>
                <w:rFonts w:ascii="Times New Roman" w:hAnsi="Times New Roman" w:cs="Times New Roman"/>
                <w:b/>
                <w:bCs/>
                <w:color w:val="000000"/>
                <w:sz w:val="16"/>
                <w:szCs w:val="16"/>
              </w:rPr>
              <w:lastRenderedPageBreak/>
              <w:t>5) </w:t>
            </w:r>
            <w:r w:rsidRPr="00B8778B">
              <w:rPr>
                <w:rFonts w:ascii="Times New Roman" w:hAnsi="Times New Roman" w:cs="Times New Roman"/>
                <w:color w:val="000000"/>
                <w:sz w:val="16"/>
                <w:szCs w:val="16"/>
              </w:rPr>
              <w:t>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73B168B9"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4" w:name="n792"/>
            <w:bookmarkEnd w:id="24"/>
            <w:r w:rsidRPr="00B8778B">
              <w:rPr>
                <w:rFonts w:ascii="Times New Roman" w:hAnsi="Times New Roman" w:cs="Times New Roman"/>
                <w:b/>
                <w:bCs/>
                <w:color w:val="000000"/>
                <w:sz w:val="16"/>
                <w:szCs w:val="16"/>
              </w:rPr>
              <w:t>6) </w:t>
            </w:r>
            <w:r w:rsidRPr="00B8778B">
              <w:rPr>
                <w:rFonts w:ascii="Times New Roman" w:hAnsi="Times New Roman" w:cs="Times New Roman"/>
                <w:color w:val="000000"/>
                <w:sz w:val="16"/>
                <w:szCs w:val="16"/>
              </w:rPr>
              <w:t>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780B866D"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5" w:name="n793"/>
            <w:bookmarkEnd w:id="25"/>
            <w:r w:rsidRPr="00B8778B">
              <w:rPr>
                <w:rFonts w:ascii="Times New Roman" w:hAnsi="Times New Roman" w:cs="Times New Roman"/>
                <w:b/>
                <w:bCs/>
                <w:color w:val="000000"/>
                <w:sz w:val="16"/>
                <w:szCs w:val="16"/>
              </w:rPr>
              <w:t>7) </w:t>
            </w:r>
            <w:r w:rsidRPr="00B8778B">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D31024D"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6" w:name="n794"/>
            <w:bookmarkEnd w:id="26"/>
            <w:r w:rsidRPr="00B8778B">
              <w:rPr>
                <w:rFonts w:ascii="Times New Roman" w:hAnsi="Times New Roman" w:cs="Times New Roman"/>
                <w:b/>
                <w:bCs/>
                <w:color w:val="000000"/>
                <w:sz w:val="16"/>
                <w:szCs w:val="16"/>
                <w:lang w:val="uk-UA"/>
              </w:rPr>
              <w:t>7.1)</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місце проживання - довідку органу реєстрації встановленого зразка (крім випадків, коли здійснюється обмін паспорта зразка 1994 року);</w:t>
            </w:r>
          </w:p>
          <w:p w14:paraId="0C3223CF"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7" w:name="n7951"/>
            <w:bookmarkEnd w:id="27"/>
            <w:r w:rsidRPr="00B8778B">
              <w:rPr>
                <w:rFonts w:ascii="Times New Roman" w:hAnsi="Times New Roman" w:cs="Times New Roman"/>
                <w:b/>
                <w:bCs/>
                <w:color w:val="000000"/>
                <w:sz w:val="16"/>
                <w:szCs w:val="16"/>
                <w:lang w:val="uk-UA"/>
              </w:rPr>
              <w:t>7.2)</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народження дітей - свідоцтва про народження дітей;</w:t>
            </w:r>
          </w:p>
          <w:p w14:paraId="7A947BF6"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8" w:name="n7961"/>
            <w:bookmarkEnd w:id="28"/>
            <w:r w:rsidRPr="00B8778B">
              <w:rPr>
                <w:rFonts w:ascii="Times New Roman" w:hAnsi="Times New Roman" w:cs="Times New Roman"/>
                <w:b/>
                <w:bCs/>
                <w:color w:val="000000"/>
                <w:sz w:val="16"/>
                <w:szCs w:val="16"/>
                <w:lang w:val="uk-UA"/>
              </w:rPr>
              <w:t>7.3)</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2D647C50"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9" w:name="n7971"/>
            <w:bookmarkEnd w:id="29"/>
            <w:r w:rsidRPr="00B8778B">
              <w:rPr>
                <w:rFonts w:ascii="Times New Roman" w:hAnsi="Times New Roman" w:cs="Times New Roman"/>
                <w:b/>
                <w:bCs/>
                <w:color w:val="000000"/>
                <w:sz w:val="16"/>
                <w:szCs w:val="16"/>
                <w:lang w:val="uk-UA"/>
              </w:rPr>
              <w:t>7.4)</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301CAEE"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0" w:name="n7981"/>
            <w:bookmarkEnd w:id="30"/>
            <w:r w:rsidRPr="00B8778B">
              <w:rPr>
                <w:rFonts w:ascii="Times New Roman" w:hAnsi="Times New Roman" w:cs="Times New Roman"/>
                <w:b/>
                <w:bCs/>
                <w:color w:val="000000"/>
                <w:sz w:val="16"/>
                <w:szCs w:val="16"/>
                <w:lang w:val="uk-UA"/>
              </w:rPr>
              <w:t>7.5)</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76D2B2F9"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1" w:name="n799"/>
            <w:bookmarkEnd w:id="31"/>
            <w:r w:rsidRPr="00B8778B">
              <w:rPr>
                <w:rFonts w:ascii="Times New Roman" w:hAnsi="Times New Roman" w:cs="Times New Roman"/>
                <w:b/>
                <w:bCs/>
                <w:color w:val="000000"/>
                <w:sz w:val="16"/>
                <w:szCs w:val="16"/>
              </w:rPr>
              <w:t>8) </w:t>
            </w:r>
            <w:r w:rsidRPr="00B8778B">
              <w:rPr>
                <w:rFonts w:ascii="Times New Roman" w:hAnsi="Times New Roman" w:cs="Times New Roman"/>
                <w:color w:val="000000"/>
                <w:sz w:val="16"/>
                <w:szCs w:val="16"/>
              </w:rPr>
              <w:t>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0C28E23D"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2" w:name="n1088"/>
            <w:bookmarkEnd w:id="32"/>
            <w:r w:rsidRPr="00B8778B">
              <w:rPr>
                <w:rFonts w:ascii="Times New Roman" w:hAnsi="Times New Roman" w:cs="Times New Roman"/>
                <w:b/>
                <w:bCs/>
                <w:color w:val="000000"/>
                <w:sz w:val="16"/>
                <w:szCs w:val="16"/>
              </w:rPr>
              <w:t>9) </w:t>
            </w:r>
            <w:r w:rsidRPr="00B8778B">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177BF83B" w14:textId="77777777" w:rsidR="00032809" w:rsidRPr="00B8778B" w:rsidRDefault="00032809" w:rsidP="00B8778B">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3" w:name="n1089"/>
            <w:bookmarkEnd w:id="33"/>
            <w:r w:rsidRPr="00B8778B">
              <w:rPr>
                <w:rFonts w:ascii="Times New Roman" w:hAnsi="Times New Roman" w:cs="Times New Roman"/>
                <w:b/>
                <w:bCs/>
                <w:color w:val="000000"/>
                <w:sz w:val="16"/>
                <w:szCs w:val="16"/>
              </w:rPr>
              <w:t>10) </w:t>
            </w:r>
            <w:r w:rsidRPr="00B8778B">
              <w:rPr>
                <w:rFonts w:ascii="Times New Roman" w:hAnsi="Times New Roman" w:cs="Times New Roman"/>
                <w:color w:val="000000"/>
                <w:sz w:val="16"/>
                <w:szCs w:val="16"/>
              </w:rPr>
              <w:t>заяву про зняття з консульського обліку.</w:t>
            </w:r>
          </w:p>
          <w:p w14:paraId="09EEC082" w14:textId="77777777" w:rsidR="00032809" w:rsidRPr="00B8778B" w:rsidRDefault="00032809" w:rsidP="00B8778B">
            <w:pPr>
              <w:pStyle w:val="af2"/>
              <w:ind w:left="131" w:right="106" w:firstLine="494"/>
              <w:jc w:val="both"/>
              <w:rPr>
                <w:color w:val="000000"/>
              </w:rPr>
            </w:pPr>
            <w:r w:rsidRPr="00B8778B">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275C033C" w14:textId="77777777" w:rsidR="00032809" w:rsidRPr="00B8778B" w:rsidRDefault="00032809" w:rsidP="00B8778B">
            <w:pPr>
              <w:pStyle w:val="af2"/>
              <w:tabs>
                <w:tab w:val="left" w:pos="993"/>
              </w:tabs>
              <w:ind w:left="131" w:right="106"/>
              <w:jc w:val="both"/>
              <w:rPr>
                <w:color w:val="000000"/>
              </w:rPr>
            </w:pPr>
            <w:r w:rsidRPr="00B8778B">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w:t>
            </w:r>
            <w:r w:rsidRPr="00B8778B">
              <w:rPr>
                <w:rFonts w:eastAsia="Verdana"/>
                <w:color w:val="000000"/>
                <w:szCs w:val="16"/>
              </w:rPr>
              <w:t xml:space="preserve"> </w:t>
            </w:r>
            <w:r w:rsidRPr="00B8778B">
              <w:rPr>
                <w:rFonts w:eastAsia="Verdana"/>
                <w:color w:val="000000"/>
                <w:sz w:val="16"/>
                <w:szCs w:val="16"/>
              </w:rPr>
              <w:t>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p>
          <w:p w14:paraId="0FF4DDA1" w14:textId="77777777" w:rsidR="00032809" w:rsidRPr="00B8778B" w:rsidRDefault="00032809" w:rsidP="00B8778B">
            <w:pPr>
              <w:pStyle w:val="af2"/>
              <w:tabs>
                <w:tab w:val="left" w:pos="993"/>
              </w:tabs>
              <w:ind w:left="131" w:right="106"/>
              <w:jc w:val="both"/>
              <w:rPr>
                <w:color w:val="000000"/>
              </w:rPr>
            </w:pPr>
            <w:r w:rsidRPr="00B8778B">
              <w:rPr>
                <w:rFonts w:eastAsia="Verdana"/>
                <w:color w:val="000000"/>
                <w:sz w:val="16"/>
                <w:szCs w:val="16"/>
              </w:rPr>
              <w:t xml:space="preserve">   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14:paraId="3FE7323E" w14:textId="77777777" w:rsidR="00032809" w:rsidRPr="00B8778B" w:rsidRDefault="00032809" w:rsidP="00B8778B">
            <w:pPr>
              <w:spacing w:after="0"/>
              <w:ind w:left="131" w:right="106" w:firstLine="494"/>
              <w:jc w:val="both"/>
              <w:rPr>
                <w:rFonts w:ascii="Times New Roman" w:hAnsi="Times New Roman" w:cs="Times New Roman"/>
                <w:color w:val="000000"/>
                <w:lang w:val="uk-UA"/>
              </w:rPr>
            </w:pPr>
            <w:r w:rsidRPr="00B8778B">
              <w:rPr>
                <w:rFonts w:ascii="Times New Roman" w:hAnsi="Times New Roman" w:cs="Times New Roman"/>
                <w:color w:val="000000"/>
                <w:sz w:val="16"/>
                <w:szCs w:val="16"/>
                <w:lang w:val="uk-UA"/>
              </w:rPr>
              <w:t xml:space="preserve">У разі обміну паспорта, оформленого територіальним підрозділом ДМС, </w:t>
            </w:r>
            <w:r w:rsidRPr="00B8778B">
              <w:rPr>
                <w:rFonts w:ascii="Times New Roman" w:hAnsi="Times New Roman" w:cs="Times New Roman"/>
                <w:color w:val="000000"/>
                <w:sz w:val="16"/>
                <w:szCs w:val="16"/>
                <w:lang w:val="uk-UA"/>
              </w:rPr>
              <w:lastRenderedPageBreak/>
              <w:t xml:space="preserve">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 </w:t>
            </w:r>
          </w:p>
          <w:p w14:paraId="237F5CAD"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68131EC1"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p w14:paraId="408FBE03"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У разі подання документів протягом одного місяця до дати закінчення строку дії паспорта, паспорт  після прийому документів повертається особі та здається нею під час отримання нового паспорта.</w:t>
            </w:r>
          </w:p>
          <w:p w14:paraId="65794225" w14:textId="77777777" w:rsidR="00032809" w:rsidRPr="00B8778B" w:rsidRDefault="00032809" w:rsidP="00B8778B">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У такому випадку або в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tcPr>
          <w:p w14:paraId="77EB6319" w14:textId="77777777" w:rsidR="00032809" w:rsidRPr="008E13FE" w:rsidRDefault="00032809">
            <w:pPr>
              <w:snapToGrid w:val="0"/>
              <w:rPr>
                <w:rFonts w:ascii="Times New Roman" w:hAnsi="Times New Roman" w:cs="Times New Roman"/>
                <w:b/>
                <w:sz w:val="16"/>
                <w:szCs w:val="16"/>
              </w:rPr>
            </w:pPr>
          </w:p>
        </w:tc>
      </w:tr>
      <w:tr w:rsidR="00032809" w:rsidRPr="008E13FE" w14:paraId="68C8ADE3" w14:textId="77777777" w:rsidTr="0079581D">
        <w:tc>
          <w:tcPr>
            <w:tcW w:w="709" w:type="dxa"/>
            <w:gridSpan w:val="2"/>
            <w:tcBorders>
              <w:top w:val="single" w:sz="4" w:space="0" w:color="000000"/>
              <w:left w:val="single" w:sz="4" w:space="0" w:color="000000"/>
              <w:bottom w:val="single" w:sz="4" w:space="0" w:color="000000"/>
            </w:tcBorders>
          </w:tcPr>
          <w:p w14:paraId="39B99CE8"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884" w:type="dxa"/>
            <w:gridSpan w:val="2"/>
            <w:tcBorders>
              <w:top w:val="single" w:sz="4" w:space="0" w:color="000000"/>
              <w:left w:val="single" w:sz="4" w:space="0" w:color="000000"/>
              <w:bottom w:val="single" w:sz="4" w:space="0" w:color="000000"/>
            </w:tcBorders>
          </w:tcPr>
          <w:p w14:paraId="20C53238" w14:textId="77777777" w:rsidR="00032809" w:rsidRPr="008E13FE" w:rsidRDefault="00032809" w:rsidP="00B8778B">
            <w:pPr>
              <w:spacing w:after="0"/>
              <w:ind w:left="45" w:right="11"/>
              <w:jc w:val="both"/>
              <w:rPr>
                <w:rFonts w:ascii="Times New Roman" w:hAnsi="Times New Roman" w:cs="Times New Roman"/>
              </w:rPr>
            </w:pPr>
            <w:r w:rsidRPr="008E13FE">
              <w:rPr>
                <w:rFonts w:ascii="Times New Roman" w:hAnsi="Times New Roman" w:cs="Times New Roman"/>
                <w:sz w:val="16"/>
                <w:szCs w:val="16"/>
              </w:rPr>
              <w:t>Порядок та спосіб подання документів, необхідних для отримання адміністративної послуги</w:t>
            </w:r>
          </w:p>
        </w:tc>
        <w:tc>
          <w:tcPr>
            <w:tcW w:w="6049" w:type="dxa"/>
            <w:gridSpan w:val="2"/>
            <w:tcBorders>
              <w:top w:val="single" w:sz="4" w:space="0" w:color="000000"/>
              <w:left w:val="single" w:sz="4" w:space="0" w:color="000000"/>
              <w:bottom w:val="single" w:sz="4" w:space="0" w:color="000000"/>
            </w:tcBorders>
          </w:tcPr>
          <w:p w14:paraId="48246230" w14:textId="77777777" w:rsidR="00032809" w:rsidRPr="00B8778B" w:rsidRDefault="00032809" w:rsidP="00B8778B">
            <w:pPr>
              <w:pStyle w:val="rvps2"/>
              <w:shd w:val="clear" w:color="auto" w:fill="FFFFFF"/>
              <w:spacing w:before="0" w:after="0"/>
              <w:ind w:left="69" w:right="106" w:firstLine="425"/>
              <w:jc w:val="both"/>
              <w:textAlignment w:val="baseline"/>
              <w:rPr>
                <w:color w:val="000000"/>
              </w:rPr>
            </w:pPr>
            <w:r w:rsidRPr="00B8778B">
              <w:rPr>
                <w:color w:val="000000"/>
                <w:sz w:val="16"/>
                <w:szCs w:val="16"/>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B8778B">
              <w:rPr>
                <w:b/>
                <w:color w:val="000000"/>
                <w:sz w:val="16"/>
                <w:szCs w:val="16"/>
              </w:rPr>
              <w:t>незалежно від місця проживання до будь-якого</w:t>
            </w:r>
            <w:r w:rsidRPr="00B8778B">
              <w:rPr>
                <w:color w:val="000000"/>
                <w:sz w:val="16"/>
                <w:szCs w:val="16"/>
              </w:rPr>
              <w:t>:</w:t>
            </w:r>
          </w:p>
          <w:p w14:paraId="36D7AF18" w14:textId="77777777" w:rsidR="00032809" w:rsidRPr="00B8778B" w:rsidRDefault="00032809" w:rsidP="00B8778B">
            <w:pPr>
              <w:pStyle w:val="rvps2"/>
              <w:numPr>
                <w:ilvl w:val="0"/>
                <w:numId w:val="1"/>
              </w:numPr>
              <w:shd w:val="clear" w:color="auto" w:fill="FFFFFF"/>
              <w:spacing w:before="0" w:after="0"/>
              <w:ind w:left="69" w:right="106" w:hanging="248"/>
              <w:jc w:val="both"/>
              <w:textAlignment w:val="baseline"/>
              <w:rPr>
                <w:color w:val="000000"/>
              </w:rPr>
            </w:pPr>
            <w:r w:rsidRPr="00B8778B">
              <w:rPr>
                <w:color w:val="000000"/>
                <w:sz w:val="16"/>
                <w:szCs w:val="16"/>
              </w:rPr>
              <w:t>територіального органу ДМС;</w:t>
            </w:r>
          </w:p>
          <w:p w14:paraId="0B64F587" w14:textId="77777777" w:rsidR="00032809" w:rsidRPr="00B8778B" w:rsidRDefault="00032809" w:rsidP="00B8778B">
            <w:pPr>
              <w:pStyle w:val="rvps2"/>
              <w:numPr>
                <w:ilvl w:val="0"/>
                <w:numId w:val="1"/>
              </w:numPr>
              <w:shd w:val="clear" w:color="auto" w:fill="FFFFFF"/>
              <w:spacing w:before="0" w:after="0"/>
              <w:ind w:left="69" w:right="106" w:firstLine="425"/>
              <w:jc w:val="both"/>
              <w:textAlignment w:val="baseline"/>
              <w:rPr>
                <w:color w:val="000000"/>
              </w:rPr>
            </w:pPr>
            <w:r w:rsidRPr="00B8778B">
              <w:rPr>
                <w:color w:val="000000"/>
                <w:sz w:val="16"/>
                <w:szCs w:val="16"/>
              </w:rPr>
              <w:t>територіального підрозділу ДМС;</w:t>
            </w:r>
          </w:p>
          <w:p w14:paraId="3B2BEC4C" w14:textId="77777777" w:rsidR="00032809" w:rsidRPr="00B8778B" w:rsidRDefault="00032809" w:rsidP="00B8778B">
            <w:pPr>
              <w:pStyle w:val="rvps2"/>
              <w:numPr>
                <w:ilvl w:val="0"/>
                <w:numId w:val="1"/>
              </w:numPr>
              <w:shd w:val="clear" w:color="auto" w:fill="FFFFFF"/>
              <w:spacing w:before="0" w:after="0"/>
              <w:ind w:left="69" w:right="106" w:firstLine="425"/>
              <w:jc w:val="both"/>
              <w:textAlignment w:val="baseline"/>
              <w:rPr>
                <w:color w:val="000000"/>
              </w:rPr>
            </w:pPr>
            <w:r w:rsidRPr="00B8778B">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B8778B">
              <w:rPr>
                <w:i/>
                <w:color w:val="000000"/>
                <w:sz w:val="16"/>
                <w:szCs w:val="16"/>
              </w:rPr>
              <w:t>за умови наявності обладнання для прийому заяв засобами Єдиного державного демографічного Реєстру</w:t>
            </w:r>
            <w:r w:rsidRPr="00B8778B">
              <w:rPr>
                <w:color w:val="000000"/>
                <w:sz w:val="16"/>
                <w:szCs w:val="16"/>
              </w:rPr>
              <w:t>.</w:t>
            </w:r>
          </w:p>
          <w:p w14:paraId="1F14F88D" w14:textId="77777777" w:rsidR="00032809" w:rsidRPr="00B8778B" w:rsidRDefault="00032809" w:rsidP="00B8778B">
            <w:pPr>
              <w:spacing w:after="0"/>
              <w:ind w:left="69" w:right="106" w:firstLine="450"/>
              <w:jc w:val="both"/>
              <w:rPr>
                <w:rFonts w:ascii="Times New Roman" w:hAnsi="Times New Roman" w:cs="Times New Roman"/>
                <w:color w:val="000000"/>
              </w:rPr>
            </w:pPr>
            <w:r w:rsidRPr="00B8778B">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02900401" w14:textId="77777777" w:rsidR="00032809" w:rsidRPr="00B8778B" w:rsidRDefault="00032809" w:rsidP="00B8778B">
            <w:pPr>
              <w:spacing w:after="0"/>
              <w:ind w:left="69" w:right="106" w:firstLine="450"/>
              <w:jc w:val="both"/>
              <w:rPr>
                <w:rFonts w:ascii="Times New Roman" w:hAnsi="Times New Roman" w:cs="Times New Roman"/>
                <w:color w:val="000000"/>
              </w:rPr>
            </w:pPr>
            <w:r w:rsidRPr="00B8778B">
              <w:rPr>
                <w:rFonts w:ascii="Times New Roman" w:eastAsia="Verdana" w:hAnsi="Times New Roman" w:cs="Times New Roman"/>
                <w:color w:val="000000"/>
                <w:sz w:val="16"/>
                <w:szCs w:val="16"/>
              </w:rPr>
              <w:t>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w:t>
            </w:r>
          </w:p>
          <w:p w14:paraId="69F6587A" w14:textId="77777777" w:rsidR="00032809" w:rsidRPr="00B8778B" w:rsidRDefault="00032809" w:rsidP="00B8778B">
            <w:pPr>
              <w:pStyle w:val="rvps2"/>
              <w:shd w:val="clear" w:color="auto" w:fill="FFFFFF"/>
              <w:spacing w:before="0" w:after="0"/>
              <w:ind w:left="69" w:right="106" w:firstLine="425"/>
              <w:jc w:val="both"/>
              <w:textAlignment w:val="baseline"/>
              <w:rPr>
                <w:color w:val="000000"/>
              </w:rPr>
            </w:pPr>
            <w:r w:rsidRPr="00B8778B">
              <w:rPr>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2AAD306B" w14:textId="77777777" w:rsidR="00032809" w:rsidRPr="00B8778B" w:rsidRDefault="00032809" w:rsidP="00B8778B">
            <w:pPr>
              <w:pStyle w:val="rvps2"/>
              <w:shd w:val="clear" w:color="auto" w:fill="FFFFFF"/>
              <w:spacing w:before="0" w:after="0"/>
              <w:ind w:left="69" w:right="106" w:firstLine="425"/>
              <w:jc w:val="both"/>
              <w:textAlignment w:val="baseline"/>
              <w:rPr>
                <w:color w:val="000000"/>
              </w:rPr>
            </w:pPr>
            <w:r w:rsidRPr="00B8778B">
              <w:rPr>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tc>
        <w:tc>
          <w:tcPr>
            <w:tcW w:w="40" w:type="dxa"/>
            <w:gridSpan w:val="2"/>
            <w:tcBorders>
              <w:left w:val="single" w:sz="4" w:space="0" w:color="000000"/>
            </w:tcBorders>
          </w:tcPr>
          <w:p w14:paraId="51273929" w14:textId="77777777" w:rsidR="00032809" w:rsidRPr="008E13FE" w:rsidRDefault="00032809">
            <w:pPr>
              <w:snapToGrid w:val="0"/>
              <w:rPr>
                <w:rFonts w:ascii="Times New Roman" w:hAnsi="Times New Roman" w:cs="Times New Roman"/>
                <w:b/>
                <w:sz w:val="16"/>
                <w:szCs w:val="16"/>
              </w:rPr>
            </w:pPr>
          </w:p>
        </w:tc>
      </w:tr>
      <w:tr w:rsidR="00032809" w:rsidRPr="008E13FE" w14:paraId="1B6183A7" w14:textId="77777777" w:rsidTr="0079581D">
        <w:tc>
          <w:tcPr>
            <w:tcW w:w="709" w:type="dxa"/>
            <w:gridSpan w:val="2"/>
            <w:tcBorders>
              <w:top w:val="single" w:sz="4" w:space="0" w:color="000000"/>
              <w:left w:val="single" w:sz="4" w:space="0" w:color="000000"/>
              <w:bottom w:val="single" w:sz="4" w:space="0" w:color="000000"/>
            </w:tcBorders>
          </w:tcPr>
          <w:p w14:paraId="75C3CF0E" w14:textId="77777777" w:rsidR="00032809" w:rsidRPr="008E13FE" w:rsidRDefault="00032809" w:rsidP="00B8778B">
            <w:pPr>
              <w:spacing w:after="0"/>
              <w:jc w:val="center"/>
              <w:rPr>
                <w:rFonts w:ascii="Times New Roman" w:hAnsi="Times New Roman" w:cs="Times New Roman"/>
              </w:rPr>
            </w:pPr>
            <w:r w:rsidRPr="008E13FE">
              <w:rPr>
                <w:rFonts w:ascii="Times New Roman" w:hAnsi="Times New Roman" w:cs="Times New Roman"/>
                <w:b/>
                <w:sz w:val="16"/>
                <w:szCs w:val="16"/>
              </w:rPr>
              <w:t>11.</w:t>
            </w:r>
          </w:p>
        </w:tc>
        <w:tc>
          <w:tcPr>
            <w:tcW w:w="3884" w:type="dxa"/>
            <w:gridSpan w:val="2"/>
            <w:tcBorders>
              <w:top w:val="single" w:sz="4" w:space="0" w:color="000000"/>
              <w:left w:val="single" w:sz="4" w:space="0" w:color="000000"/>
              <w:bottom w:val="single" w:sz="4" w:space="0" w:color="000000"/>
            </w:tcBorders>
          </w:tcPr>
          <w:p w14:paraId="73EB3402" w14:textId="77777777" w:rsidR="00032809" w:rsidRPr="008E13FE" w:rsidRDefault="00032809" w:rsidP="00B8778B">
            <w:pPr>
              <w:spacing w:after="0"/>
              <w:ind w:left="45" w:right="11"/>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6049" w:type="dxa"/>
            <w:gridSpan w:val="2"/>
            <w:tcBorders>
              <w:top w:val="single" w:sz="4" w:space="0" w:color="000000"/>
              <w:left w:val="single" w:sz="4" w:space="0" w:color="000000"/>
              <w:bottom w:val="single" w:sz="4" w:space="0" w:color="000000"/>
            </w:tcBorders>
          </w:tcPr>
          <w:p w14:paraId="21372E89" w14:textId="77777777" w:rsidR="00032809" w:rsidRPr="00B8778B" w:rsidRDefault="00032809" w:rsidP="00B8778B">
            <w:pPr>
              <w:spacing w:after="0"/>
              <w:ind w:left="69" w:right="106"/>
              <w:jc w:val="both"/>
              <w:rPr>
                <w:rFonts w:ascii="Times New Roman" w:hAnsi="Times New Roman" w:cs="Times New Roman"/>
                <w:color w:val="000000"/>
              </w:rPr>
            </w:pPr>
            <w:r w:rsidRPr="00B8778B">
              <w:rPr>
                <w:rFonts w:ascii="Times New Roman" w:hAnsi="Times New Roman" w:cs="Times New Roman"/>
                <w:iCs/>
                <w:color w:val="000000"/>
                <w:sz w:val="16"/>
                <w:szCs w:val="16"/>
              </w:rPr>
              <w:t>Адміністративна послуга платна</w:t>
            </w:r>
          </w:p>
          <w:p w14:paraId="5D00F058" w14:textId="77777777" w:rsidR="00032809" w:rsidRPr="00B8778B" w:rsidRDefault="00032809" w:rsidP="00B8778B">
            <w:pPr>
              <w:spacing w:after="0"/>
              <w:ind w:left="69" w:right="106"/>
              <w:jc w:val="both"/>
              <w:rPr>
                <w:rFonts w:ascii="Times New Roman" w:hAnsi="Times New Roman" w:cs="Times New Roman"/>
                <w:iCs/>
                <w:color w:val="000000"/>
                <w:sz w:val="16"/>
                <w:szCs w:val="16"/>
              </w:rPr>
            </w:pPr>
          </w:p>
        </w:tc>
        <w:tc>
          <w:tcPr>
            <w:tcW w:w="40" w:type="dxa"/>
            <w:gridSpan w:val="2"/>
            <w:tcBorders>
              <w:left w:val="single" w:sz="4" w:space="0" w:color="000000"/>
            </w:tcBorders>
          </w:tcPr>
          <w:p w14:paraId="0811511D" w14:textId="77777777" w:rsidR="00032809" w:rsidRPr="008E13FE" w:rsidRDefault="00032809">
            <w:pPr>
              <w:snapToGrid w:val="0"/>
              <w:rPr>
                <w:rFonts w:ascii="Times New Roman" w:hAnsi="Times New Roman" w:cs="Times New Roman"/>
                <w:iCs/>
                <w:color w:val="000000"/>
                <w:sz w:val="16"/>
                <w:szCs w:val="16"/>
              </w:rPr>
            </w:pPr>
          </w:p>
        </w:tc>
      </w:tr>
      <w:tr w:rsidR="00032809" w:rsidRPr="008E13FE" w14:paraId="3B6C6D74" w14:textId="77777777" w:rsidTr="0079581D">
        <w:trPr>
          <w:trHeight w:val="76"/>
        </w:trPr>
        <w:tc>
          <w:tcPr>
            <w:tcW w:w="10642" w:type="dxa"/>
            <w:gridSpan w:val="6"/>
            <w:tcBorders>
              <w:top w:val="single" w:sz="4" w:space="0" w:color="000000"/>
              <w:left w:val="single" w:sz="4" w:space="0" w:color="000000"/>
              <w:bottom w:val="single" w:sz="4" w:space="0" w:color="000000"/>
            </w:tcBorders>
          </w:tcPr>
          <w:p w14:paraId="07046767" w14:textId="77777777" w:rsidR="00B8778B" w:rsidRPr="00B8778B" w:rsidRDefault="00032809" w:rsidP="0079581D">
            <w:pPr>
              <w:spacing w:after="0" w:line="240" w:lineRule="auto"/>
              <w:jc w:val="center"/>
              <w:rPr>
                <w:rFonts w:ascii="Times New Roman" w:hAnsi="Times New Roman" w:cs="Times New Roman"/>
                <w:iCs/>
                <w:sz w:val="16"/>
                <w:szCs w:val="16"/>
                <w:lang w:val="en-US"/>
              </w:rPr>
            </w:pPr>
            <w:r w:rsidRPr="008E13FE">
              <w:rPr>
                <w:rFonts w:ascii="Times New Roman" w:hAnsi="Times New Roman" w:cs="Times New Roman"/>
                <w:iCs/>
                <w:sz w:val="16"/>
                <w:szCs w:val="16"/>
              </w:rPr>
              <w:t>У разі платності:</w:t>
            </w:r>
          </w:p>
        </w:tc>
        <w:tc>
          <w:tcPr>
            <w:tcW w:w="40" w:type="dxa"/>
            <w:gridSpan w:val="2"/>
            <w:tcBorders>
              <w:left w:val="single" w:sz="4" w:space="0" w:color="000000"/>
            </w:tcBorders>
          </w:tcPr>
          <w:p w14:paraId="4EFF83B4" w14:textId="77777777" w:rsidR="00032809" w:rsidRPr="008E13FE" w:rsidRDefault="00032809" w:rsidP="0079581D">
            <w:pPr>
              <w:snapToGrid w:val="0"/>
              <w:spacing w:after="0"/>
              <w:rPr>
                <w:rFonts w:ascii="Times New Roman" w:hAnsi="Times New Roman" w:cs="Times New Roman"/>
                <w:b/>
                <w:sz w:val="16"/>
                <w:szCs w:val="16"/>
              </w:rPr>
            </w:pPr>
          </w:p>
        </w:tc>
      </w:tr>
      <w:tr w:rsidR="00032809" w:rsidRPr="008E13FE" w14:paraId="5E0B7524" w14:textId="77777777" w:rsidTr="0079581D">
        <w:tc>
          <w:tcPr>
            <w:tcW w:w="709" w:type="dxa"/>
            <w:gridSpan w:val="2"/>
            <w:tcBorders>
              <w:top w:val="single" w:sz="4" w:space="0" w:color="000000"/>
              <w:left w:val="single" w:sz="4" w:space="0" w:color="000000"/>
              <w:bottom w:val="single" w:sz="4" w:space="0" w:color="000000"/>
            </w:tcBorders>
          </w:tcPr>
          <w:p w14:paraId="49AFC58B"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11.1.</w:t>
            </w:r>
          </w:p>
        </w:tc>
        <w:tc>
          <w:tcPr>
            <w:tcW w:w="3884" w:type="dxa"/>
            <w:gridSpan w:val="2"/>
            <w:tcBorders>
              <w:top w:val="single" w:sz="4" w:space="0" w:color="000000"/>
              <w:left w:val="single" w:sz="4" w:space="0" w:color="000000"/>
              <w:bottom w:val="single" w:sz="4" w:space="0" w:color="000000"/>
            </w:tcBorders>
          </w:tcPr>
          <w:p w14:paraId="773A4D7E" w14:textId="77777777" w:rsidR="00032809" w:rsidRPr="008E13FE" w:rsidRDefault="00032809" w:rsidP="0079581D">
            <w:pPr>
              <w:spacing w:after="0"/>
              <w:ind w:left="45" w:right="153"/>
              <w:jc w:val="both"/>
              <w:rPr>
                <w:rFonts w:ascii="Times New Roman" w:hAnsi="Times New Roman" w:cs="Times New Roman"/>
              </w:rPr>
            </w:pPr>
            <w:r w:rsidRPr="008E13FE">
              <w:rPr>
                <w:rFonts w:ascii="Times New Roman" w:hAnsi="Times New Roman" w:cs="Times New Roman"/>
                <w:sz w:val="16"/>
                <w:szCs w:val="16"/>
              </w:rPr>
              <w:t>Нормативно-правові акти, на підставі яких стягується плата</w:t>
            </w:r>
          </w:p>
        </w:tc>
        <w:tc>
          <w:tcPr>
            <w:tcW w:w="6049" w:type="dxa"/>
            <w:gridSpan w:val="2"/>
            <w:tcBorders>
              <w:top w:val="single" w:sz="4" w:space="0" w:color="000000"/>
              <w:left w:val="single" w:sz="4" w:space="0" w:color="000000"/>
              <w:bottom w:val="single" w:sz="4" w:space="0" w:color="000000"/>
            </w:tcBorders>
          </w:tcPr>
          <w:p w14:paraId="12BBDF79" w14:textId="77777777" w:rsidR="00032809" w:rsidRPr="008E13FE" w:rsidRDefault="00032809" w:rsidP="0079581D">
            <w:pPr>
              <w:pStyle w:val="Default"/>
              <w:ind w:left="131" w:right="106" w:firstLine="283"/>
              <w:jc w:val="both"/>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 xml:space="preserve">п.п. а) п. 6 ст. 3 Декрету Кабінету Міністрів України «Про державне мито» від 21.01.1993 № 7-93. </w:t>
            </w:r>
          </w:p>
          <w:p w14:paraId="4C78F2CF" w14:textId="77777777" w:rsidR="00032809" w:rsidRPr="008E13FE" w:rsidRDefault="00032809" w:rsidP="0079581D">
            <w:pPr>
              <w:spacing w:after="0"/>
              <w:ind w:left="131" w:right="106"/>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14:paraId="5707BE79" w14:textId="77777777" w:rsidR="00032809" w:rsidRPr="008E13FE" w:rsidRDefault="00032809" w:rsidP="0079581D">
            <w:pPr>
              <w:spacing w:after="0"/>
              <w:ind w:left="131" w:right="106" w:firstLine="45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Постанова КМУ від 02.11.2016 №770 «Деякі питання надання адміністративних послуг у сфері міграції».</w:t>
            </w:r>
          </w:p>
        </w:tc>
        <w:tc>
          <w:tcPr>
            <w:tcW w:w="40" w:type="dxa"/>
            <w:gridSpan w:val="2"/>
            <w:tcBorders>
              <w:left w:val="single" w:sz="4" w:space="0" w:color="000000"/>
            </w:tcBorders>
          </w:tcPr>
          <w:p w14:paraId="5F23088A" w14:textId="77777777" w:rsidR="00032809" w:rsidRPr="008E13FE" w:rsidRDefault="00032809" w:rsidP="0079581D">
            <w:pPr>
              <w:snapToGrid w:val="0"/>
              <w:spacing w:after="0"/>
              <w:rPr>
                <w:rFonts w:ascii="Times New Roman" w:hAnsi="Times New Roman" w:cs="Times New Roman"/>
                <w:b/>
                <w:sz w:val="16"/>
                <w:szCs w:val="16"/>
              </w:rPr>
            </w:pPr>
          </w:p>
        </w:tc>
      </w:tr>
      <w:tr w:rsidR="00032809" w:rsidRPr="008E13FE" w14:paraId="0C57A99E" w14:textId="77777777" w:rsidTr="0079581D">
        <w:tc>
          <w:tcPr>
            <w:tcW w:w="709" w:type="dxa"/>
            <w:gridSpan w:val="2"/>
            <w:tcBorders>
              <w:top w:val="single" w:sz="4" w:space="0" w:color="000000"/>
              <w:left w:val="single" w:sz="4" w:space="0" w:color="000000"/>
              <w:bottom w:val="single" w:sz="4" w:space="0" w:color="000000"/>
            </w:tcBorders>
          </w:tcPr>
          <w:p w14:paraId="7899CC34"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11.2.</w:t>
            </w:r>
          </w:p>
        </w:tc>
        <w:tc>
          <w:tcPr>
            <w:tcW w:w="3884" w:type="dxa"/>
            <w:gridSpan w:val="2"/>
            <w:tcBorders>
              <w:top w:val="single" w:sz="4" w:space="0" w:color="000000"/>
              <w:left w:val="single" w:sz="4" w:space="0" w:color="000000"/>
              <w:bottom w:val="single" w:sz="4" w:space="0" w:color="000000"/>
            </w:tcBorders>
          </w:tcPr>
          <w:p w14:paraId="3F3BD6D5" w14:textId="77777777" w:rsidR="00032809" w:rsidRPr="008E13FE" w:rsidRDefault="00032809" w:rsidP="0079581D">
            <w:pPr>
              <w:spacing w:after="0"/>
              <w:ind w:left="45" w:right="153"/>
              <w:jc w:val="both"/>
              <w:rPr>
                <w:rFonts w:ascii="Times New Roman" w:hAnsi="Times New Roman" w:cs="Times New Roman"/>
              </w:rPr>
            </w:pPr>
            <w:r w:rsidRPr="008E13FE">
              <w:rPr>
                <w:rFonts w:ascii="Times New Roman" w:hAnsi="Times New Roman" w:cs="Times New Roman"/>
                <w:sz w:val="16"/>
                <w:szCs w:val="16"/>
              </w:rPr>
              <w:t>Розмір та порядок внесення плати (адміністративного збору) за платну адміністративну послугу</w:t>
            </w:r>
          </w:p>
        </w:tc>
        <w:tc>
          <w:tcPr>
            <w:tcW w:w="6049" w:type="dxa"/>
            <w:gridSpan w:val="2"/>
            <w:tcBorders>
              <w:top w:val="single" w:sz="4" w:space="0" w:color="000000"/>
              <w:left w:val="single" w:sz="4" w:space="0" w:color="000000"/>
              <w:bottom w:val="single" w:sz="4" w:space="0" w:color="000000"/>
            </w:tcBorders>
          </w:tcPr>
          <w:tbl>
            <w:tblPr>
              <w:tblW w:w="8755" w:type="dxa"/>
              <w:tblLayout w:type="fixed"/>
              <w:tblLook w:val="0000" w:firstRow="0" w:lastRow="0" w:firstColumn="0" w:lastColumn="0" w:noHBand="0" w:noVBand="0"/>
            </w:tblPr>
            <w:tblGrid>
              <w:gridCol w:w="8755"/>
            </w:tblGrid>
            <w:tr w:rsidR="00032809" w:rsidRPr="008E13FE" w14:paraId="1EB7B430" w14:textId="77777777" w:rsidTr="0058300C">
              <w:trPr>
                <w:trHeight w:val="173"/>
              </w:trPr>
              <w:tc>
                <w:tcPr>
                  <w:tcW w:w="8755" w:type="dxa"/>
                  <w:shd w:val="clear" w:color="auto" w:fill="FFFFFF"/>
                </w:tcPr>
                <w:p w14:paraId="75AD919A" w14:textId="77777777" w:rsidR="00032809" w:rsidRPr="005A38C4" w:rsidRDefault="00032809" w:rsidP="0079581D">
                  <w:pPr>
                    <w:spacing w:after="0"/>
                    <w:ind w:left="131" w:right="106"/>
                    <w:rPr>
                      <w:rFonts w:ascii="Times New Roman" w:hAnsi="Times New Roman" w:cs="Times New Roman"/>
                    </w:rPr>
                  </w:pPr>
                  <w:r w:rsidRPr="008E13FE">
                    <w:rPr>
                      <w:rFonts w:ascii="Times New Roman" w:eastAsia="Verdana" w:hAnsi="Times New Roman" w:cs="Times New Roman"/>
                      <w:sz w:val="16"/>
                      <w:szCs w:val="16"/>
                      <w:lang w:eastAsia="uk-UA"/>
                    </w:rPr>
                    <w:t xml:space="preserve">       </w:t>
                  </w:r>
                  <w:r w:rsidRPr="008E13FE">
                    <w:rPr>
                      <w:rFonts w:ascii="Times New Roman" w:hAnsi="Times New Roman" w:cs="Times New Roman"/>
                      <w:sz w:val="16"/>
                      <w:szCs w:val="16"/>
                      <w:lang w:eastAsia="uk-UA"/>
                    </w:rPr>
                    <w:t>Розмір адміністративного  збору за оформлення та видачу паспорта                                               з дня оформлення заяви-анкети у строк:</w:t>
                  </w:r>
                </w:p>
              </w:tc>
            </w:tr>
            <w:tr w:rsidR="0058300C" w:rsidRPr="008E13FE" w14:paraId="4D4F04FA" w14:textId="77777777" w:rsidTr="0058300C">
              <w:trPr>
                <w:trHeight w:val="173"/>
              </w:trPr>
              <w:tc>
                <w:tcPr>
                  <w:tcW w:w="8755" w:type="dxa"/>
                  <w:shd w:val="clear" w:color="auto" w:fill="FFFFFF"/>
                </w:tcPr>
                <w:p w14:paraId="08885701" w14:textId="77777777" w:rsidR="0058300C" w:rsidRPr="00CA2C8D" w:rsidRDefault="0058300C" w:rsidP="00FB7323">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20 робочих днів    -  </w:t>
                  </w:r>
                  <w:r>
                    <w:rPr>
                      <w:rFonts w:ascii="Times New Roman" w:hAnsi="Times New Roman" w:cs="Times New Roman"/>
                      <w:b/>
                      <w:color w:val="000000"/>
                      <w:sz w:val="16"/>
                      <w:szCs w:val="16"/>
                      <w:lang w:val="uk-UA" w:eastAsia="uk-UA"/>
                    </w:rPr>
                    <w:t>558</w:t>
                  </w:r>
                  <w:r w:rsidRPr="00CA2C8D">
                    <w:rPr>
                      <w:rFonts w:ascii="Times New Roman" w:hAnsi="Times New Roman" w:cs="Times New Roman"/>
                      <w:b/>
                      <w:color w:val="000000"/>
                      <w:sz w:val="16"/>
                      <w:szCs w:val="16"/>
                      <w:lang w:eastAsia="uk-UA"/>
                    </w:rPr>
                    <w:t xml:space="preserve"> грн </w:t>
                  </w:r>
                </w:p>
                <w:p w14:paraId="717E725D" w14:textId="77777777" w:rsidR="0058300C" w:rsidRPr="00CA2C8D" w:rsidRDefault="0058300C" w:rsidP="00FB7323">
                  <w:pPr>
                    <w:spacing w:after="0"/>
                    <w:ind w:left="46" w:right="107"/>
                    <w:rPr>
                      <w:rFonts w:ascii="Times New Roman" w:hAnsi="Times New Roman" w:cs="Times New Roman"/>
                      <w:color w:val="000000"/>
                    </w:rPr>
                  </w:pPr>
                  <w:r>
                    <w:rPr>
                      <w:rFonts w:ascii="Times New Roman" w:hAnsi="Times New Roman" w:cs="Times New Roman"/>
                      <w:color w:val="000000"/>
                      <w:sz w:val="16"/>
                      <w:szCs w:val="16"/>
                      <w:lang w:eastAsia="uk-UA"/>
                    </w:rPr>
                    <w:t>(</w:t>
                  </w:r>
                  <w:r>
                    <w:rPr>
                      <w:rFonts w:ascii="Times New Roman" w:hAnsi="Times New Roman" w:cs="Times New Roman"/>
                      <w:color w:val="000000"/>
                      <w:sz w:val="16"/>
                      <w:szCs w:val="16"/>
                      <w:lang w:val="uk-UA" w:eastAsia="uk-UA"/>
                    </w:rPr>
                    <w:t>126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val="uk-UA" w:eastAsia="uk-UA"/>
                    </w:rPr>
                    <w:t xml:space="preserve"> </w:t>
                  </w:r>
                  <w:r w:rsidRPr="00CA2C8D">
                    <w:rPr>
                      <w:rFonts w:ascii="Times New Roman" w:hAnsi="Times New Roman" w:cs="Times New Roman"/>
                      <w:color w:val="000000"/>
                      <w:sz w:val="16"/>
                      <w:szCs w:val="16"/>
                      <w:lang w:eastAsia="uk-UA"/>
                    </w:rPr>
                    <w:t xml:space="preserve">грн -  </w:t>
                  </w:r>
                </w:p>
                <w:p w14:paraId="1AF6520C" w14:textId="77777777" w:rsidR="0058300C" w:rsidRPr="00CA2C8D" w:rsidRDefault="0058300C" w:rsidP="00FB7323">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вартість бланка);</w:t>
                  </w:r>
                </w:p>
                <w:p w14:paraId="76B65E5D" w14:textId="77777777" w:rsidR="0058300C" w:rsidRPr="00CA2C8D" w:rsidRDefault="0058300C" w:rsidP="00FB7323">
                  <w:pPr>
                    <w:spacing w:after="0"/>
                    <w:ind w:left="46" w:right="107"/>
                    <w:rPr>
                      <w:rFonts w:ascii="Times New Roman" w:hAnsi="Times New Roman" w:cs="Times New Roman"/>
                      <w:color w:val="000000"/>
                      <w:sz w:val="16"/>
                      <w:szCs w:val="16"/>
                      <w:lang w:eastAsia="uk-UA"/>
                    </w:rPr>
                  </w:pPr>
                </w:p>
              </w:tc>
            </w:tr>
            <w:tr w:rsidR="0058300C" w:rsidRPr="008E13FE" w14:paraId="2544D44E" w14:textId="77777777" w:rsidTr="0058300C">
              <w:trPr>
                <w:trHeight w:val="173"/>
              </w:trPr>
              <w:tc>
                <w:tcPr>
                  <w:tcW w:w="8755" w:type="dxa"/>
                  <w:shd w:val="clear" w:color="auto" w:fill="FFFFFF"/>
                </w:tcPr>
                <w:p w14:paraId="6B7ED9F0" w14:textId="77777777" w:rsidR="0058300C" w:rsidRPr="00CA2C8D" w:rsidRDefault="0058300C" w:rsidP="00FB7323">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10 робочих днів    -  </w:t>
                  </w:r>
                  <w:r>
                    <w:rPr>
                      <w:rFonts w:ascii="Times New Roman" w:hAnsi="Times New Roman" w:cs="Times New Roman"/>
                      <w:b/>
                      <w:color w:val="000000"/>
                      <w:sz w:val="16"/>
                      <w:szCs w:val="16"/>
                      <w:lang w:val="uk-UA" w:eastAsia="uk-UA"/>
                    </w:rPr>
                    <w:t>928</w:t>
                  </w:r>
                  <w:r w:rsidRPr="00CA2C8D">
                    <w:rPr>
                      <w:rFonts w:ascii="Times New Roman" w:hAnsi="Times New Roman" w:cs="Times New Roman"/>
                      <w:b/>
                      <w:color w:val="000000"/>
                      <w:sz w:val="16"/>
                      <w:szCs w:val="16"/>
                      <w:lang w:eastAsia="uk-UA"/>
                    </w:rPr>
                    <w:t xml:space="preserve"> грн  </w:t>
                  </w:r>
                </w:p>
                <w:p w14:paraId="7C7BB456" w14:textId="77777777" w:rsidR="0058300C" w:rsidRPr="00CA2C8D" w:rsidRDefault="0058300C" w:rsidP="00FB7323">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w:t>
                  </w:r>
                  <w:r w:rsidRPr="00CA2C8D">
                    <w:rPr>
                      <w:rFonts w:ascii="Times New Roman" w:hAnsi="Times New Roman" w:cs="Times New Roman"/>
                      <w:color w:val="000000"/>
                      <w:sz w:val="16"/>
                      <w:szCs w:val="16"/>
                      <w:lang w:val="uk-UA" w:eastAsia="uk-UA"/>
                    </w:rPr>
                    <w:t>496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eastAsia="uk-UA"/>
                    </w:rPr>
                    <w:t xml:space="preserve"> грн - </w:t>
                  </w:r>
                </w:p>
                <w:p w14:paraId="30C233AA" w14:textId="77777777" w:rsidR="0058300C" w:rsidRPr="002165FC" w:rsidRDefault="0058300C" w:rsidP="00FB7323">
                  <w:pPr>
                    <w:spacing w:after="0"/>
                    <w:ind w:left="46" w:right="107"/>
                    <w:rPr>
                      <w:rFonts w:ascii="Times New Roman" w:hAnsi="Times New Roman" w:cs="Times New Roman"/>
                      <w:color w:val="000000"/>
                      <w:lang w:val="uk-UA"/>
                    </w:rPr>
                  </w:pPr>
                  <w:r w:rsidRPr="00CA2C8D">
                    <w:rPr>
                      <w:rFonts w:ascii="Times New Roman" w:hAnsi="Times New Roman" w:cs="Times New Roman"/>
                      <w:color w:val="000000"/>
                      <w:sz w:val="16"/>
                      <w:szCs w:val="16"/>
                      <w:lang w:eastAsia="uk-UA"/>
                    </w:rPr>
                    <w:t>вартість бланка;</w:t>
                  </w:r>
                </w:p>
              </w:tc>
            </w:tr>
          </w:tbl>
          <w:p w14:paraId="5C917C1E" w14:textId="77777777" w:rsidR="00032809" w:rsidRPr="0058300C" w:rsidRDefault="00032809" w:rsidP="0058300C">
            <w:pPr>
              <w:pStyle w:val="Default"/>
              <w:ind w:right="106"/>
              <w:jc w:val="both"/>
              <w:rPr>
                <w:rFonts w:ascii="Times New Roman" w:hAnsi="Times New Roman" w:cs="Times New Roman"/>
                <w:lang w:val="uk-UA"/>
              </w:rPr>
            </w:pPr>
          </w:p>
          <w:p w14:paraId="54536530" w14:textId="77777777" w:rsidR="00032809" w:rsidRPr="008E13FE" w:rsidRDefault="00032809" w:rsidP="0079581D">
            <w:pPr>
              <w:pStyle w:val="HTML0"/>
              <w:shd w:val="clear" w:color="auto" w:fill="FFFFFF"/>
              <w:ind w:left="131" w:right="106"/>
              <w:jc w:val="both"/>
              <w:textAlignment w:val="baseline"/>
              <w:rPr>
                <w:rFonts w:ascii="Times New Roman" w:hAnsi="Times New Roman" w:cs="Times New Roman"/>
                <w:lang w:val="uk-UA"/>
              </w:rPr>
            </w:pPr>
            <w:r w:rsidRPr="008E13FE">
              <w:rPr>
                <w:rFonts w:ascii="Times New Roman" w:eastAsia="Verdana" w:hAnsi="Times New Roman" w:cs="Times New Roman"/>
                <w:sz w:val="16"/>
                <w:szCs w:val="16"/>
                <w:lang w:val="uk-UA" w:eastAsia="uk-UA"/>
              </w:rPr>
              <w:t xml:space="preserve">         </w:t>
            </w:r>
            <w:r w:rsidRPr="008E13FE">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c>
          <w:tcPr>
            <w:tcW w:w="40" w:type="dxa"/>
            <w:gridSpan w:val="2"/>
            <w:tcBorders>
              <w:left w:val="single" w:sz="4" w:space="0" w:color="000000"/>
            </w:tcBorders>
          </w:tcPr>
          <w:p w14:paraId="1E5DB78F" w14:textId="77777777" w:rsidR="00032809" w:rsidRPr="008E13FE" w:rsidRDefault="00032809">
            <w:pPr>
              <w:snapToGrid w:val="0"/>
              <w:rPr>
                <w:rFonts w:ascii="Times New Roman" w:hAnsi="Times New Roman" w:cs="Times New Roman"/>
                <w:b/>
                <w:sz w:val="16"/>
                <w:szCs w:val="16"/>
                <w:lang w:val="uk-UA"/>
              </w:rPr>
            </w:pPr>
          </w:p>
        </w:tc>
      </w:tr>
      <w:tr w:rsidR="00032809" w:rsidRPr="008E13FE" w14:paraId="1A336530" w14:textId="77777777" w:rsidTr="0079581D">
        <w:tc>
          <w:tcPr>
            <w:tcW w:w="709" w:type="dxa"/>
            <w:gridSpan w:val="2"/>
            <w:tcBorders>
              <w:top w:val="single" w:sz="4" w:space="0" w:color="000000"/>
              <w:left w:val="single" w:sz="4" w:space="0" w:color="000000"/>
              <w:bottom w:val="single" w:sz="4" w:space="0" w:color="000000"/>
            </w:tcBorders>
          </w:tcPr>
          <w:p w14:paraId="1A12BC83"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11.3.</w:t>
            </w:r>
          </w:p>
        </w:tc>
        <w:tc>
          <w:tcPr>
            <w:tcW w:w="3884" w:type="dxa"/>
            <w:gridSpan w:val="2"/>
            <w:tcBorders>
              <w:top w:val="single" w:sz="4" w:space="0" w:color="000000"/>
              <w:left w:val="single" w:sz="4" w:space="0" w:color="000000"/>
              <w:bottom w:val="single" w:sz="4" w:space="0" w:color="000000"/>
            </w:tcBorders>
          </w:tcPr>
          <w:p w14:paraId="5BD6A436" w14:textId="77777777" w:rsidR="00032809" w:rsidRPr="008E13FE" w:rsidRDefault="00032809" w:rsidP="0079581D">
            <w:pPr>
              <w:spacing w:after="0"/>
              <w:ind w:left="45" w:right="153"/>
              <w:jc w:val="both"/>
              <w:rPr>
                <w:rFonts w:ascii="Times New Roman" w:hAnsi="Times New Roman" w:cs="Times New Roman"/>
              </w:rPr>
            </w:pPr>
            <w:r w:rsidRPr="008E13FE">
              <w:rPr>
                <w:rFonts w:ascii="Times New Roman" w:hAnsi="Times New Roman" w:cs="Times New Roman"/>
                <w:sz w:val="16"/>
                <w:szCs w:val="16"/>
              </w:rPr>
              <w:t>Розрахунковий рахунок для внесення плати</w:t>
            </w:r>
          </w:p>
        </w:tc>
        <w:tc>
          <w:tcPr>
            <w:tcW w:w="6049" w:type="dxa"/>
            <w:gridSpan w:val="2"/>
            <w:tcBorders>
              <w:top w:val="single" w:sz="4" w:space="0" w:color="000000"/>
              <w:left w:val="single" w:sz="4" w:space="0" w:color="000000"/>
              <w:bottom w:val="single" w:sz="4" w:space="0" w:color="000000"/>
            </w:tcBorders>
            <w:shd w:val="clear" w:color="auto" w:fill="D9D9D9"/>
          </w:tcPr>
          <w:p w14:paraId="5466956A"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Дата здійснення операції :  </w:t>
            </w:r>
          </w:p>
          <w:p w14:paraId="7E7EEFA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558,00</w:t>
            </w:r>
          </w:p>
          <w:p w14:paraId="66BBD172"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E5EFA39"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lastRenderedPageBreak/>
              <w:t xml:space="preserve">Отримувач:       Західне міжрегіональне управління ДМС </w:t>
            </w:r>
          </w:p>
          <w:p w14:paraId="2CB2478E"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4E6FED2C"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36EAA1FA"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6254CA5C"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1140336</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69E423C1"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 Дата здійснення операції :  </w:t>
            </w:r>
          </w:p>
          <w:p w14:paraId="703C986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928,00</w:t>
            </w:r>
          </w:p>
          <w:p w14:paraId="5FAE7EFA"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44A306F"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6D30F693"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0A7066F5"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152A7ABB"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19B3147A"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1140337</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06255D2C" w14:textId="77777777" w:rsidR="00032809" w:rsidRPr="0058300C" w:rsidRDefault="00032809" w:rsidP="0079581D">
            <w:pPr>
              <w:snapToGrid w:val="0"/>
              <w:spacing w:after="0" w:line="240" w:lineRule="auto"/>
              <w:jc w:val="both"/>
              <w:rPr>
                <w:rFonts w:ascii="Times New Roman" w:hAnsi="Times New Roman" w:cs="Times New Roman"/>
                <w:lang w:val="uk-UA"/>
              </w:rPr>
            </w:pPr>
          </w:p>
        </w:tc>
        <w:tc>
          <w:tcPr>
            <w:tcW w:w="40" w:type="dxa"/>
            <w:gridSpan w:val="2"/>
            <w:tcBorders>
              <w:left w:val="single" w:sz="4" w:space="0" w:color="000000"/>
            </w:tcBorders>
          </w:tcPr>
          <w:p w14:paraId="62741415" w14:textId="77777777" w:rsidR="00032809" w:rsidRPr="008E13FE" w:rsidRDefault="00032809" w:rsidP="0079581D">
            <w:pPr>
              <w:snapToGrid w:val="0"/>
              <w:spacing w:after="0"/>
              <w:rPr>
                <w:rFonts w:ascii="Times New Roman" w:hAnsi="Times New Roman" w:cs="Times New Roman"/>
                <w:b/>
                <w:sz w:val="16"/>
                <w:szCs w:val="16"/>
                <w:lang w:val="uk-UA"/>
              </w:rPr>
            </w:pPr>
          </w:p>
        </w:tc>
      </w:tr>
      <w:tr w:rsidR="00032809" w:rsidRPr="008E13FE" w14:paraId="25CB1F8A" w14:textId="77777777" w:rsidTr="0079581D">
        <w:tc>
          <w:tcPr>
            <w:tcW w:w="709" w:type="dxa"/>
            <w:gridSpan w:val="2"/>
            <w:tcBorders>
              <w:top w:val="single" w:sz="4" w:space="0" w:color="000000"/>
              <w:left w:val="single" w:sz="4" w:space="0" w:color="000000"/>
              <w:bottom w:val="single" w:sz="4" w:space="0" w:color="000000"/>
            </w:tcBorders>
          </w:tcPr>
          <w:p w14:paraId="40BDAA12"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12.</w:t>
            </w:r>
          </w:p>
        </w:tc>
        <w:tc>
          <w:tcPr>
            <w:tcW w:w="3884" w:type="dxa"/>
            <w:gridSpan w:val="2"/>
            <w:tcBorders>
              <w:top w:val="single" w:sz="4" w:space="0" w:color="000000"/>
              <w:left w:val="single" w:sz="4" w:space="0" w:color="000000"/>
              <w:bottom w:val="single" w:sz="4" w:space="0" w:color="000000"/>
            </w:tcBorders>
          </w:tcPr>
          <w:p w14:paraId="473240E4" w14:textId="77777777" w:rsidR="00032809" w:rsidRPr="008E13FE" w:rsidRDefault="00032809" w:rsidP="0079581D">
            <w:pPr>
              <w:spacing w:after="0"/>
              <w:ind w:left="45" w:right="11"/>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6DF04830" w14:textId="77777777" w:rsidR="00032809" w:rsidRPr="0079581D" w:rsidRDefault="00032809" w:rsidP="0079581D">
            <w:pPr>
              <w:pStyle w:val="af5"/>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Паспорт видається:</w:t>
            </w:r>
          </w:p>
          <w:p w14:paraId="360E3FB7" w14:textId="77777777" w:rsidR="00032809" w:rsidRPr="0079581D" w:rsidRDefault="00032809" w:rsidP="0079581D">
            <w:pPr>
              <w:pStyle w:val="af5"/>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5BAF2712" w14:textId="77777777" w:rsidR="00032809" w:rsidRPr="0079581D" w:rsidRDefault="00032809" w:rsidP="0079581D">
            <w:pPr>
              <w:pStyle w:val="af5"/>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gridSpan w:val="2"/>
            <w:tcBorders>
              <w:left w:val="single" w:sz="4" w:space="0" w:color="000000"/>
            </w:tcBorders>
          </w:tcPr>
          <w:p w14:paraId="697AC457" w14:textId="77777777" w:rsidR="00032809" w:rsidRPr="008E13FE" w:rsidRDefault="00032809">
            <w:pPr>
              <w:snapToGrid w:val="0"/>
              <w:rPr>
                <w:rFonts w:ascii="Times New Roman" w:hAnsi="Times New Roman" w:cs="Times New Roman"/>
                <w:b/>
                <w:sz w:val="16"/>
                <w:szCs w:val="16"/>
              </w:rPr>
            </w:pPr>
          </w:p>
        </w:tc>
      </w:tr>
      <w:tr w:rsidR="00032809" w:rsidRPr="008E13FE" w14:paraId="6735BF0C" w14:textId="77777777" w:rsidTr="0079581D">
        <w:tc>
          <w:tcPr>
            <w:tcW w:w="709" w:type="dxa"/>
            <w:gridSpan w:val="2"/>
            <w:tcBorders>
              <w:top w:val="single" w:sz="4" w:space="0" w:color="000000"/>
              <w:left w:val="single" w:sz="4" w:space="0" w:color="000000"/>
              <w:bottom w:val="single" w:sz="4" w:space="0" w:color="000000"/>
            </w:tcBorders>
          </w:tcPr>
          <w:p w14:paraId="7C85B41E"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13.</w:t>
            </w:r>
          </w:p>
        </w:tc>
        <w:tc>
          <w:tcPr>
            <w:tcW w:w="3884" w:type="dxa"/>
            <w:gridSpan w:val="2"/>
            <w:tcBorders>
              <w:top w:val="single" w:sz="4" w:space="0" w:color="000000"/>
              <w:left w:val="single" w:sz="4" w:space="0" w:color="000000"/>
              <w:bottom w:val="single" w:sz="4" w:space="0" w:color="000000"/>
            </w:tcBorders>
          </w:tcPr>
          <w:p w14:paraId="305BCB93" w14:textId="77777777" w:rsidR="00032809" w:rsidRPr="008E13FE" w:rsidRDefault="00032809" w:rsidP="0079581D">
            <w:pPr>
              <w:spacing w:after="0"/>
              <w:ind w:left="45" w:right="11"/>
              <w:jc w:val="both"/>
              <w:rPr>
                <w:rFonts w:ascii="Times New Roman" w:hAnsi="Times New Roman" w:cs="Times New Roman"/>
              </w:rPr>
            </w:pPr>
            <w:r w:rsidRPr="008E13FE">
              <w:rPr>
                <w:rFonts w:ascii="Times New Roman" w:hAnsi="Times New Roman" w:cs="Times New Roman"/>
                <w:sz w:val="16"/>
                <w:szCs w:val="16"/>
              </w:rPr>
              <w:t>Перелік підстав для відмови у наданні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4C9D96CD" w14:textId="77777777" w:rsidR="00032809" w:rsidRPr="0079581D" w:rsidRDefault="00032809" w:rsidP="0079581D">
            <w:pPr>
              <w:pStyle w:val="af5"/>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заявнику </w:t>
            </w:r>
            <w:r w:rsidRPr="0079581D">
              <w:rPr>
                <w:rFonts w:ascii="Times New Roman" w:hAnsi="Times New Roman" w:cs="Times New Roman"/>
                <w:b/>
                <w:color w:val="000000"/>
                <w:sz w:val="16"/>
                <w:szCs w:val="16"/>
              </w:rPr>
              <w:t xml:space="preserve">в прийнятті документів </w:t>
            </w:r>
            <w:r w:rsidRPr="0079581D">
              <w:rPr>
                <w:rFonts w:ascii="Times New Roman" w:hAnsi="Times New Roman" w:cs="Times New Roman"/>
                <w:color w:val="000000"/>
                <w:sz w:val="16"/>
                <w:szCs w:val="16"/>
              </w:rPr>
              <w:t>здійснюється у разі подання не всіх необхідних документів або подання документів, оформлення яких не відповідає вимогам законодавства.</w:t>
            </w:r>
          </w:p>
          <w:p w14:paraId="54AF0C7D" w14:textId="77777777" w:rsidR="00032809" w:rsidRPr="0079581D" w:rsidRDefault="00032809" w:rsidP="0079581D">
            <w:pPr>
              <w:pStyle w:val="af5"/>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w:t>
            </w:r>
            <w:r w:rsidRPr="0079581D">
              <w:rPr>
                <w:rFonts w:ascii="Times New Roman" w:hAnsi="Times New Roman" w:cs="Times New Roman"/>
                <w:b/>
                <w:color w:val="000000"/>
                <w:sz w:val="16"/>
                <w:szCs w:val="16"/>
              </w:rPr>
              <w:t>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A7F0554"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4" w:name="n850"/>
            <w:bookmarkEnd w:id="34"/>
            <w:r w:rsidRPr="0079581D">
              <w:rPr>
                <w:rFonts w:ascii="Times New Roman" w:hAnsi="Times New Roman" w:cs="Times New Roman"/>
                <w:b/>
                <w:bCs/>
                <w:color w:val="000000"/>
                <w:sz w:val="16"/>
                <w:szCs w:val="16"/>
              </w:rPr>
              <w:t>1)</w:t>
            </w:r>
            <w:r w:rsidRPr="0079581D">
              <w:rPr>
                <w:rFonts w:ascii="Times New Roman" w:hAnsi="Times New Roman" w:cs="Times New Roman"/>
                <w:color w:val="000000"/>
                <w:sz w:val="16"/>
                <w:szCs w:val="16"/>
              </w:rPr>
              <w:t xml:space="preserve"> особа не є громадянином України;</w:t>
            </w:r>
          </w:p>
          <w:p w14:paraId="55FC5343"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5" w:name="n851"/>
            <w:bookmarkEnd w:id="35"/>
            <w:r w:rsidRPr="0079581D">
              <w:rPr>
                <w:rFonts w:ascii="Times New Roman" w:hAnsi="Times New Roman" w:cs="Times New Roman"/>
                <w:b/>
                <w:bCs/>
                <w:color w:val="000000"/>
                <w:sz w:val="16"/>
                <w:szCs w:val="16"/>
              </w:rPr>
              <w:t>2)</w:t>
            </w:r>
            <w:r w:rsidRPr="0079581D">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4C1312D2"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6" w:name="n852"/>
            <w:bookmarkEnd w:id="36"/>
            <w:r w:rsidRPr="0079581D">
              <w:rPr>
                <w:rFonts w:ascii="Times New Roman" w:hAnsi="Times New Roman" w:cs="Times New Roman"/>
                <w:b/>
                <w:bCs/>
                <w:color w:val="000000"/>
                <w:sz w:val="16"/>
                <w:szCs w:val="16"/>
              </w:rPr>
              <w:t>3)</w:t>
            </w:r>
            <w:r w:rsidRPr="0079581D">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12C5E832"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7" w:name="n853"/>
            <w:bookmarkEnd w:id="37"/>
            <w:r w:rsidRPr="0079581D">
              <w:rPr>
                <w:rFonts w:ascii="Times New Roman" w:hAnsi="Times New Roman" w:cs="Times New Roman"/>
                <w:b/>
                <w:bCs/>
                <w:color w:val="000000"/>
                <w:sz w:val="16"/>
                <w:szCs w:val="16"/>
              </w:rPr>
              <w:t>4)</w:t>
            </w:r>
            <w:r w:rsidRPr="0079581D">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4D697AD7"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8" w:name="n854"/>
            <w:bookmarkEnd w:id="38"/>
            <w:r w:rsidRPr="0079581D">
              <w:rPr>
                <w:rFonts w:ascii="Times New Roman" w:hAnsi="Times New Roman" w:cs="Times New Roman"/>
                <w:b/>
                <w:bCs/>
                <w:color w:val="000000"/>
                <w:sz w:val="16"/>
                <w:szCs w:val="16"/>
              </w:rPr>
              <w:t>5)</w:t>
            </w:r>
            <w:r w:rsidRPr="0079581D">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14:paraId="629A582E"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150"/>
              <w:ind w:left="131" w:right="106" w:firstLine="450"/>
              <w:jc w:val="both"/>
              <w:rPr>
                <w:rFonts w:ascii="Times New Roman" w:hAnsi="Times New Roman" w:cs="Times New Roman"/>
                <w:color w:val="000000"/>
              </w:rPr>
            </w:pPr>
            <w:bookmarkStart w:id="39" w:name="n855"/>
            <w:bookmarkEnd w:id="39"/>
            <w:r w:rsidRPr="0079581D">
              <w:rPr>
                <w:rFonts w:ascii="Times New Roman" w:hAnsi="Times New Roman" w:cs="Times New Roman"/>
                <w:b/>
                <w:bCs/>
                <w:color w:val="000000"/>
                <w:sz w:val="16"/>
                <w:szCs w:val="16"/>
              </w:rPr>
              <w:t>6)</w:t>
            </w:r>
            <w:r w:rsidRPr="0079581D">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5635C0E4" w14:textId="77777777" w:rsidR="00032809" w:rsidRPr="008E13FE" w:rsidRDefault="00032809">
            <w:pPr>
              <w:snapToGrid w:val="0"/>
              <w:rPr>
                <w:rFonts w:ascii="Times New Roman" w:hAnsi="Times New Roman" w:cs="Times New Roman"/>
                <w:b/>
                <w:sz w:val="16"/>
                <w:szCs w:val="16"/>
              </w:rPr>
            </w:pPr>
          </w:p>
        </w:tc>
      </w:tr>
      <w:tr w:rsidR="00032809" w:rsidRPr="008E13FE" w14:paraId="47D50155" w14:textId="77777777" w:rsidTr="0079581D">
        <w:tc>
          <w:tcPr>
            <w:tcW w:w="709" w:type="dxa"/>
            <w:gridSpan w:val="2"/>
            <w:tcBorders>
              <w:top w:val="single" w:sz="4" w:space="0" w:color="000000"/>
              <w:left w:val="single" w:sz="4" w:space="0" w:color="000000"/>
              <w:bottom w:val="single" w:sz="4" w:space="0" w:color="000000"/>
            </w:tcBorders>
          </w:tcPr>
          <w:p w14:paraId="13EF0F7F"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14.</w:t>
            </w:r>
          </w:p>
        </w:tc>
        <w:tc>
          <w:tcPr>
            <w:tcW w:w="3884" w:type="dxa"/>
            <w:gridSpan w:val="2"/>
            <w:tcBorders>
              <w:top w:val="single" w:sz="4" w:space="0" w:color="000000"/>
              <w:left w:val="single" w:sz="4" w:space="0" w:color="000000"/>
              <w:bottom w:val="single" w:sz="4" w:space="0" w:color="000000"/>
            </w:tcBorders>
          </w:tcPr>
          <w:p w14:paraId="55323056" w14:textId="77777777" w:rsidR="00032809" w:rsidRPr="008E13FE" w:rsidRDefault="00032809" w:rsidP="0079581D">
            <w:pPr>
              <w:spacing w:after="0"/>
              <w:ind w:left="45" w:right="11"/>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6049" w:type="dxa"/>
            <w:gridSpan w:val="2"/>
            <w:tcBorders>
              <w:top w:val="single" w:sz="4" w:space="0" w:color="000000"/>
              <w:left w:val="single" w:sz="4" w:space="0" w:color="000000"/>
              <w:bottom w:val="single" w:sz="4" w:space="0" w:color="000000"/>
            </w:tcBorders>
            <w:vAlign w:val="center"/>
          </w:tcPr>
          <w:p w14:paraId="01752BBD" w14:textId="77777777" w:rsidR="00032809" w:rsidRPr="005A38C4"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071B92A2" w14:textId="77777777" w:rsidR="00032809" w:rsidRPr="008E13FE" w:rsidRDefault="00032809">
            <w:pPr>
              <w:snapToGrid w:val="0"/>
              <w:rPr>
                <w:rFonts w:ascii="Times New Roman" w:hAnsi="Times New Roman" w:cs="Times New Roman"/>
                <w:b/>
                <w:sz w:val="16"/>
                <w:szCs w:val="16"/>
              </w:rPr>
            </w:pPr>
          </w:p>
        </w:tc>
      </w:tr>
      <w:tr w:rsidR="00032809" w:rsidRPr="008E13FE" w14:paraId="507BD665" w14:textId="77777777" w:rsidTr="0079581D">
        <w:tc>
          <w:tcPr>
            <w:tcW w:w="709" w:type="dxa"/>
            <w:gridSpan w:val="2"/>
            <w:tcBorders>
              <w:top w:val="single" w:sz="4" w:space="0" w:color="000000"/>
              <w:left w:val="single" w:sz="4" w:space="0" w:color="000000"/>
              <w:bottom w:val="single" w:sz="4" w:space="0" w:color="000000"/>
            </w:tcBorders>
          </w:tcPr>
          <w:p w14:paraId="51A0ECDC"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884" w:type="dxa"/>
            <w:gridSpan w:val="2"/>
            <w:tcBorders>
              <w:top w:val="single" w:sz="4" w:space="0" w:color="000000"/>
              <w:left w:val="single" w:sz="4" w:space="0" w:color="000000"/>
              <w:bottom w:val="single" w:sz="4" w:space="0" w:color="000000"/>
            </w:tcBorders>
          </w:tcPr>
          <w:p w14:paraId="25ABA750" w14:textId="77777777" w:rsidR="00032809" w:rsidRPr="008E13FE" w:rsidRDefault="00032809" w:rsidP="0079581D">
            <w:pPr>
              <w:spacing w:after="0"/>
              <w:ind w:left="45" w:right="11"/>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6049" w:type="dxa"/>
            <w:gridSpan w:val="2"/>
            <w:tcBorders>
              <w:top w:val="single" w:sz="4" w:space="0" w:color="000000"/>
              <w:left w:val="single" w:sz="4" w:space="0" w:color="000000"/>
              <w:bottom w:val="single" w:sz="4" w:space="0" w:color="000000"/>
            </w:tcBorders>
            <w:vAlign w:val="center"/>
          </w:tcPr>
          <w:p w14:paraId="453E7769" w14:textId="77777777" w:rsidR="00032809" w:rsidRPr="0079581D" w:rsidRDefault="00032809" w:rsidP="0079581D">
            <w:pPr>
              <w:pStyle w:val="af5"/>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r w:rsidRPr="0079581D">
              <w:rPr>
                <w:rFonts w:ascii="Times New Roman" w:hAnsi="Times New Roman" w:cs="Times New Roman"/>
                <w:b/>
                <w:color w:val="000000"/>
                <w:sz w:val="16"/>
                <w:szCs w:val="16"/>
              </w:rPr>
              <w:t>рішення про відмову в прийнятті документів</w:t>
            </w:r>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та оформленні заяви-анкети</w:t>
            </w:r>
            <w:r w:rsidRPr="0079581D">
              <w:rPr>
                <w:rFonts w:ascii="Times New Roman" w:hAnsi="Times New Roman" w:cs="Times New Roman"/>
                <w:color w:val="000000"/>
                <w:sz w:val="16"/>
                <w:szCs w:val="16"/>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14:paraId="0877DEB3"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79581D">
              <w:rPr>
                <w:rFonts w:ascii="Times New Roman" w:hAnsi="Times New Roman" w:cs="Times New Roman"/>
                <w:b/>
                <w:color w:val="000000"/>
                <w:sz w:val="16"/>
                <w:szCs w:val="16"/>
              </w:rPr>
              <w:t xml:space="preserve">звертається особисто </w:t>
            </w:r>
            <w:r w:rsidRPr="0079581D">
              <w:rPr>
                <w:rFonts w:ascii="Times New Roman" w:hAnsi="Times New Roman" w:cs="Times New Roman"/>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79581D">
              <w:rPr>
                <w:rFonts w:ascii="Times New Roman" w:hAnsi="Times New Roman" w:cs="Times New Roman"/>
                <w:b/>
                <w:color w:val="000000"/>
                <w:sz w:val="16"/>
                <w:szCs w:val="16"/>
              </w:rPr>
              <w:t xml:space="preserve">який прийняв документи для його </w:t>
            </w:r>
            <w:r w:rsidRPr="0079581D">
              <w:rPr>
                <w:rFonts w:ascii="Times New Roman" w:hAnsi="Times New Roman" w:cs="Times New Roman"/>
                <w:color w:val="000000"/>
                <w:sz w:val="16"/>
                <w:szCs w:val="16"/>
              </w:rPr>
              <w:t xml:space="preserve">оформлення.  </w:t>
            </w:r>
          </w:p>
          <w:p w14:paraId="79A72D8D" w14:textId="77777777" w:rsidR="00032809" w:rsidRPr="0079581D" w:rsidRDefault="00032809" w:rsidP="0079581D">
            <w:pPr>
              <w:pStyle w:val="af5"/>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14:paraId="1D8B60BA" w14:textId="77777777" w:rsidR="00032809" w:rsidRPr="0079581D" w:rsidRDefault="00032809" w:rsidP="0079581D">
            <w:pPr>
              <w:pStyle w:val="af5"/>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14:paraId="070A85A2"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b/>
                <w:color w:val="000000"/>
                <w:sz w:val="16"/>
                <w:szCs w:val="16"/>
              </w:rPr>
              <w:t>Для отримання нового паспорта особа здає паспорт, що підлягав обміну, та був повернутий їй після прийняття заяви-анкети на період оформлення нового паспорта.</w:t>
            </w:r>
          </w:p>
          <w:p w14:paraId="39B544F6"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79581D">
              <w:rPr>
                <w:rFonts w:ascii="Times New Roman" w:hAnsi="Times New Roman" w:cs="Times New Roman"/>
                <w:b/>
                <w:color w:val="000000"/>
                <w:sz w:val="16"/>
                <w:szCs w:val="16"/>
              </w:rPr>
              <w:t>за місцем її проживання або за місцем проходження лікування.</w:t>
            </w:r>
          </w:p>
          <w:p w14:paraId="7A23522D"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eastAsia="Verdana" w:hAnsi="Times New Roman" w:cs="Times New Roman"/>
                <w:color w:val="000000"/>
                <w:sz w:val="16"/>
                <w:szCs w:val="16"/>
              </w:rPr>
              <w:t xml:space="preserve"> </w:t>
            </w:r>
            <w:r w:rsidRPr="0079581D">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79581D">
              <w:rPr>
                <w:rFonts w:ascii="Times New Roman" w:hAnsi="Times New Roman" w:cs="Times New Roman"/>
                <w:b/>
                <w:color w:val="000000"/>
                <w:sz w:val="16"/>
                <w:szCs w:val="16"/>
              </w:rPr>
              <w:t xml:space="preserve">через уповноважену особу </w:t>
            </w:r>
            <w:r w:rsidRPr="0079581D">
              <w:rPr>
                <w:rFonts w:ascii="Times New Roman" w:hAnsi="Times New Roman" w:cs="Times New Roman"/>
                <w:b/>
                <w:color w:val="000000"/>
                <w:sz w:val="16"/>
                <w:szCs w:val="16"/>
              </w:rPr>
              <w:lastRenderedPageBreak/>
              <w:t>адміністрації відповідної установи чи закладу</w:t>
            </w:r>
            <w:r w:rsidRPr="0079581D">
              <w:rPr>
                <w:rFonts w:ascii="Times New Roman" w:hAnsi="Times New Roman" w:cs="Times New Roman"/>
                <w:color w:val="000000"/>
                <w:sz w:val="16"/>
                <w:szCs w:val="16"/>
              </w:rPr>
              <w:t>.</w:t>
            </w:r>
          </w:p>
          <w:p w14:paraId="38148D1F"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r w:rsidRPr="0079581D">
              <w:rPr>
                <w:rFonts w:ascii="Times New Roman" w:hAnsi="Times New Roman" w:cs="Times New Roman"/>
                <w:b/>
                <w:color w:val="000000"/>
                <w:sz w:val="16"/>
                <w:szCs w:val="16"/>
              </w:rPr>
              <w:t>рішення про відмову 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0776B302"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14:paraId="6FBE17E9" w14:textId="77777777" w:rsidR="00032809" w:rsidRPr="0079581D" w:rsidRDefault="00032809" w:rsidP="0079581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left w:val="single" w:sz="4" w:space="0" w:color="000000"/>
            </w:tcBorders>
          </w:tcPr>
          <w:p w14:paraId="6AA82AB8" w14:textId="77777777" w:rsidR="00032809" w:rsidRPr="008E13FE" w:rsidRDefault="00032809">
            <w:pPr>
              <w:snapToGrid w:val="0"/>
              <w:rPr>
                <w:rFonts w:ascii="Times New Roman" w:hAnsi="Times New Roman" w:cs="Times New Roman"/>
                <w:i/>
                <w:sz w:val="16"/>
                <w:szCs w:val="16"/>
              </w:rPr>
            </w:pPr>
          </w:p>
        </w:tc>
      </w:tr>
      <w:tr w:rsidR="00032809" w:rsidRPr="008E13FE" w14:paraId="41CDB56E" w14:textId="77777777" w:rsidTr="0079581D">
        <w:trPr>
          <w:gridAfter w:val="1"/>
          <w:wAfter w:w="10" w:type="dxa"/>
        </w:trPr>
        <w:tc>
          <w:tcPr>
            <w:tcW w:w="34" w:type="dxa"/>
          </w:tcPr>
          <w:p w14:paraId="39DCBCB4" w14:textId="77777777" w:rsidR="00032809" w:rsidRPr="008E13FE" w:rsidRDefault="00032809">
            <w:pPr>
              <w:snapToGrid w:val="0"/>
              <w:spacing w:after="0"/>
              <w:rPr>
                <w:rFonts w:ascii="Times New Roman" w:hAnsi="Times New Roman" w:cs="Times New Roman"/>
                <w:i/>
                <w:sz w:val="16"/>
                <w:szCs w:val="16"/>
              </w:rPr>
            </w:pPr>
          </w:p>
        </w:tc>
        <w:tc>
          <w:tcPr>
            <w:tcW w:w="1702" w:type="dxa"/>
            <w:gridSpan w:val="2"/>
          </w:tcPr>
          <w:p w14:paraId="64402153" w14:textId="77777777" w:rsidR="00032809" w:rsidRPr="008E13FE" w:rsidRDefault="00032809">
            <w:pPr>
              <w:snapToGrid w:val="0"/>
              <w:spacing w:after="0"/>
              <w:jc w:val="center"/>
              <w:rPr>
                <w:rFonts w:ascii="Times New Roman" w:hAnsi="Times New Roman" w:cs="Times New Roman"/>
                <w:b/>
                <w:i/>
                <w:sz w:val="16"/>
                <w:szCs w:val="16"/>
              </w:rPr>
            </w:pPr>
          </w:p>
        </w:tc>
        <w:tc>
          <w:tcPr>
            <w:tcW w:w="8896" w:type="dxa"/>
            <w:gridSpan w:val="2"/>
          </w:tcPr>
          <w:p w14:paraId="0B4B687D" w14:textId="77777777" w:rsidR="00032809" w:rsidRPr="008E13FE" w:rsidRDefault="00032809">
            <w:pPr>
              <w:snapToGrid w:val="0"/>
              <w:spacing w:after="0"/>
              <w:jc w:val="center"/>
              <w:rPr>
                <w:rFonts w:ascii="Times New Roman" w:hAnsi="Times New Roman" w:cs="Times New Roman"/>
                <w:b/>
                <w:i/>
                <w:sz w:val="16"/>
                <w:szCs w:val="16"/>
              </w:rPr>
            </w:pPr>
          </w:p>
        </w:tc>
        <w:tc>
          <w:tcPr>
            <w:tcW w:w="40" w:type="dxa"/>
            <w:gridSpan w:val="2"/>
          </w:tcPr>
          <w:p w14:paraId="66F43622" w14:textId="77777777" w:rsidR="00032809" w:rsidRPr="008E13FE" w:rsidRDefault="00032809">
            <w:pPr>
              <w:snapToGrid w:val="0"/>
              <w:spacing w:after="0"/>
              <w:rPr>
                <w:rFonts w:ascii="Times New Roman" w:hAnsi="Times New Roman" w:cs="Times New Roman"/>
                <w:b/>
                <w:i/>
                <w:sz w:val="16"/>
                <w:szCs w:val="16"/>
              </w:rPr>
            </w:pPr>
          </w:p>
        </w:tc>
      </w:tr>
    </w:tbl>
    <w:p w14:paraId="0BB61934" w14:textId="77777777" w:rsidR="00032809" w:rsidRPr="005A38C4" w:rsidRDefault="00032809">
      <w:pPr>
        <w:spacing w:after="0"/>
        <w:jc w:val="both"/>
        <w:rPr>
          <w:rFonts w:ascii="Times New Roman" w:hAnsi="Times New Roman" w:cs="Times New Roman"/>
          <w:b/>
          <w:sz w:val="16"/>
          <w:szCs w:val="16"/>
        </w:rPr>
      </w:pPr>
    </w:p>
    <w:p w14:paraId="63F18401" w14:textId="77777777" w:rsidR="00032809" w:rsidRPr="008E13FE" w:rsidRDefault="00032809">
      <w:pPr>
        <w:spacing w:after="0"/>
        <w:ind w:left="-142"/>
        <w:jc w:val="both"/>
        <w:rPr>
          <w:rFonts w:ascii="Times New Roman" w:hAnsi="Times New Roman" w:cs="Times New Roman"/>
          <w:b/>
          <w:sz w:val="16"/>
          <w:szCs w:val="16"/>
        </w:rPr>
      </w:pPr>
    </w:p>
    <w:p w14:paraId="43620955" w14:textId="77777777" w:rsidR="00032809" w:rsidRPr="008E13FE" w:rsidRDefault="0058300C" w:rsidP="0079581D">
      <w:pPr>
        <w:widowControl w:val="0"/>
        <w:autoSpaceDE w:val="0"/>
        <w:spacing w:after="0"/>
        <w:ind w:right="-113" w:hanging="1020"/>
        <w:jc w:val="both"/>
        <w:rPr>
          <w:rFonts w:ascii="Times New Roman" w:hAnsi="Times New Roman" w:cs="Times New Roman"/>
          <w:b/>
          <w:bCs/>
          <w:spacing w:val="2"/>
          <w:sz w:val="16"/>
          <w:szCs w:val="16"/>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r w:rsidR="00032809" w:rsidRPr="008E13FE">
        <w:rPr>
          <w:rFonts w:ascii="Times New Roman" w:hAnsi="Times New Roman" w:cs="Times New Roman"/>
          <w:b/>
          <w:bCs/>
          <w:spacing w:val="2"/>
          <w:sz w:val="24"/>
          <w:szCs w:val="24"/>
          <w:lang w:val="uk-UA"/>
        </w:rPr>
        <w:t xml:space="preserve"> </w:t>
      </w:r>
    </w:p>
    <w:p w14:paraId="230CDC18" w14:textId="77777777" w:rsidR="00032809" w:rsidRPr="008E13FE" w:rsidRDefault="00032809">
      <w:pPr>
        <w:widowControl w:val="0"/>
        <w:autoSpaceDE w:val="0"/>
        <w:spacing w:after="0"/>
        <w:ind w:left="6237" w:right="-1"/>
        <w:rPr>
          <w:rFonts w:ascii="Times New Roman" w:hAnsi="Times New Roman" w:cs="Times New Roman"/>
          <w:b/>
          <w:bCs/>
          <w:spacing w:val="2"/>
          <w:sz w:val="16"/>
          <w:szCs w:val="16"/>
          <w:lang w:val="uk-UA"/>
        </w:rPr>
      </w:pPr>
    </w:p>
    <w:p w14:paraId="3F6452DF" w14:textId="77777777" w:rsidR="00C03877" w:rsidRDefault="00C03877">
      <w:pPr>
        <w:widowControl w:val="0"/>
        <w:autoSpaceDE w:val="0"/>
        <w:spacing w:after="0"/>
        <w:ind w:left="6237" w:right="-86"/>
        <w:jc w:val="both"/>
        <w:rPr>
          <w:rFonts w:ascii="Times New Roman" w:hAnsi="Times New Roman" w:cs="Times New Roman"/>
          <w:b/>
          <w:bCs/>
          <w:spacing w:val="2"/>
          <w:lang w:val="uk-UA"/>
        </w:rPr>
      </w:pPr>
    </w:p>
    <w:p w14:paraId="06CBF9CD"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5A3AD73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E5EECC4"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AADCCE2"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899BDFD"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D1A5C1D"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74CB021"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540DDBE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2B9CE69"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D307367"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66C8076A"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22D154E9"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53B33B98"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E0224F7"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5350DD0A"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603CA32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14BAC78"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F242BE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49B4C1CA"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67B34CE"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2FA5952F"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E58F773"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619ECA4"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B981EC8"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5E191E8"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29A7546A"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35E25E6"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1DE0B5A9"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50A5C459"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026A6DC4"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4801AD1A"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035AA16F"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46EFC16B"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6DBF22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6EE57232"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35AD2A2"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7E4F956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4E235055" w14:textId="77777777" w:rsidR="0058300C" w:rsidRDefault="0058300C">
      <w:pPr>
        <w:widowControl w:val="0"/>
        <w:autoSpaceDE w:val="0"/>
        <w:spacing w:after="0"/>
        <w:ind w:left="6237" w:right="-86"/>
        <w:jc w:val="both"/>
        <w:rPr>
          <w:rFonts w:ascii="Times New Roman" w:hAnsi="Times New Roman" w:cs="Times New Roman"/>
          <w:b/>
          <w:bCs/>
          <w:spacing w:val="2"/>
          <w:lang w:val="uk-UA"/>
        </w:rPr>
      </w:pPr>
    </w:p>
    <w:p w14:paraId="3BCDA478"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5B2B7665"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CD743C"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2D69E2A0"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5227D71C" w14:textId="77777777" w:rsidR="00032809" w:rsidRPr="008E13FE" w:rsidRDefault="00032809">
      <w:pPr>
        <w:spacing w:after="0"/>
        <w:rPr>
          <w:rFonts w:ascii="Times New Roman" w:hAnsi="Times New Roman" w:cs="Times New Roman"/>
          <w:b/>
          <w:bCs/>
          <w:spacing w:val="2"/>
          <w:sz w:val="16"/>
          <w:szCs w:val="16"/>
          <w:lang w:val="uk-UA"/>
        </w:rPr>
      </w:pPr>
    </w:p>
    <w:p w14:paraId="5D7435D8"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4E429628"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6B874B94" w14:textId="77777777" w:rsidR="00032809" w:rsidRPr="008E13FE" w:rsidRDefault="00032809">
      <w:pPr>
        <w:widowControl w:val="0"/>
        <w:autoSpaceDE w:val="0"/>
        <w:spacing w:after="0"/>
        <w:ind w:left="2096" w:right="1800"/>
        <w:jc w:val="center"/>
        <w:rPr>
          <w:rFonts w:ascii="Times New Roman" w:hAnsi="Times New Roman" w:cs="Times New Roman"/>
          <w:b/>
          <w:bCs/>
          <w:spacing w:val="2"/>
          <w:w w:val="99"/>
          <w:sz w:val="16"/>
          <w:szCs w:val="16"/>
          <w:lang w:val="uk-UA"/>
        </w:rPr>
      </w:pPr>
    </w:p>
    <w:p w14:paraId="406B5ECF"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7220F05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74B1C5FF"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6305BA0D" w14:textId="77777777" w:rsidR="00032809" w:rsidRPr="008E13FE" w:rsidRDefault="00032809">
      <w:pPr>
        <w:spacing w:after="0"/>
        <w:jc w:val="center"/>
        <w:rPr>
          <w:rFonts w:ascii="Times New Roman" w:hAnsi="Times New Roman" w:cs="Times New Roman"/>
          <w:b/>
          <w:sz w:val="16"/>
          <w:szCs w:val="16"/>
          <w:lang w:val="uk-UA"/>
        </w:rPr>
      </w:pPr>
    </w:p>
    <w:p w14:paraId="6DBF6CA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у разі обміну паспорта громадянина України з безконтактним електронним носієм</w:t>
      </w:r>
      <w:r w:rsidR="0079581D" w:rsidRPr="005A38C4">
        <w:rPr>
          <w:rFonts w:ascii="Times New Roman" w:hAnsi="Times New Roman" w:cs="Times New Roman"/>
          <w:b/>
          <w:sz w:val="18"/>
          <w:szCs w:val="16"/>
        </w:rPr>
        <w:t xml:space="preserve"> </w:t>
      </w:r>
      <w:r w:rsidRPr="008E13FE">
        <w:rPr>
          <w:rFonts w:ascii="Times New Roman" w:hAnsi="Times New Roman" w:cs="Times New Roman"/>
          <w:b/>
          <w:sz w:val="18"/>
          <w:szCs w:val="16"/>
          <w:lang w:val="uk-UA"/>
        </w:rPr>
        <w:t>у зв’язку:</w:t>
      </w:r>
    </w:p>
    <w:p w14:paraId="63B7F3AB" w14:textId="77777777" w:rsidR="00032809" w:rsidRPr="008E13FE" w:rsidRDefault="00032809">
      <w:pPr>
        <w:pStyle w:val="af5"/>
        <w:spacing w:before="0"/>
        <w:ind w:left="349" w:firstLine="0"/>
        <w:jc w:val="both"/>
        <w:rPr>
          <w:rFonts w:ascii="Times New Roman" w:hAnsi="Times New Roman" w:cs="Times New Roman"/>
        </w:rPr>
      </w:pPr>
      <w:r w:rsidRPr="0079581D">
        <w:rPr>
          <w:rFonts w:ascii="Times New Roman" w:hAnsi="Times New Roman" w:cs="Times New Roman"/>
          <w:sz w:val="16"/>
          <w:szCs w:val="16"/>
        </w:rPr>
        <w:t>-</w:t>
      </w:r>
      <w:r w:rsidRPr="0079581D">
        <w:rPr>
          <w:rFonts w:ascii="Times New Roman" w:hAnsi="Times New Roman" w:cs="Times New Roman"/>
          <w:b/>
          <w:sz w:val="16"/>
          <w:szCs w:val="16"/>
        </w:rPr>
        <w:t xml:space="preserve"> </w:t>
      </w:r>
      <w:r w:rsidRPr="0079581D">
        <w:rPr>
          <w:rFonts w:ascii="Times New Roman" w:hAnsi="Times New Roman" w:cs="Times New Roman"/>
          <w:sz w:val="16"/>
          <w:szCs w:val="16"/>
        </w:rPr>
        <w:t>зі</w:t>
      </w:r>
      <w:r w:rsidRPr="008E13FE">
        <w:rPr>
          <w:rFonts w:ascii="Times New Roman" w:hAnsi="Times New Roman" w:cs="Times New Roman"/>
          <w:sz w:val="16"/>
          <w:szCs w:val="16"/>
        </w:rPr>
        <w:t xml:space="preserve"> зміною інформації, внесеної до паспорта  (крім додаткової змінної інформації);</w:t>
      </w:r>
    </w:p>
    <w:p w14:paraId="230BDF88"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виявлення помилки в інформації, внесеній до паспорта;</w:t>
      </w:r>
    </w:p>
    <w:p w14:paraId="198B3A47"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закінчення строку дії паспорта;</w:t>
      </w:r>
    </w:p>
    <w:p w14:paraId="0D476F6B"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непридатністю паспорта для подальшого використання;</w:t>
      </w:r>
    </w:p>
    <w:p w14:paraId="088A0323"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обмін до закінчення строку дії паспорта;</w:t>
      </w:r>
    </w:p>
    <w:p w14:paraId="31A71016"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не отриманий протягом року та знищений;</w:t>
      </w:r>
    </w:p>
    <w:p w14:paraId="7120E292"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у зв'язку зі зміною написання латинськими літерами складових імені “Прізвище”, “Ім’я”;</w:t>
      </w:r>
    </w:p>
    <w:p w14:paraId="15A0FF4A" w14:textId="77777777" w:rsidR="00032809" w:rsidRPr="008E13FE" w:rsidRDefault="00032809">
      <w:pPr>
        <w:pStyle w:val="af5"/>
        <w:spacing w:before="0"/>
        <w:ind w:left="349" w:firstLine="0"/>
        <w:jc w:val="both"/>
        <w:rPr>
          <w:rFonts w:ascii="Times New Roman" w:hAnsi="Times New Roman" w:cs="Times New Roman"/>
        </w:rPr>
      </w:pPr>
      <w:r w:rsidRPr="008E13FE">
        <w:rPr>
          <w:rFonts w:ascii="Times New Roman" w:hAnsi="Times New Roman" w:cs="Times New Roman"/>
          <w:sz w:val="16"/>
          <w:szCs w:val="16"/>
        </w:rPr>
        <w:t>- обмін паспорта, який було автоматично визнано недійсним у зв'язку із завершенням терміну дії.</w:t>
      </w:r>
    </w:p>
    <w:p w14:paraId="5C6E8449" w14:textId="77777777" w:rsidR="00032809" w:rsidRPr="008E13FE" w:rsidRDefault="00032809">
      <w:pPr>
        <w:spacing w:after="0"/>
        <w:jc w:val="center"/>
        <w:rPr>
          <w:rFonts w:ascii="Times New Roman" w:hAnsi="Times New Roman" w:cs="Times New Roman"/>
          <w:b/>
          <w:sz w:val="16"/>
          <w:szCs w:val="16"/>
          <w:lang w:val="uk-UA"/>
        </w:rPr>
      </w:pPr>
    </w:p>
    <w:tbl>
      <w:tblPr>
        <w:tblW w:w="0" w:type="auto"/>
        <w:tblInd w:w="-930" w:type="dxa"/>
        <w:tblLayout w:type="fixed"/>
        <w:tblLook w:val="0000" w:firstRow="0" w:lastRow="0" w:firstColumn="0" w:lastColumn="0" w:noHBand="0" w:noVBand="0"/>
      </w:tblPr>
      <w:tblGrid>
        <w:gridCol w:w="560"/>
        <w:gridCol w:w="4260"/>
        <w:gridCol w:w="2126"/>
        <w:gridCol w:w="1843"/>
        <w:gridCol w:w="1933"/>
      </w:tblGrid>
      <w:tr w:rsidR="00032809" w:rsidRPr="0079581D" w14:paraId="257B3C6D" w14:textId="77777777">
        <w:trPr>
          <w:trHeight w:val="792"/>
        </w:trPr>
        <w:tc>
          <w:tcPr>
            <w:tcW w:w="560" w:type="dxa"/>
            <w:tcBorders>
              <w:top w:val="single" w:sz="4" w:space="0" w:color="000000"/>
              <w:left w:val="single" w:sz="4" w:space="0" w:color="000000"/>
              <w:bottom w:val="single" w:sz="4" w:space="0" w:color="000000"/>
            </w:tcBorders>
          </w:tcPr>
          <w:p w14:paraId="16D5CC86"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w:t>
            </w:r>
            <w:r w:rsidRPr="0079581D">
              <w:rPr>
                <w:rFonts w:ascii="Times New Roman" w:eastAsia="Verdana" w:hAnsi="Times New Roman" w:cs="Times New Roman"/>
                <w:b/>
                <w:color w:val="000000"/>
                <w:sz w:val="16"/>
                <w:szCs w:val="16"/>
                <w:lang w:val="uk-UA"/>
              </w:rPr>
              <w:t xml:space="preserve"> </w:t>
            </w:r>
            <w:r w:rsidRPr="0079581D">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2313E8A7"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4DD11C71"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6A3D09B8"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Структурні підрозділи, відповідальні за етапи</w:t>
            </w:r>
          </w:p>
        </w:tc>
        <w:tc>
          <w:tcPr>
            <w:tcW w:w="1933" w:type="dxa"/>
            <w:tcBorders>
              <w:top w:val="single" w:sz="4" w:space="0" w:color="000000"/>
              <w:left w:val="single" w:sz="4" w:space="0" w:color="000000"/>
              <w:bottom w:val="single" w:sz="4" w:space="0" w:color="000000"/>
              <w:right w:val="single" w:sz="4" w:space="0" w:color="000000"/>
            </w:tcBorders>
          </w:tcPr>
          <w:p w14:paraId="42AABC8C"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Строк виконання</w:t>
            </w:r>
          </w:p>
          <w:p w14:paraId="2B10257F"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етапів (днів)</w:t>
            </w:r>
          </w:p>
        </w:tc>
      </w:tr>
      <w:tr w:rsidR="00032809" w:rsidRPr="0079581D" w14:paraId="7A83EDFC" w14:textId="77777777">
        <w:tc>
          <w:tcPr>
            <w:tcW w:w="560" w:type="dxa"/>
            <w:tcBorders>
              <w:top w:val="single" w:sz="4" w:space="0" w:color="000000"/>
              <w:left w:val="single" w:sz="4" w:space="0" w:color="000000"/>
              <w:bottom w:val="single" w:sz="4" w:space="0" w:color="000000"/>
            </w:tcBorders>
          </w:tcPr>
          <w:p w14:paraId="03C9D96C" w14:textId="77777777" w:rsidR="00032809" w:rsidRPr="0079581D" w:rsidRDefault="00032809" w:rsidP="0079581D">
            <w:pPr>
              <w:spacing w:after="0"/>
              <w:jc w:val="center"/>
              <w:rPr>
                <w:rFonts w:ascii="Times New Roman" w:hAnsi="Times New Roman" w:cs="Times New Roman"/>
                <w:color w:val="000000"/>
                <w:lang w:val="en-US"/>
              </w:rPr>
            </w:pPr>
            <w:r w:rsidRPr="0079581D">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71A6C412"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25BCDD74"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98868CE"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6129937B"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130BBE10"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44872043"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0EED89E0"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49CF208E"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2A20BAAF" w14:textId="77777777" w:rsidR="0079581D" w:rsidRPr="005A38C4" w:rsidRDefault="00032809" w:rsidP="0079581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44A68FE9" w14:textId="77777777" w:rsidR="0079581D" w:rsidRPr="005A38C4" w:rsidRDefault="0079581D" w:rsidP="0079581D">
            <w:pPr>
              <w:spacing w:after="0"/>
              <w:ind w:left="34"/>
              <w:jc w:val="center"/>
              <w:rPr>
                <w:rFonts w:ascii="Times New Roman" w:hAnsi="Times New Roman" w:cs="Times New Roman"/>
                <w:color w:val="000000"/>
              </w:rPr>
            </w:pPr>
          </w:p>
          <w:p w14:paraId="44EBAA4C" w14:textId="77777777" w:rsidR="0079581D" w:rsidRPr="005A38C4" w:rsidRDefault="00032809" w:rsidP="0079581D">
            <w:pPr>
              <w:spacing w:after="0"/>
              <w:ind w:left="34"/>
              <w:jc w:val="center"/>
              <w:rPr>
                <w:rFonts w:ascii="Times New Roman" w:hAnsi="Times New Roman" w:cs="Times New Roman"/>
                <w:color w:val="000000"/>
                <w:sz w:val="16"/>
                <w:szCs w:val="16"/>
              </w:rPr>
            </w:pPr>
            <w:r w:rsidRPr="0079581D">
              <w:rPr>
                <w:rFonts w:ascii="Times New Roman" w:hAnsi="Times New Roman" w:cs="Times New Roman"/>
                <w:color w:val="000000"/>
                <w:sz w:val="16"/>
                <w:szCs w:val="16"/>
                <w:lang w:val="uk-UA"/>
              </w:rPr>
              <w:t>центр надання адміністративних послуг</w:t>
            </w:r>
          </w:p>
          <w:p w14:paraId="1FF0F87B" w14:textId="77777777" w:rsidR="0079581D" w:rsidRPr="005A38C4" w:rsidRDefault="0079581D" w:rsidP="0079581D">
            <w:pPr>
              <w:spacing w:after="0"/>
              <w:ind w:left="34"/>
              <w:jc w:val="center"/>
              <w:rPr>
                <w:rFonts w:ascii="Times New Roman" w:hAnsi="Times New Roman" w:cs="Times New Roman"/>
                <w:color w:val="000000"/>
                <w:sz w:val="16"/>
                <w:szCs w:val="16"/>
              </w:rPr>
            </w:pPr>
          </w:p>
          <w:p w14:paraId="7A795C79" w14:textId="77777777" w:rsidR="00032809" w:rsidRPr="0079581D" w:rsidRDefault="00032809" w:rsidP="0079581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1CDD8D56"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71269D7D" w14:textId="77777777">
        <w:tc>
          <w:tcPr>
            <w:tcW w:w="560" w:type="dxa"/>
            <w:tcBorders>
              <w:top w:val="single" w:sz="4" w:space="0" w:color="000000"/>
              <w:left w:val="single" w:sz="4" w:space="0" w:color="000000"/>
              <w:bottom w:val="single" w:sz="4" w:space="0" w:color="000000"/>
            </w:tcBorders>
          </w:tcPr>
          <w:p w14:paraId="324DE345"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71149851"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відповідності поданих документів вимогам  Порядку </w:t>
            </w:r>
            <w:r w:rsidRPr="0079581D">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79581D">
              <w:rPr>
                <w:rStyle w:val="rvts9"/>
                <w:rFonts w:ascii="Times New Roman" w:hAnsi="Times New Roman" w:cs="Times New Roman"/>
                <w:bCs/>
                <w:color w:val="000000"/>
                <w:sz w:val="16"/>
                <w:szCs w:val="16"/>
                <w:shd w:val="clear" w:color="auto" w:fill="FFFFFF"/>
              </w:rPr>
              <w:t>25.03.2015 № 302</w:t>
            </w:r>
            <w:r w:rsidRPr="0079581D">
              <w:rPr>
                <w:rFonts w:ascii="Times New Roman" w:hAnsi="Times New Roman" w:cs="Times New Roman"/>
                <w:color w:val="000000"/>
                <w:sz w:val="16"/>
                <w:szCs w:val="16"/>
                <w:shd w:val="clear" w:color="auto" w:fill="FFFFFF"/>
              </w:rPr>
              <w:t xml:space="preserve">                     </w:t>
            </w:r>
            <w:r w:rsidRPr="0079581D">
              <w:rPr>
                <w:rFonts w:ascii="Times New Roman" w:hAnsi="Times New Roman" w:cs="Times New Roman"/>
                <w:color w:val="000000"/>
                <w:sz w:val="16"/>
                <w:szCs w:val="16"/>
              </w:rPr>
              <w:t>(зі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3E245BDA"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13E4A0ED"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44FE58B3"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6C9D9222"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73FC0AA6"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7317C84"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30829152"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1C0DC790"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14:paraId="57ADB1CF" w14:textId="77777777" w:rsidR="00032809" w:rsidRPr="0079581D" w:rsidRDefault="00032809">
            <w:pPr>
              <w:spacing w:after="0"/>
              <w:ind w:left="34" w:firstLine="284"/>
              <w:jc w:val="center"/>
              <w:rPr>
                <w:rFonts w:ascii="Times New Roman" w:hAnsi="Times New Roman" w:cs="Times New Roman"/>
                <w:color w:val="000000"/>
                <w:sz w:val="16"/>
                <w:szCs w:val="16"/>
                <w:lang w:val="uk-UA"/>
              </w:rPr>
            </w:pPr>
          </w:p>
          <w:p w14:paraId="3D8B2B84"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1F112E36"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0E852AE0" w14:textId="77777777">
        <w:tc>
          <w:tcPr>
            <w:tcW w:w="560" w:type="dxa"/>
            <w:tcBorders>
              <w:top w:val="single" w:sz="4" w:space="0" w:color="000000"/>
              <w:left w:val="single" w:sz="4" w:space="0" w:color="000000"/>
              <w:bottom w:val="single" w:sz="4" w:space="0" w:color="000000"/>
            </w:tcBorders>
          </w:tcPr>
          <w:p w14:paraId="7174B660"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2585655B"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98E1DDE"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2C1C7DE7" w14:textId="77777777" w:rsidR="00032809" w:rsidRPr="0079581D" w:rsidRDefault="00032809">
            <w:pPr>
              <w:pStyle w:val="af2"/>
              <w:ind w:left="0" w:firstLine="321"/>
              <w:jc w:val="both"/>
              <w:rPr>
                <w:color w:val="000000"/>
              </w:rPr>
            </w:pPr>
            <w:r w:rsidRPr="0079581D">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79581D">
              <w:rPr>
                <w:bCs/>
                <w:color w:val="000000"/>
                <w:sz w:val="16"/>
                <w:szCs w:val="16"/>
              </w:rPr>
              <w:t>Про впорядкування транслітерації                  українського алфавіту латиницею».</w:t>
            </w:r>
            <w:r w:rsidRPr="0079581D">
              <w:rPr>
                <w:color w:val="000000"/>
                <w:sz w:val="16"/>
                <w:szCs w:val="16"/>
                <w:lang w:eastAsia="ru-RU"/>
              </w:rPr>
              <w:t>.</w:t>
            </w:r>
          </w:p>
          <w:p w14:paraId="5C16DFDB" w14:textId="77777777" w:rsidR="00032809" w:rsidRPr="0079581D" w:rsidRDefault="00032809">
            <w:pPr>
              <w:pStyle w:val="af2"/>
              <w:ind w:left="0" w:firstLine="321"/>
              <w:jc w:val="both"/>
              <w:rPr>
                <w:color w:val="000000"/>
              </w:rPr>
            </w:pPr>
            <w:r w:rsidRPr="0079581D">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w:t>
            </w:r>
            <w:r w:rsidRPr="0079581D">
              <w:rPr>
                <w:color w:val="000000"/>
                <w:sz w:val="16"/>
                <w:szCs w:val="16"/>
                <w:lang w:eastAsia="ru-RU"/>
              </w:rPr>
              <w:lastRenderedPageBreak/>
              <w:t xml:space="preserve">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7496C5B3" w14:textId="77777777" w:rsidR="00032809" w:rsidRPr="0079581D" w:rsidRDefault="00032809">
            <w:pPr>
              <w:pStyle w:val="af2"/>
              <w:ind w:left="0" w:firstLine="321"/>
              <w:jc w:val="both"/>
              <w:rPr>
                <w:color w:val="000000"/>
              </w:rPr>
            </w:pPr>
            <w:r w:rsidRPr="0079581D">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572B4881" w14:textId="77777777" w:rsidR="00032809" w:rsidRPr="0079581D" w:rsidRDefault="00032809">
            <w:pPr>
              <w:spacing w:after="0"/>
              <w:ind w:firstLine="321"/>
              <w:jc w:val="both"/>
              <w:rPr>
                <w:rFonts w:ascii="Times New Roman" w:hAnsi="Times New Roman" w:cs="Times New Roman"/>
                <w:color w:val="000000"/>
                <w:lang w:val="uk-UA"/>
              </w:rPr>
            </w:pPr>
            <w:r w:rsidRPr="0079581D">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32896D08"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 xml:space="preserve">Працівник </w:t>
            </w:r>
          </w:p>
          <w:p w14:paraId="5D28A286"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7AEFC79E"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5BC9E98A"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6C1137C2"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B950B81"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4FE741C8"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75D3817A"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14:paraId="4E1B0DC5" w14:textId="77777777" w:rsidR="00032809" w:rsidRPr="0079581D" w:rsidRDefault="00032809">
            <w:pPr>
              <w:spacing w:after="0"/>
              <w:ind w:left="34" w:firstLine="284"/>
              <w:jc w:val="center"/>
              <w:rPr>
                <w:rFonts w:ascii="Times New Roman" w:hAnsi="Times New Roman" w:cs="Times New Roman"/>
                <w:color w:val="000000"/>
                <w:sz w:val="16"/>
                <w:szCs w:val="16"/>
                <w:lang w:val="uk-UA"/>
              </w:rPr>
            </w:pPr>
          </w:p>
          <w:p w14:paraId="7EEC207F"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43A7917C"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50751C5B" w14:textId="77777777">
        <w:tc>
          <w:tcPr>
            <w:tcW w:w="560" w:type="dxa"/>
            <w:tcBorders>
              <w:top w:val="single" w:sz="4" w:space="0" w:color="000000"/>
              <w:left w:val="single" w:sz="4" w:space="0" w:color="000000"/>
              <w:bottom w:val="single" w:sz="4" w:space="0" w:color="000000"/>
            </w:tcBorders>
          </w:tcPr>
          <w:p w14:paraId="25CA8B46"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664DC33C"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5047C796" w14:textId="77777777" w:rsidR="00032809" w:rsidRPr="0079581D" w:rsidRDefault="00032809">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6CC0A9D2"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Уповноважена особа адміністрацій відповідних  закладів та установ.</w:t>
            </w:r>
          </w:p>
          <w:p w14:paraId="363FBF72"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46A05074"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r w:rsidRPr="0079581D">
              <w:rPr>
                <w:rFonts w:ascii="Times New Roman" w:hAnsi="Times New Roman" w:cs="Times New Roman"/>
                <w:color w:val="000000"/>
                <w:sz w:val="16"/>
                <w:szCs w:val="16"/>
                <w:lang w:val="uk-UA"/>
              </w:rPr>
              <w:t>підрозділу ДМС,</w:t>
            </w:r>
          </w:p>
          <w:p w14:paraId="0F3B5C64"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центру надання адміністративних послуг, </w:t>
            </w:r>
          </w:p>
          <w:p w14:paraId="73543188"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7FFD1A00"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Адміністрація відповідних  закладів та установ;</w:t>
            </w:r>
          </w:p>
          <w:p w14:paraId="2BDB6BE9"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r w:rsidRPr="0079581D">
              <w:rPr>
                <w:rFonts w:ascii="Times New Roman" w:hAnsi="Times New Roman" w:cs="Times New Roman"/>
                <w:color w:val="000000"/>
                <w:sz w:val="16"/>
                <w:szCs w:val="16"/>
                <w:lang w:val="uk-UA"/>
              </w:rPr>
              <w:t>підрозділ ДМС;</w:t>
            </w:r>
          </w:p>
          <w:p w14:paraId="1BC79181"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14:paraId="5225BCC2"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0CC72F7A"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79947D12" w14:textId="77777777">
        <w:tc>
          <w:tcPr>
            <w:tcW w:w="560" w:type="dxa"/>
            <w:tcBorders>
              <w:top w:val="single" w:sz="4" w:space="0" w:color="000000"/>
              <w:left w:val="single" w:sz="4" w:space="0" w:color="000000"/>
              <w:bottom w:val="single" w:sz="4" w:space="0" w:color="000000"/>
            </w:tcBorders>
          </w:tcPr>
          <w:p w14:paraId="37CDC260"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6BA6A541"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731E9A48"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7811BD1B"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5B90A5E0"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57385FF6"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8C63530"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56F33D97"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 ДМС;</w:t>
            </w:r>
          </w:p>
          <w:p w14:paraId="4C8EAAD0"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14:paraId="183BC90D" w14:textId="77777777" w:rsidR="00032809" w:rsidRPr="0079581D" w:rsidRDefault="00032809">
            <w:pPr>
              <w:spacing w:after="0"/>
              <w:ind w:left="34" w:firstLine="284"/>
              <w:jc w:val="center"/>
              <w:rPr>
                <w:rFonts w:ascii="Times New Roman" w:hAnsi="Times New Roman" w:cs="Times New Roman"/>
                <w:color w:val="000000"/>
                <w:sz w:val="16"/>
                <w:szCs w:val="16"/>
                <w:lang w:val="uk-UA"/>
              </w:rPr>
            </w:pPr>
          </w:p>
          <w:p w14:paraId="489CC93F"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41E14157"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213E7C8E" w14:textId="77777777">
        <w:tc>
          <w:tcPr>
            <w:tcW w:w="560" w:type="dxa"/>
            <w:tcBorders>
              <w:top w:val="single" w:sz="4" w:space="0" w:color="000000"/>
              <w:left w:val="single" w:sz="4" w:space="0" w:color="000000"/>
              <w:bottom w:val="single" w:sz="4" w:space="0" w:color="000000"/>
            </w:tcBorders>
          </w:tcPr>
          <w:p w14:paraId="508F0CE8"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1AEEF361"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5BFB9492"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5D7F980D"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02F923F6"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2AE543CC"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3866C221"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tcPr>
          <w:p w14:paraId="59322E60"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7529F02A"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64EF6C8C"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 надання адміністративних послуг;</w:t>
            </w:r>
          </w:p>
          <w:p w14:paraId="50242946"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16504A48"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032809" w:rsidRPr="0079581D" w14:paraId="34FFDE3B" w14:textId="77777777">
        <w:tc>
          <w:tcPr>
            <w:tcW w:w="560" w:type="dxa"/>
            <w:tcBorders>
              <w:top w:val="single" w:sz="4" w:space="0" w:color="000000"/>
              <w:left w:val="single" w:sz="4" w:space="0" w:color="000000"/>
              <w:bottom w:val="single" w:sz="4" w:space="0" w:color="000000"/>
            </w:tcBorders>
          </w:tcPr>
          <w:p w14:paraId="753D299A"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4671E6DD"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1AB2981C"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50822C42"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2CE8C1C2"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tc>
        <w:tc>
          <w:tcPr>
            <w:tcW w:w="1843" w:type="dxa"/>
            <w:tcBorders>
              <w:top w:val="single" w:sz="4" w:space="0" w:color="000000"/>
              <w:left w:val="single" w:sz="4" w:space="0" w:color="000000"/>
              <w:bottom w:val="single" w:sz="4" w:space="0" w:color="000000"/>
            </w:tcBorders>
          </w:tcPr>
          <w:p w14:paraId="785E0AE3"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 xml:space="preserve">/ територіальний </w:t>
            </w:r>
            <w:r w:rsidRPr="0079581D">
              <w:rPr>
                <w:rFonts w:ascii="Times New Roman" w:hAnsi="Times New Roman" w:cs="Times New Roman"/>
                <w:color w:val="000000"/>
                <w:sz w:val="16"/>
                <w:szCs w:val="16"/>
                <w:lang w:val="uk-UA"/>
              </w:rPr>
              <w:t>підрозділ ДМС</w:t>
            </w:r>
          </w:p>
          <w:p w14:paraId="4AD49762" w14:textId="77777777" w:rsidR="00032809" w:rsidRPr="0079581D" w:rsidRDefault="00032809">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tcPr>
          <w:p w14:paraId="58C05A40"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6653264F"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отримання – не пізніше ніж через 6 робочих днів.</w:t>
            </w:r>
          </w:p>
          <w:p w14:paraId="1EF19578"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У разі проведення процедури встановлення особи строк розгляду заяви-анкети не повинен </w:t>
            </w:r>
            <w:r w:rsidRPr="0079581D">
              <w:rPr>
                <w:rFonts w:ascii="Times New Roman" w:hAnsi="Times New Roman" w:cs="Times New Roman"/>
                <w:color w:val="000000"/>
                <w:sz w:val="16"/>
                <w:szCs w:val="16"/>
                <w:lang w:val="uk-UA"/>
              </w:rPr>
              <w:lastRenderedPageBreak/>
              <w:t>перевищувати двох місяців.</w:t>
            </w:r>
          </w:p>
        </w:tc>
      </w:tr>
      <w:tr w:rsidR="00032809" w:rsidRPr="0079581D" w14:paraId="451A8333" w14:textId="77777777">
        <w:tc>
          <w:tcPr>
            <w:tcW w:w="560" w:type="dxa"/>
            <w:tcBorders>
              <w:top w:val="single" w:sz="4" w:space="0" w:color="000000"/>
              <w:left w:val="single" w:sz="4" w:space="0" w:color="000000"/>
              <w:bottom w:val="single" w:sz="4" w:space="0" w:color="000000"/>
            </w:tcBorders>
          </w:tcPr>
          <w:p w14:paraId="56FD5BC4"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8</w:t>
            </w:r>
          </w:p>
        </w:tc>
        <w:tc>
          <w:tcPr>
            <w:tcW w:w="4260" w:type="dxa"/>
            <w:tcBorders>
              <w:top w:val="single" w:sz="4" w:space="0" w:color="000000"/>
              <w:left w:val="single" w:sz="4" w:space="0" w:color="000000"/>
              <w:bottom w:val="single" w:sz="4" w:space="0" w:color="000000"/>
            </w:tcBorders>
          </w:tcPr>
          <w:p w14:paraId="50B66257"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Здійснення ідентифікації особи </w:t>
            </w:r>
          </w:p>
          <w:p w14:paraId="7FE79245" w14:textId="77777777" w:rsidR="00032809" w:rsidRPr="0079581D"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71E36C21"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3CB832FD"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0188D746"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tc>
        <w:tc>
          <w:tcPr>
            <w:tcW w:w="1843" w:type="dxa"/>
            <w:tcBorders>
              <w:top w:val="single" w:sz="4" w:space="0" w:color="000000"/>
              <w:left w:val="single" w:sz="4" w:space="0" w:color="000000"/>
              <w:bottom w:val="single" w:sz="4" w:space="0" w:color="000000"/>
            </w:tcBorders>
          </w:tcPr>
          <w:p w14:paraId="79B75737"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0999E16E"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6F69EF22" w14:textId="77777777" w:rsidR="00032809" w:rsidRPr="0079581D" w:rsidRDefault="00032809">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tcPr>
          <w:p w14:paraId="4E07D1B4"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1D04C507"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отримання – не пізніше ніж через 6 робочих днів.</w:t>
            </w:r>
          </w:p>
          <w:p w14:paraId="5B0760D4"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79581D" w14:paraId="2D51906D" w14:textId="77777777">
        <w:tc>
          <w:tcPr>
            <w:tcW w:w="560" w:type="dxa"/>
            <w:tcBorders>
              <w:top w:val="single" w:sz="4" w:space="0" w:color="000000"/>
              <w:left w:val="single" w:sz="4" w:space="0" w:color="000000"/>
              <w:bottom w:val="single" w:sz="4" w:space="0" w:color="000000"/>
            </w:tcBorders>
          </w:tcPr>
          <w:p w14:paraId="252821BB"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0FA2D37C"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7497F9A3" w14:textId="77777777" w:rsidR="00032809" w:rsidRPr="0079581D"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550C7E5"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07116267"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40F8C476"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tc>
        <w:tc>
          <w:tcPr>
            <w:tcW w:w="1843" w:type="dxa"/>
            <w:tcBorders>
              <w:top w:val="single" w:sz="4" w:space="0" w:color="000000"/>
              <w:left w:val="single" w:sz="4" w:space="0" w:color="000000"/>
              <w:bottom w:val="single" w:sz="4" w:space="0" w:color="000000"/>
            </w:tcBorders>
          </w:tcPr>
          <w:p w14:paraId="2295C1CE"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6638B4A1"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2876788E" w14:textId="77777777" w:rsidR="00032809" w:rsidRPr="0079581D" w:rsidRDefault="00032809">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tcPr>
          <w:p w14:paraId="63FBA0EC"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16 робочих днів  з дня  оформлення заяви-анкети.</w:t>
            </w:r>
          </w:p>
          <w:p w14:paraId="4759668F"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оформлення – не пізніше ніж через 6 робочих днів.</w:t>
            </w:r>
          </w:p>
          <w:p w14:paraId="4BC05A35"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79581D" w14:paraId="76D0474F" w14:textId="77777777">
        <w:tc>
          <w:tcPr>
            <w:tcW w:w="560" w:type="dxa"/>
            <w:tcBorders>
              <w:top w:val="single" w:sz="4" w:space="0" w:color="000000"/>
              <w:left w:val="single" w:sz="4" w:space="0" w:color="000000"/>
              <w:bottom w:val="single" w:sz="4" w:space="0" w:color="000000"/>
            </w:tcBorders>
          </w:tcPr>
          <w:p w14:paraId="2D1E7207"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04093483" w14:textId="77777777" w:rsidR="00032809" w:rsidRPr="0079581D" w:rsidRDefault="00032809">
            <w:pPr>
              <w:pStyle w:val="af5"/>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70304161"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Працівник</w:t>
            </w:r>
            <w:r w:rsidRPr="0079581D">
              <w:rPr>
                <w:rFonts w:ascii="Times New Roman" w:hAnsi="Times New Roman" w:cs="Times New Roman"/>
                <w:color w:val="000000"/>
                <w:sz w:val="16"/>
                <w:szCs w:val="16"/>
              </w:rPr>
              <w:t xml:space="preserve"> Голов</w:t>
            </w:r>
            <w:r w:rsidRPr="0079581D">
              <w:rPr>
                <w:rFonts w:ascii="Times New Roman" w:hAnsi="Times New Roman" w:cs="Times New Roman"/>
                <w:color w:val="000000"/>
                <w:sz w:val="16"/>
                <w:szCs w:val="16"/>
                <w:lang w:val="uk-UA"/>
              </w:rPr>
              <w:t xml:space="preserve">ного </w:t>
            </w:r>
            <w:r w:rsidRPr="0079581D">
              <w:rPr>
                <w:rFonts w:ascii="Times New Roman" w:hAnsi="Times New Roman" w:cs="Times New Roman"/>
                <w:color w:val="000000"/>
                <w:sz w:val="16"/>
                <w:szCs w:val="16"/>
              </w:rPr>
              <w:t>обчислювальн</w:t>
            </w:r>
            <w:r w:rsidRPr="0079581D">
              <w:rPr>
                <w:rFonts w:ascii="Times New Roman" w:hAnsi="Times New Roman" w:cs="Times New Roman"/>
                <w:color w:val="000000"/>
                <w:sz w:val="16"/>
                <w:szCs w:val="16"/>
                <w:lang w:val="uk-UA"/>
              </w:rPr>
              <w:t xml:space="preserve">ого </w:t>
            </w:r>
            <w:r w:rsidRPr="0079581D">
              <w:rPr>
                <w:rFonts w:ascii="Times New Roman" w:hAnsi="Times New Roman" w:cs="Times New Roman"/>
                <w:color w:val="000000"/>
                <w:sz w:val="16"/>
                <w:szCs w:val="16"/>
              </w:rPr>
              <w:t>центр</w:t>
            </w:r>
            <w:r w:rsidRPr="0079581D">
              <w:rPr>
                <w:rFonts w:ascii="Times New Roman" w:hAnsi="Times New Roman" w:cs="Times New Roman"/>
                <w:color w:val="000000"/>
                <w:sz w:val="16"/>
                <w:szCs w:val="16"/>
                <w:lang w:val="uk-UA"/>
              </w:rPr>
              <w:t>у</w:t>
            </w:r>
            <w:r w:rsidRPr="0079581D">
              <w:rPr>
                <w:rFonts w:ascii="Times New Roman" w:hAnsi="Times New Roman" w:cs="Times New Roman"/>
                <w:color w:val="000000"/>
                <w:sz w:val="16"/>
                <w:szCs w:val="16"/>
              </w:rPr>
              <w:t xml:space="preserve"> Єдиного державного демографічного реєстру</w:t>
            </w:r>
            <w:r w:rsidRPr="0079581D">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0649247F"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ДМС</w:t>
            </w:r>
          </w:p>
        </w:tc>
        <w:tc>
          <w:tcPr>
            <w:tcW w:w="1933" w:type="dxa"/>
            <w:tcBorders>
              <w:top w:val="single" w:sz="4" w:space="0" w:color="000000"/>
              <w:left w:val="single" w:sz="4" w:space="0" w:color="000000"/>
              <w:bottom w:val="single" w:sz="4" w:space="0" w:color="000000"/>
              <w:right w:val="single" w:sz="4" w:space="0" w:color="000000"/>
            </w:tcBorders>
          </w:tcPr>
          <w:p w14:paraId="3F09D229"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32809" w:rsidRPr="0079581D" w14:paraId="0FB49633" w14:textId="77777777">
        <w:tc>
          <w:tcPr>
            <w:tcW w:w="560" w:type="dxa"/>
            <w:tcBorders>
              <w:top w:val="single" w:sz="4" w:space="0" w:color="000000"/>
              <w:left w:val="single" w:sz="4" w:space="0" w:color="000000"/>
              <w:bottom w:val="single" w:sz="4" w:space="0" w:color="000000"/>
            </w:tcBorders>
          </w:tcPr>
          <w:p w14:paraId="2F4C886D"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261A98A3"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Оформлення (персоналізація) паспорта громадянина України та доставка до то територіального підрозділу ДМС</w:t>
            </w:r>
          </w:p>
        </w:tc>
        <w:tc>
          <w:tcPr>
            <w:tcW w:w="2126" w:type="dxa"/>
            <w:tcBorders>
              <w:top w:val="single" w:sz="4" w:space="0" w:color="000000"/>
              <w:left w:val="single" w:sz="4" w:space="0" w:color="000000"/>
              <w:bottom w:val="single" w:sz="4" w:space="0" w:color="000000"/>
            </w:tcBorders>
          </w:tcPr>
          <w:p w14:paraId="655E734A"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Працівник</w:t>
            </w:r>
          </w:p>
          <w:p w14:paraId="7379C20F"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2116B409"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933" w:type="dxa"/>
            <w:tcBorders>
              <w:top w:val="single" w:sz="4" w:space="0" w:color="000000"/>
              <w:left w:val="single" w:sz="4" w:space="0" w:color="000000"/>
              <w:bottom w:val="single" w:sz="4" w:space="0" w:color="000000"/>
              <w:right w:val="single" w:sz="4" w:space="0" w:color="000000"/>
            </w:tcBorders>
          </w:tcPr>
          <w:p w14:paraId="7F057709"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32809" w:rsidRPr="0079581D" w14:paraId="1B29A138" w14:textId="77777777">
        <w:tc>
          <w:tcPr>
            <w:tcW w:w="560" w:type="dxa"/>
            <w:tcBorders>
              <w:top w:val="single" w:sz="4" w:space="0" w:color="000000"/>
              <w:left w:val="single" w:sz="4" w:space="0" w:color="000000"/>
              <w:bottom w:val="single" w:sz="4" w:space="0" w:color="000000"/>
            </w:tcBorders>
          </w:tcPr>
          <w:p w14:paraId="1DF2D4CE"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07DAB81C" w14:textId="77777777" w:rsidR="00032809" w:rsidRPr="0079581D" w:rsidRDefault="00032809">
            <w:pPr>
              <w:spacing w:after="0"/>
              <w:ind w:left="34"/>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6CD5B268" w14:textId="77777777" w:rsidR="00032809" w:rsidRPr="0079581D" w:rsidRDefault="00032809">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5D2A2E60" w14:textId="77777777" w:rsidR="00032809" w:rsidRPr="0079581D" w:rsidRDefault="00032809">
            <w:pPr>
              <w:spacing w:after="0"/>
              <w:ind w:left="34" w:firstLine="284"/>
              <w:rPr>
                <w:rFonts w:ascii="Times New Roman" w:hAnsi="Times New Roman" w:cs="Times New Roman"/>
                <w:color w:val="000000"/>
              </w:rPr>
            </w:pPr>
            <w:r w:rsidRPr="0079581D">
              <w:rPr>
                <w:rFonts w:ascii="Times New Roman" w:eastAsia="Verdana" w:hAnsi="Times New Roman" w:cs="Times New Roman"/>
                <w:color w:val="000000"/>
                <w:sz w:val="16"/>
                <w:szCs w:val="16"/>
                <w:lang w:val="uk-UA"/>
              </w:rPr>
              <w:t xml:space="preserve">    </w:t>
            </w:r>
            <w:r w:rsidRPr="0079581D">
              <w:rPr>
                <w:rFonts w:ascii="Times New Roman" w:hAnsi="Times New Roman" w:cs="Times New Roman"/>
                <w:color w:val="000000"/>
                <w:sz w:val="16"/>
                <w:szCs w:val="16"/>
                <w:lang w:val="uk-UA"/>
              </w:rPr>
              <w:t xml:space="preserve">Працівник </w:t>
            </w:r>
          </w:p>
          <w:p w14:paraId="3641F69C"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1B9EA16E"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2FA3BBE0" w14:textId="77777777" w:rsidR="00032809" w:rsidRPr="0079581D" w:rsidRDefault="00032809">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376B3BB8"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27DED64A"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2ACFA38F"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 надання адміністративних послуг;</w:t>
            </w:r>
          </w:p>
          <w:p w14:paraId="7AC27425"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10EEAF6C"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2FCC7F01"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p w14:paraId="533108C0"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032809" w:rsidRPr="0079581D" w14:paraId="1A8ED3BA" w14:textId="77777777">
        <w:tc>
          <w:tcPr>
            <w:tcW w:w="560" w:type="dxa"/>
            <w:tcBorders>
              <w:top w:val="single" w:sz="4" w:space="0" w:color="000000"/>
              <w:left w:val="single" w:sz="4" w:space="0" w:color="000000"/>
              <w:bottom w:val="single" w:sz="4" w:space="0" w:color="000000"/>
            </w:tcBorders>
          </w:tcPr>
          <w:p w14:paraId="271A914D"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4144F40A"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Видача паспорта громадянина України</w:t>
            </w:r>
          </w:p>
          <w:p w14:paraId="0D52FEE6" w14:textId="77777777" w:rsidR="00032809" w:rsidRPr="0079581D" w:rsidRDefault="00032809">
            <w:pPr>
              <w:spacing w:after="0"/>
              <w:ind w:firstLine="321"/>
              <w:jc w:val="both"/>
              <w:rPr>
                <w:rFonts w:ascii="Times New Roman" w:hAnsi="Times New Roman" w:cs="Times New Roman"/>
                <w:color w:val="000000"/>
                <w:sz w:val="16"/>
                <w:szCs w:val="16"/>
                <w:lang w:val="uk-UA"/>
              </w:rPr>
            </w:pPr>
          </w:p>
          <w:p w14:paraId="44097A2C"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3AA0C1CD" w14:textId="77777777" w:rsidR="00032809" w:rsidRPr="0079581D" w:rsidRDefault="00032809">
            <w:pPr>
              <w:spacing w:after="0"/>
              <w:ind w:firstLine="321"/>
              <w:jc w:val="both"/>
              <w:rPr>
                <w:rFonts w:ascii="Times New Roman" w:hAnsi="Times New Roman" w:cs="Times New Roman"/>
                <w:color w:val="000000"/>
                <w:sz w:val="16"/>
                <w:szCs w:val="16"/>
                <w:lang w:val="uk-UA"/>
              </w:rPr>
            </w:pPr>
          </w:p>
          <w:p w14:paraId="4437AAD1" w14:textId="77777777" w:rsidR="00032809" w:rsidRPr="0079581D" w:rsidRDefault="00032809">
            <w:pPr>
              <w:spacing w:after="0"/>
              <w:ind w:firstLine="321"/>
              <w:jc w:val="both"/>
              <w:rPr>
                <w:rFonts w:ascii="Times New Roman" w:hAnsi="Times New Roman" w:cs="Times New Roman"/>
                <w:color w:val="000000"/>
                <w:lang w:val="uk-UA"/>
              </w:rPr>
            </w:pPr>
            <w:r w:rsidRPr="0079581D">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26A0E97F"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14:paraId="062A7140"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14:paraId="25475C00"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14:paraId="3DA124DF"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14:paraId="6A1053AE" w14:textId="77777777" w:rsidR="00032809" w:rsidRPr="0079581D" w:rsidRDefault="00032809">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0F671DCB"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14:paraId="01EEB796" w14:textId="77777777" w:rsidR="00032809" w:rsidRPr="0079581D" w:rsidRDefault="00032809">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r w:rsidRPr="0079581D">
              <w:rPr>
                <w:rFonts w:ascii="Times New Roman" w:hAnsi="Times New Roman" w:cs="Times New Roman"/>
                <w:color w:val="000000"/>
                <w:sz w:val="16"/>
                <w:szCs w:val="16"/>
                <w:lang w:val="uk-UA"/>
              </w:rPr>
              <w:t>підрозділ ДМС;</w:t>
            </w:r>
          </w:p>
          <w:p w14:paraId="3E05A9DE" w14:textId="77777777" w:rsidR="00032809" w:rsidRPr="0079581D" w:rsidRDefault="00032809">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14:paraId="7A528236" w14:textId="77777777" w:rsidR="00032809" w:rsidRPr="0079581D" w:rsidRDefault="00032809">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tcPr>
          <w:p w14:paraId="4A5A5D49"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На 11 робочий день з дня оформлення заяви-анкети, але не пізніше ніж через 20 робочих днів з дня оформлення заяви-анкети.</w:t>
            </w:r>
          </w:p>
          <w:p w14:paraId="07B9832E"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72EA1E06" w14:textId="77777777" w:rsidR="00032809" w:rsidRPr="0079581D" w:rsidRDefault="00032809">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не повинен перевищувати двох місяців.</w:t>
            </w:r>
          </w:p>
        </w:tc>
      </w:tr>
      <w:tr w:rsidR="00032809" w:rsidRPr="0079581D" w14:paraId="77166FDB" w14:textId="77777777">
        <w:tc>
          <w:tcPr>
            <w:tcW w:w="560" w:type="dxa"/>
            <w:tcBorders>
              <w:top w:val="single" w:sz="4" w:space="0" w:color="000000"/>
              <w:left w:val="single" w:sz="4" w:space="0" w:color="000000"/>
              <w:bottom w:val="single" w:sz="4" w:space="0" w:color="000000"/>
            </w:tcBorders>
          </w:tcPr>
          <w:p w14:paraId="745D50AC"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3AECC8FA"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Оскарження</w:t>
            </w:r>
          </w:p>
        </w:tc>
        <w:tc>
          <w:tcPr>
            <w:tcW w:w="5902" w:type="dxa"/>
            <w:gridSpan w:val="3"/>
            <w:tcBorders>
              <w:top w:val="single" w:sz="4" w:space="0" w:color="000000"/>
              <w:left w:val="single" w:sz="4" w:space="0" w:color="000000"/>
              <w:bottom w:val="single" w:sz="4" w:space="0" w:color="000000"/>
              <w:right w:val="single" w:sz="4" w:space="0" w:color="000000"/>
            </w:tcBorders>
          </w:tcPr>
          <w:p w14:paraId="28E6E747" w14:textId="77777777" w:rsidR="00032809" w:rsidRPr="0079581D" w:rsidRDefault="00032809">
            <w:pPr>
              <w:pStyle w:val="af5"/>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Рішення про відмову в оформленні, обміні та чи видачі паспорта може бути </w:t>
            </w:r>
            <w:r w:rsidRPr="0079581D">
              <w:rPr>
                <w:rFonts w:ascii="Times New Roman" w:hAnsi="Times New Roman" w:cs="Times New Roman"/>
                <w:color w:val="000000"/>
                <w:sz w:val="16"/>
                <w:szCs w:val="16"/>
              </w:rPr>
              <w:lastRenderedPageBreak/>
              <w:t>оскаржено особою в адміністративному порядку або до суду.</w:t>
            </w:r>
          </w:p>
          <w:p w14:paraId="3D435B12" w14:textId="77777777" w:rsidR="00032809" w:rsidRPr="0079581D" w:rsidRDefault="00032809">
            <w:pPr>
              <w:pStyle w:val="af5"/>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5C0997EE" w14:textId="77777777" w:rsidR="00032809" w:rsidRPr="0079581D" w:rsidRDefault="00032809">
            <w:pPr>
              <w:pStyle w:val="af5"/>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79581D" w14:paraId="49306E00" w14:textId="77777777">
        <w:tc>
          <w:tcPr>
            <w:tcW w:w="560" w:type="dxa"/>
            <w:tcBorders>
              <w:top w:val="single" w:sz="4" w:space="0" w:color="000000"/>
              <w:left w:val="single" w:sz="4" w:space="0" w:color="000000"/>
              <w:bottom w:val="single" w:sz="4" w:space="0" w:color="000000"/>
            </w:tcBorders>
          </w:tcPr>
          <w:p w14:paraId="32CE2211"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15.</w:t>
            </w:r>
          </w:p>
        </w:tc>
        <w:tc>
          <w:tcPr>
            <w:tcW w:w="4260" w:type="dxa"/>
            <w:tcBorders>
              <w:top w:val="single" w:sz="4" w:space="0" w:color="000000"/>
              <w:left w:val="single" w:sz="4" w:space="0" w:color="000000"/>
              <w:bottom w:val="single" w:sz="4" w:space="0" w:color="000000"/>
            </w:tcBorders>
          </w:tcPr>
          <w:p w14:paraId="28FDA33E" w14:textId="77777777" w:rsidR="00032809" w:rsidRPr="0079581D" w:rsidRDefault="00032809">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Примітка</w:t>
            </w:r>
          </w:p>
        </w:tc>
        <w:tc>
          <w:tcPr>
            <w:tcW w:w="5902" w:type="dxa"/>
            <w:gridSpan w:val="3"/>
            <w:tcBorders>
              <w:top w:val="single" w:sz="4" w:space="0" w:color="000000"/>
              <w:left w:val="single" w:sz="4" w:space="0" w:color="000000"/>
              <w:bottom w:val="single" w:sz="4" w:space="0" w:color="000000"/>
              <w:right w:val="single" w:sz="4" w:space="0" w:color="000000"/>
            </w:tcBorders>
          </w:tcPr>
          <w:p w14:paraId="256C5CCA" w14:textId="77777777" w:rsidR="00032809" w:rsidRPr="0079581D" w:rsidRDefault="00032809">
            <w:pPr>
              <w:pStyle w:val="af5"/>
              <w:snapToGrid w:val="0"/>
              <w:spacing w:before="0"/>
              <w:ind w:firstLine="459"/>
              <w:jc w:val="both"/>
              <w:rPr>
                <w:rFonts w:ascii="Times New Roman" w:hAnsi="Times New Roman" w:cs="Times New Roman"/>
                <w:color w:val="000000"/>
                <w:sz w:val="16"/>
                <w:szCs w:val="16"/>
              </w:rPr>
            </w:pPr>
          </w:p>
        </w:tc>
      </w:tr>
    </w:tbl>
    <w:p w14:paraId="61F8CDD0" w14:textId="77777777" w:rsidR="00032809" w:rsidRPr="008E13FE" w:rsidRDefault="00032809">
      <w:pPr>
        <w:widowControl w:val="0"/>
        <w:autoSpaceDE w:val="0"/>
        <w:spacing w:after="0"/>
        <w:ind w:right="-113" w:hanging="1020"/>
        <w:jc w:val="both"/>
        <w:rPr>
          <w:rFonts w:ascii="Times New Roman" w:hAnsi="Times New Roman" w:cs="Times New Roman"/>
          <w:b/>
          <w:bCs/>
          <w:spacing w:val="2"/>
          <w:sz w:val="24"/>
          <w:szCs w:val="24"/>
          <w:lang w:val="uk-UA"/>
        </w:rPr>
      </w:pPr>
    </w:p>
    <w:p w14:paraId="20FCA045" w14:textId="77777777" w:rsidR="0079581D" w:rsidRPr="0058300C" w:rsidRDefault="0058300C" w:rsidP="0079581D">
      <w:pPr>
        <w:widowControl w:val="0"/>
        <w:autoSpaceDE w:val="0"/>
        <w:spacing w:after="0"/>
        <w:ind w:right="-113" w:hanging="1020"/>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169D4CA3"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2B91CD54"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37EC744"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01AF3494"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3980C012"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B555620"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33D5BD1A"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29C4601E"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DA83849"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9843D1B"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12926ED"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72C71E12"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5BD99FC9"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46D3B69D"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431181A6"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1A78444"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289D8B4"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5D4B4D7A"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2CE8243A"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0C295EB"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23FE31D6"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9CAB3EF"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2065C5D2"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7B62D5A3"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9AAD1F1"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4944CA9D"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F1DCE7C"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65876900"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16D40BE1"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5FD87946"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0EB157A9"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447CB115"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7EA23F6D"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31683FC5"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0763361F"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041FF6AB" w14:textId="77777777" w:rsidR="0079581D" w:rsidRDefault="0079581D" w:rsidP="0079581D">
      <w:pPr>
        <w:widowControl w:val="0"/>
        <w:autoSpaceDE w:val="0"/>
        <w:spacing w:after="0"/>
        <w:ind w:right="-113" w:hanging="1020"/>
        <w:jc w:val="both"/>
        <w:rPr>
          <w:rFonts w:ascii="Times New Roman" w:hAnsi="Times New Roman" w:cs="Times New Roman"/>
          <w:b/>
          <w:bCs/>
          <w:spacing w:val="2"/>
          <w:sz w:val="24"/>
          <w:szCs w:val="24"/>
          <w:lang w:val="en-US"/>
        </w:rPr>
      </w:pPr>
    </w:p>
    <w:p w14:paraId="5946A276" w14:textId="77777777" w:rsidR="0079581D" w:rsidRPr="0079581D" w:rsidRDefault="0079581D" w:rsidP="0079581D">
      <w:pPr>
        <w:widowControl w:val="0"/>
        <w:autoSpaceDE w:val="0"/>
        <w:spacing w:after="0"/>
        <w:ind w:right="-113" w:hanging="1020"/>
        <w:jc w:val="both"/>
        <w:rPr>
          <w:rFonts w:ascii="Times New Roman" w:hAnsi="Times New Roman" w:cs="Times New Roman"/>
          <w:lang w:val="en-US"/>
        </w:rPr>
      </w:pPr>
    </w:p>
    <w:p w14:paraId="05D36662" w14:textId="77777777" w:rsidR="00032809" w:rsidRPr="008E13FE" w:rsidRDefault="00032809">
      <w:pPr>
        <w:widowControl w:val="0"/>
        <w:autoSpaceDE w:val="0"/>
        <w:spacing w:after="0"/>
        <w:ind w:right="-113" w:hanging="1020"/>
        <w:jc w:val="both"/>
        <w:rPr>
          <w:rFonts w:ascii="Times New Roman" w:hAnsi="Times New Roman" w:cs="Times New Roman"/>
        </w:rPr>
      </w:pPr>
    </w:p>
    <w:p w14:paraId="1A0B6517" w14:textId="77777777" w:rsidR="00032809" w:rsidRDefault="00032809">
      <w:pPr>
        <w:widowControl w:val="0"/>
        <w:autoSpaceDE w:val="0"/>
        <w:spacing w:after="0"/>
        <w:ind w:left="6237" w:right="-86"/>
        <w:jc w:val="both"/>
        <w:rPr>
          <w:rFonts w:ascii="Times New Roman" w:hAnsi="Times New Roman" w:cs="Times New Roman"/>
          <w:b/>
          <w:bCs/>
          <w:spacing w:val="2"/>
          <w:lang w:val="uk-UA"/>
        </w:rPr>
      </w:pPr>
    </w:p>
    <w:p w14:paraId="4231F2A1" w14:textId="77777777" w:rsidR="00C03877" w:rsidRPr="008E13FE" w:rsidRDefault="00C03877">
      <w:pPr>
        <w:widowControl w:val="0"/>
        <w:autoSpaceDE w:val="0"/>
        <w:spacing w:after="0"/>
        <w:ind w:left="6237" w:right="-86"/>
        <w:jc w:val="both"/>
        <w:rPr>
          <w:rFonts w:ascii="Times New Roman" w:hAnsi="Times New Roman" w:cs="Times New Roman"/>
          <w:b/>
          <w:bCs/>
          <w:spacing w:val="2"/>
          <w:lang w:val="uk-UA"/>
        </w:rPr>
      </w:pPr>
    </w:p>
    <w:p w14:paraId="1135EB13"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5C87F08C"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0B6818"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662410FC" w14:textId="77777777" w:rsidR="00032809" w:rsidRPr="008E13FE" w:rsidRDefault="00032809">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002348A0">
        <w:rPr>
          <w:rFonts w:ascii="Times New Roman" w:hAnsi="Times New Roman" w:cs="Times New Roman"/>
          <w:bCs/>
          <w:lang w:val="uk-UA"/>
        </w:rPr>
        <w:t xml:space="preserve"> </w:t>
      </w:r>
      <w:r w:rsidRPr="008E13FE">
        <w:rPr>
          <w:rFonts w:ascii="Times New Roman" w:hAnsi="Times New Roman" w:cs="Times New Roman"/>
          <w:bCs/>
          <w:lang w:val="uk-UA"/>
        </w:rPr>
        <w:t>№</w:t>
      </w:r>
      <w:r w:rsidR="002348A0" w:rsidRPr="002348A0">
        <w:rPr>
          <w:rFonts w:ascii="Times New Roman" w:hAnsi="Times New Roman" w:cs="Times New Roman"/>
          <w:bCs/>
          <w:u w:val="single"/>
          <w:lang w:val="uk-UA"/>
        </w:rPr>
        <w:t>74</w:t>
      </w:r>
    </w:p>
    <w:p w14:paraId="10AC837E" w14:textId="77777777" w:rsidR="00032809" w:rsidRPr="008E13FE" w:rsidRDefault="00032809">
      <w:pPr>
        <w:spacing w:after="0"/>
        <w:jc w:val="center"/>
        <w:rPr>
          <w:rFonts w:ascii="Times New Roman" w:hAnsi="Times New Roman" w:cs="Times New Roman"/>
          <w:b/>
          <w:bCs/>
          <w:spacing w:val="2"/>
          <w:sz w:val="16"/>
          <w:szCs w:val="16"/>
          <w:lang w:val="uk-UA"/>
        </w:rPr>
      </w:pPr>
    </w:p>
    <w:p w14:paraId="453D3A7C" w14:textId="77777777" w:rsidR="00032809" w:rsidRPr="008E13FE" w:rsidRDefault="00032809">
      <w:pPr>
        <w:spacing w:after="0"/>
        <w:jc w:val="center"/>
        <w:rPr>
          <w:rFonts w:ascii="Times New Roman" w:hAnsi="Times New Roman" w:cs="Times New Roman"/>
          <w:b/>
          <w:bCs/>
          <w:spacing w:val="2"/>
          <w:sz w:val="16"/>
          <w:szCs w:val="16"/>
          <w:lang w:val="uk-UA"/>
        </w:rPr>
      </w:pPr>
    </w:p>
    <w:p w14:paraId="58F98C5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6"/>
          <w:szCs w:val="16"/>
          <w:lang w:val="uk-UA"/>
        </w:rPr>
        <w:t xml:space="preserve">ТИПОВА </w:t>
      </w: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14:paraId="788A2259" w14:textId="77777777" w:rsidR="00032809" w:rsidRPr="008E13FE" w:rsidRDefault="00032809">
      <w:pPr>
        <w:spacing w:after="0"/>
        <w:jc w:val="center"/>
        <w:rPr>
          <w:rFonts w:ascii="Times New Roman" w:hAnsi="Times New Roman" w:cs="Times New Roman"/>
          <w:b/>
          <w:sz w:val="16"/>
          <w:szCs w:val="16"/>
        </w:rPr>
      </w:pPr>
    </w:p>
    <w:p w14:paraId="66549F60"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5773073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72E8543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rPr>
        <w:t>особі, яка набула громадянства України</w:t>
      </w:r>
    </w:p>
    <w:p w14:paraId="55F3CB9F" w14:textId="77777777" w:rsidR="00032809" w:rsidRPr="008E13FE" w:rsidRDefault="00032809">
      <w:pPr>
        <w:spacing w:after="0"/>
        <w:jc w:val="center"/>
        <w:rPr>
          <w:rFonts w:ascii="Times New Roman" w:hAnsi="Times New Roman" w:cs="Times New Roman"/>
          <w:b/>
          <w:sz w:val="18"/>
          <w:szCs w:val="16"/>
        </w:rPr>
      </w:pPr>
    </w:p>
    <w:p w14:paraId="04D78688" w14:textId="77777777" w:rsidR="00032809" w:rsidRPr="004922F6" w:rsidRDefault="004922F6" w:rsidP="004922F6">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p>
    <w:p w14:paraId="5B50B4DE" w14:textId="77777777" w:rsidR="00032809" w:rsidRPr="008E13FE" w:rsidRDefault="00032809" w:rsidP="004922F6">
      <w:pPr>
        <w:spacing w:after="0"/>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14:paraId="4237A1F5" w14:textId="77777777" w:rsidR="00032809" w:rsidRPr="008E13FE" w:rsidRDefault="00032809" w:rsidP="004922F6">
      <w:pPr>
        <w:spacing w:after="0"/>
        <w:jc w:val="both"/>
        <w:rPr>
          <w:rFonts w:ascii="Times New Roman" w:hAnsi="Times New Roman" w:cs="Times New Roman"/>
          <w:sz w:val="16"/>
          <w:szCs w:val="16"/>
        </w:rPr>
      </w:pPr>
    </w:p>
    <w:tbl>
      <w:tblPr>
        <w:tblW w:w="10540" w:type="dxa"/>
        <w:tblInd w:w="-891" w:type="dxa"/>
        <w:tblLayout w:type="fixed"/>
        <w:tblCellMar>
          <w:left w:w="0" w:type="dxa"/>
          <w:right w:w="0" w:type="dxa"/>
        </w:tblCellMar>
        <w:tblLook w:val="0000" w:firstRow="0" w:lastRow="0" w:firstColumn="0" w:lastColumn="0" w:noHBand="0" w:noVBand="0"/>
      </w:tblPr>
      <w:tblGrid>
        <w:gridCol w:w="34"/>
        <w:gridCol w:w="675"/>
        <w:gridCol w:w="460"/>
        <w:gridCol w:w="3084"/>
        <w:gridCol w:w="6237"/>
        <w:gridCol w:w="10"/>
        <w:gridCol w:w="30"/>
        <w:gridCol w:w="10"/>
      </w:tblGrid>
      <w:tr w:rsidR="00032809" w:rsidRPr="008E13FE" w14:paraId="516F0547" w14:textId="77777777" w:rsidTr="00847884">
        <w:trPr>
          <w:trHeight w:val="396"/>
        </w:trPr>
        <w:tc>
          <w:tcPr>
            <w:tcW w:w="10500" w:type="dxa"/>
            <w:gridSpan w:val="6"/>
            <w:tcBorders>
              <w:top w:val="single" w:sz="4" w:space="0" w:color="000000"/>
              <w:left w:val="single" w:sz="4" w:space="0" w:color="000000"/>
              <w:bottom w:val="single" w:sz="4" w:space="0" w:color="000000"/>
            </w:tcBorders>
            <w:vAlign w:val="center"/>
          </w:tcPr>
          <w:p w14:paraId="6B4D10C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tcPr>
          <w:p w14:paraId="0689041A" w14:textId="77777777" w:rsidR="00032809" w:rsidRPr="008E13FE" w:rsidRDefault="00032809">
            <w:pPr>
              <w:snapToGrid w:val="0"/>
              <w:rPr>
                <w:rFonts w:ascii="Times New Roman" w:hAnsi="Times New Roman" w:cs="Times New Roman"/>
                <w:sz w:val="16"/>
                <w:szCs w:val="16"/>
              </w:rPr>
            </w:pPr>
          </w:p>
        </w:tc>
      </w:tr>
      <w:tr w:rsidR="00032809" w:rsidRPr="008E13FE" w14:paraId="26CA2A9C" w14:textId="77777777" w:rsidTr="00847884">
        <w:tc>
          <w:tcPr>
            <w:tcW w:w="4253" w:type="dxa"/>
            <w:gridSpan w:val="4"/>
            <w:tcBorders>
              <w:top w:val="single" w:sz="4" w:space="0" w:color="000000"/>
              <w:left w:val="single" w:sz="4" w:space="0" w:color="000000"/>
              <w:bottom w:val="single" w:sz="4" w:space="0" w:color="000000"/>
            </w:tcBorders>
          </w:tcPr>
          <w:p w14:paraId="2B2A5899" w14:textId="77777777" w:rsidR="00032809" w:rsidRPr="008E13FE" w:rsidRDefault="00032809">
            <w:pPr>
              <w:spacing w:after="0"/>
              <w:ind w:left="34"/>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1295BD53" w14:textId="77777777" w:rsidR="00032809" w:rsidRPr="008E13FE" w:rsidRDefault="00032809">
            <w:pPr>
              <w:spacing w:after="0"/>
              <w:ind w:left="34"/>
              <w:jc w:val="both"/>
              <w:rPr>
                <w:rFonts w:ascii="Times New Roman" w:hAnsi="Times New Roman" w:cs="Times New Roman"/>
              </w:rPr>
            </w:pPr>
            <w:r w:rsidRPr="008E13FE">
              <w:rPr>
                <w:rFonts w:ascii="Times New Roman" w:hAnsi="Times New Roman" w:cs="Times New Roman"/>
                <w:sz w:val="16"/>
                <w:szCs w:val="16"/>
              </w:rPr>
              <w:t xml:space="preserve">територіальний підрозділ ДМС. </w:t>
            </w:r>
          </w:p>
          <w:p w14:paraId="158CE788" w14:textId="77777777" w:rsidR="00032809" w:rsidRPr="008E13FE" w:rsidRDefault="00032809">
            <w:pPr>
              <w:spacing w:after="0"/>
              <w:jc w:val="both"/>
              <w:rPr>
                <w:rFonts w:ascii="Times New Roman" w:hAnsi="Times New Roman" w:cs="Times New Roman"/>
                <w:sz w:val="16"/>
                <w:szCs w:val="16"/>
              </w:rPr>
            </w:pPr>
          </w:p>
        </w:tc>
        <w:tc>
          <w:tcPr>
            <w:tcW w:w="6247" w:type="dxa"/>
            <w:gridSpan w:val="2"/>
            <w:tcBorders>
              <w:top w:val="single" w:sz="4" w:space="0" w:color="000000"/>
              <w:left w:val="single" w:sz="4" w:space="0" w:color="000000"/>
              <w:bottom w:val="single" w:sz="4" w:space="0" w:color="000000"/>
            </w:tcBorders>
            <w:vAlign w:val="center"/>
          </w:tcPr>
          <w:p w14:paraId="599AFFBB" w14:textId="77777777" w:rsidR="00F057E0" w:rsidRPr="00185723" w:rsidRDefault="00F057E0" w:rsidP="00F057E0">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2A519309" w14:textId="77777777" w:rsidR="00032809" w:rsidRPr="00F057E0" w:rsidRDefault="00F057E0" w:rsidP="00F057E0">
            <w:pPr>
              <w:spacing w:after="0"/>
              <w:jc w:val="center"/>
              <w:rPr>
                <w:rFonts w:ascii="Times New Roman" w:hAnsi="Times New Roman" w:cs="Times New Roman"/>
                <w:b/>
                <w:i/>
                <w:sz w:val="16"/>
                <w:szCs w:val="16"/>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p>
        </w:tc>
        <w:tc>
          <w:tcPr>
            <w:tcW w:w="40" w:type="dxa"/>
            <w:gridSpan w:val="2"/>
            <w:tcBorders>
              <w:left w:val="single" w:sz="4" w:space="0" w:color="000000"/>
            </w:tcBorders>
          </w:tcPr>
          <w:p w14:paraId="16827B8A" w14:textId="77777777" w:rsidR="00032809" w:rsidRPr="008E13FE" w:rsidRDefault="00032809">
            <w:pPr>
              <w:snapToGrid w:val="0"/>
              <w:rPr>
                <w:rFonts w:ascii="Times New Roman" w:hAnsi="Times New Roman" w:cs="Times New Roman"/>
                <w:b/>
                <w:i/>
                <w:sz w:val="16"/>
                <w:szCs w:val="16"/>
              </w:rPr>
            </w:pPr>
          </w:p>
        </w:tc>
      </w:tr>
      <w:tr w:rsidR="00847884" w:rsidRPr="008E13FE" w14:paraId="274E59C4" w14:textId="77777777" w:rsidTr="0079581D">
        <w:tc>
          <w:tcPr>
            <w:tcW w:w="709" w:type="dxa"/>
            <w:gridSpan w:val="2"/>
            <w:tcBorders>
              <w:top w:val="single" w:sz="4" w:space="0" w:color="000000"/>
              <w:left w:val="single" w:sz="4" w:space="0" w:color="000000"/>
              <w:bottom w:val="single" w:sz="4" w:space="0" w:color="000000"/>
            </w:tcBorders>
          </w:tcPr>
          <w:p w14:paraId="34D17578" w14:textId="77777777" w:rsidR="00847884" w:rsidRPr="008E13FE" w:rsidRDefault="00847884" w:rsidP="0079581D">
            <w:pPr>
              <w:spacing w:after="0"/>
              <w:ind w:left="34" w:hanging="4"/>
              <w:jc w:val="center"/>
              <w:rPr>
                <w:rFonts w:ascii="Times New Roman" w:hAnsi="Times New Roman" w:cs="Times New Roman"/>
              </w:rPr>
            </w:pPr>
            <w:r w:rsidRPr="008E13FE">
              <w:rPr>
                <w:rFonts w:ascii="Times New Roman" w:hAnsi="Times New Roman" w:cs="Times New Roman"/>
                <w:b/>
                <w:sz w:val="16"/>
                <w:szCs w:val="16"/>
              </w:rPr>
              <w:t>1.</w:t>
            </w:r>
          </w:p>
        </w:tc>
        <w:tc>
          <w:tcPr>
            <w:tcW w:w="3544" w:type="dxa"/>
            <w:gridSpan w:val="2"/>
            <w:tcBorders>
              <w:top w:val="single" w:sz="4" w:space="0" w:color="000000"/>
              <w:left w:val="single" w:sz="4" w:space="0" w:color="000000"/>
              <w:bottom w:val="single" w:sz="4" w:space="0" w:color="000000"/>
            </w:tcBorders>
          </w:tcPr>
          <w:p w14:paraId="62944B6B" w14:textId="77777777" w:rsidR="00847884" w:rsidRPr="008E13FE" w:rsidRDefault="00847884"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6E1E2501"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157E8F1A" w14:textId="77777777" w:rsidR="00F057E0" w:rsidRDefault="00F057E0" w:rsidP="00F057E0">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3344961D" w14:textId="77777777" w:rsidR="00F057E0" w:rsidRDefault="00F057E0" w:rsidP="00F057E0">
            <w:pPr>
              <w:snapToGrid w:val="0"/>
              <w:spacing w:after="0"/>
              <w:jc w:val="center"/>
              <w:rPr>
                <w:rFonts w:ascii="Times New Roman" w:hAnsi="Times New Roman" w:cs="Times New Roman"/>
                <w:b/>
                <w:color w:val="000000"/>
                <w:sz w:val="16"/>
                <w:szCs w:val="16"/>
                <w:lang w:val="uk-UA"/>
              </w:rPr>
            </w:pPr>
          </w:p>
          <w:p w14:paraId="693F9CD1" w14:textId="77777777" w:rsidR="00F057E0" w:rsidRPr="005A38C4" w:rsidRDefault="00F057E0" w:rsidP="00F057E0">
            <w:pPr>
              <w:snapToGrid w:val="0"/>
              <w:spacing w:after="0"/>
              <w:jc w:val="center"/>
              <w:rPr>
                <w:rFonts w:ascii="Times New Roman" w:hAnsi="Times New Roman" w:cs="Times New Roman"/>
                <w:b/>
                <w:color w:val="000000"/>
                <w:sz w:val="16"/>
                <w:szCs w:val="16"/>
                <w:lang w:val="uk-UA"/>
              </w:rPr>
            </w:pPr>
          </w:p>
          <w:p w14:paraId="486FE64D" w14:textId="77777777" w:rsidR="00F057E0" w:rsidRDefault="00F057E0" w:rsidP="00F057E0">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07E2F2CA" w14:textId="77777777" w:rsidR="00847884" w:rsidRPr="00F057E0" w:rsidRDefault="00F057E0" w:rsidP="00F057E0">
            <w:pPr>
              <w:snapToGrid w:val="0"/>
              <w:spacing w:after="0"/>
              <w:jc w:val="center"/>
              <w:rPr>
                <w:rFonts w:ascii="Times New Roman" w:hAnsi="Times New Roman" w:cs="Times New Roman"/>
                <w:b/>
                <w:sz w:val="16"/>
                <w:szCs w:val="16"/>
              </w:rPr>
            </w:pPr>
            <w:r w:rsidRPr="005A38C4">
              <w:rPr>
                <w:rFonts w:ascii="Times New Roman" w:hAnsi="Times New Roman" w:cs="Times New Roman"/>
                <w:b/>
                <w:sz w:val="16"/>
                <w:szCs w:val="16"/>
              </w:rPr>
              <w:t>Львівська область, м. Новояворівськ, Шевченка,2</w:t>
            </w:r>
          </w:p>
        </w:tc>
        <w:tc>
          <w:tcPr>
            <w:tcW w:w="40" w:type="dxa"/>
            <w:gridSpan w:val="2"/>
            <w:tcBorders>
              <w:left w:val="single" w:sz="4" w:space="0" w:color="000000"/>
            </w:tcBorders>
          </w:tcPr>
          <w:p w14:paraId="2888E88E" w14:textId="77777777" w:rsidR="00847884" w:rsidRPr="008E13FE" w:rsidRDefault="00847884">
            <w:pPr>
              <w:snapToGrid w:val="0"/>
              <w:rPr>
                <w:rFonts w:ascii="Times New Roman" w:hAnsi="Times New Roman" w:cs="Times New Roman"/>
                <w:b/>
                <w:i/>
                <w:sz w:val="16"/>
                <w:szCs w:val="16"/>
              </w:rPr>
            </w:pPr>
          </w:p>
        </w:tc>
      </w:tr>
      <w:tr w:rsidR="00847884" w:rsidRPr="008E13FE" w14:paraId="39B31739" w14:textId="77777777" w:rsidTr="0079581D">
        <w:tc>
          <w:tcPr>
            <w:tcW w:w="709" w:type="dxa"/>
            <w:gridSpan w:val="2"/>
            <w:tcBorders>
              <w:top w:val="single" w:sz="4" w:space="0" w:color="000000"/>
              <w:left w:val="single" w:sz="4" w:space="0" w:color="000000"/>
              <w:bottom w:val="single" w:sz="4" w:space="0" w:color="000000"/>
            </w:tcBorders>
          </w:tcPr>
          <w:p w14:paraId="03D6874D" w14:textId="77777777" w:rsidR="00847884" w:rsidRPr="008E13FE" w:rsidRDefault="00847884" w:rsidP="0079581D">
            <w:pPr>
              <w:spacing w:after="0"/>
              <w:ind w:left="34" w:hanging="4"/>
              <w:jc w:val="center"/>
              <w:rPr>
                <w:rFonts w:ascii="Times New Roman" w:hAnsi="Times New Roman" w:cs="Times New Roman"/>
              </w:rPr>
            </w:pPr>
            <w:r w:rsidRPr="008E13FE">
              <w:rPr>
                <w:rFonts w:ascii="Times New Roman" w:hAnsi="Times New Roman" w:cs="Times New Roman"/>
                <w:b/>
                <w:sz w:val="16"/>
                <w:szCs w:val="16"/>
              </w:rPr>
              <w:t>2.</w:t>
            </w:r>
          </w:p>
        </w:tc>
        <w:tc>
          <w:tcPr>
            <w:tcW w:w="3544" w:type="dxa"/>
            <w:gridSpan w:val="2"/>
            <w:tcBorders>
              <w:top w:val="single" w:sz="4" w:space="0" w:color="000000"/>
              <w:left w:val="single" w:sz="4" w:space="0" w:color="000000"/>
              <w:bottom w:val="single" w:sz="4" w:space="0" w:color="000000"/>
            </w:tcBorders>
          </w:tcPr>
          <w:p w14:paraId="5811594E" w14:textId="77777777" w:rsidR="00847884" w:rsidRPr="008E13FE" w:rsidRDefault="00847884"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2C9BF85A"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76936790" w14:textId="77777777" w:rsidR="00F057E0" w:rsidRDefault="00F057E0" w:rsidP="00F057E0">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0FF8FB79"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5DD403AF"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299E294A"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33A2D81F" w14:textId="77777777" w:rsidR="00F057E0" w:rsidRPr="00185723" w:rsidRDefault="00F057E0" w:rsidP="00F057E0">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0949E7BE" w14:textId="77777777" w:rsidR="00F057E0" w:rsidRPr="00185723" w:rsidRDefault="00F057E0" w:rsidP="00F057E0">
            <w:pPr>
              <w:snapToGrid w:val="0"/>
              <w:spacing w:after="0" w:line="240" w:lineRule="auto"/>
              <w:jc w:val="center"/>
              <w:rPr>
                <w:rFonts w:ascii="Times New Roman" w:hAnsi="Times New Roman" w:cs="Times New Roman"/>
                <w:i/>
                <w:kern w:val="2"/>
                <w:sz w:val="16"/>
                <w:szCs w:val="16"/>
                <w:lang w:val="uk-UA"/>
              </w:rPr>
            </w:pPr>
          </w:p>
          <w:p w14:paraId="734C2CA0" w14:textId="77777777" w:rsidR="00F057E0" w:rsidRDefault="00F057E0" w:rsidP="00F057E0">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4C58F6B4" w14:textId="77777777" w:rsidR="00F057E0"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0BFD258B" w14:textId="77777777" w:rsidR="00F057E0" w:rsidRPr="00185723"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09960A49" w14:textId="77777777" w:rsidR="00F057E0" w:rsidRPr="00185723"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5C153C41" w14:textId="77777777" w:rsidR="00F057E0" w:rsidRDefault="00F057E0" w:rsidP="00F057E0">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35B56A1F" w14:textId="77777777" w:rsidR="00847884" w:rsidRPr="0079581D" w:rsidRDefault="00F057E0" w:rsidP="00F057E0">
            <w:pPr>
              <w:snapToGrid w:val="0"/>
              <w:spacing w:after="0"/>
              <w:jc w:val="center"/>
              <w:rPr>
                <w:rFonts w:ascii="Times New Roman" w:hAnsi="Times New Roman" w:cs="Times New Roman"/>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c>
          <w:tcPr>
            <w:tcW w:w="40" w:type="dxa"/>
            <w:gridSpan w:val="2"/>
            <w:tcBorders>
              <w:left w:val="single" w:sz="4" w:space="0" w:color="000000"/>
            </w:tcBorders>
          </w:tcPr>
          <w:p w14:paraId="0BB4FF4E" w14:textId="77777777" w:rsidR="00847884" w:rsidRPr="008E13FE" w:rsidRDefault="00847884">
            <w:pPr>
              <w:snapToGrid w:val="0"/>
              <w:rPr>
                <w:rFonts w:ascii="Times New Roman" w:hAnsi="Times New Roman" w:cs="Times New Roman"/>
                <w:b/>
                <w:sz w:val="16"/>
                <w:szCs w:val="16"/>
              </w:rPr>
            </w:pPr>
          </w:p>
        </w:tc>
      </w:tr>
      <w:tr w:rsidR="00847884" w:rsidRPr="008E13FE" w14:paraId="671E039D" w14:textId="77777777" w:rsidTr="0079581D">
        <w:tc>
          <w:tcPr>
            <w:tcW w:w="709" w:type="dxa"/>
            <w:gridSpan w:val="2"/>
            <w:tcBorders>
              <w:top w:val="single" w:sz="4" w:space="0" w:color="000000"/>
              <w:left w:val="single" w:sz="4" w:space="0" w:color="000000"/>
              <w:bottom w:val="single" w:sz="4" w:space="0" w:color="000000"/>
            </w:tcBorders>
          </w:tcPr>
          <w:p w14:paraId="268EAEEA" w14:textId="77777777" w:rsidR="00847884" w:rsidRPr="008E13FE" w:rsidRDefault="00847884" w:rsidP="0079581D">
            <w:pPr>
              <w:spacing w:after="0"/>
              <w:ind w:left="34" w:hanging="4"/>
              <w:jc w:val="center"/>
              <w:rPr>
                <w:rFonts w:ascii="Times New Roman" w:hAnsi="Times New Roman" w:cs="Times New Roman"/>
              </w:rPr>
            </w:pPr>
            <w:r w:rsidRPr="008E13FE">
              <w:rPr>
                <w:rFonts w:ascii="Times New Roman" w:hAnsi="Times New Roman" w:cs="Times New Roman"/>
                <w:b/>
                <w:sz w:val="16"/>
                <w:szCs w:val="16"/>
              </w:rPr>
              <w:t>3.</w:t>
            </w:r>
          </w:p>
        </w:tc>
        <w:tc>
          <w:tcPr>
            <w:tcW w:w="3544" w:type="dxa"/>
            <w:gridSpan w:val="2"/>
            <w:tcBorders>
              <w:top w:val="single" w:sz="4" w:space="0" w:color="000000"/>
              <w:left w:val="single" w:sz="4" w:space="0" w:color="000000"/>
              <w:bottom w:val="single" w:sz="4" w:space="0" w:color="000000"/>
            </w:tcBorders>
          </w:tcPr>
          <w:p w14:paraId="4AD90C3E" w14:textId="77777777" w:rsidR="00847884" w:rsidRPr="008E13FE" w:rsidRDefault="00847884"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03B77A13"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30D2CC52" w14:textId="77777777" w:rsidR="00F057E0" w:rsidRPr="00185723" w:rsidRDefault="00F057E0" w:rsidP="00F057E0">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21F54014"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58A81462" w14:textId="77777777" w:rsidR="00F057E0" w:rsidRPr="00185723" w:rsidRDefault="004F2DFF" w:rsidP="00F057E0">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00F057E0" w:rsidRPr="00185723">
              <w:rPr>
                <w:rFonts w:ascii="Times New Roman" w:hAnsi="Times New Roman" w:cs="Times New Roman"/>
                <w:b/>
                <w:kern w:val="2"/>
                <w:sz w:val="16"/>
                <w:szCs w:val="16"/>
                <w:u w:val="single"/>
                <w:lang w:val="uk-UA"/>
              </w:rPr>
              <w:t>,</w:t>
            </w:r>
          </w:p>
          <w:p w14:paraId="4322DAA1" w14:textId="77777777" w:rsidR="00F057E0" w:rsidRPr="00185723" w:rsidRDefault="00F057E0" w:rsidP="00F057E0">
            <w:pPr>
              <w:snapToGrid w:val="0"/>
              <w:spacing w:after="0" w:line="240" w:lineRule="auto"/>
              <w:jc w:val="center"/>
              <w:rPr>
                <w:rFonts w:ascii="Times New Roman" w:hAnsi="Times New Roman" w:cs="Times New Roman"/>
                <w:b/>
                <w:kern w:val="2"/>
                <w:sz w:val="16"/>
                <w:szCs w:val="16"/>
                <w:u w:val="single"/>
                <w:lang w:val="uk-UA"/>
              </w:rPr>
            </w:pPr>
          </w:p>
          <w:p w14:paraId="2B2A22F6" w14:textId="77777777" w:rsidR="00F057E0" w:rsidRDefault="00F057E0" w:rsidP="00F057E0">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0A8C145B"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3AF5AA7F"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7D9A8FE4" w14:textId="77777777" w:rsidR="00847884" w:rsidRPr="008E13FE" w:rsidRDefault="00F057E0" w:rsidP="00F057E0">
            <w:pPr>
              <w:snapToGrid w:val="0"/>
              <w:spacing w:after="0"/>
              <w:jc w:val="center"/>
              <w:rPr>
                <w:rFonts w:ascii="Times New Roman" w:hAnsi="Times New Roman" w:cs="Times New Roman"/>
                <w:i/>
                <w:sz w:val="16"/>
                <w:szCs w:val="16"/>
              </w:rPr>
            </w:pPr>
            <w:r w:rsidRPr="00327B2F">
              <w:rPr>
                <w:rFonts w:ascii="Times New Roman" w:hAnsi="Times New Roman" w:cs="Times New Roman"/>
                <w:b/>
                <w:kern w:val="2"/>
                <w:sz w:val="16"/>
                <w:szCs w:val="16"/>
                <w:u w:val="single"/>
                <w:lang w:val="uk-UA"/>
              </w:rPr>
              <w:t xml:space="preserve">веб-сайт: </w:t>
            </w:r>
            <w:hyperlink r:id="rId11" w:history="1">
              <w:r w:rsidRPr="00146A47">
                <w:rPr>
                  <w:rStyle w:val="a5"/>
                  <w:rFonts w:ascii="Times New Roman" w:hAnsi="Times New Roman" w:cs="Times New Roman"/>
                  <w:b/>
                  <w:kern w:val="2"/>
                  <w:sz w:val="16"/>
                  <w:szCs w:val="16"/>
                  <w:lang w:val="uk-UA"/>
                </w:rPr>
                <w:t>http://novmiskrada.gov.ua</w:t>
              </w:r>
            </w:hyperlink>
          </w:p>
        </w:tc>
        <w:tc>
          <w:tcPr>
            <w:tcW w:w="40" w:type="dxa"/>
            <w:gridSpan w:val="2"/>
            <w:tcBorders>
              <w:left w:val="single" w:sz="4" w:space="0" w:color="000000"/>
            </w:tcBorders>
          </w:tcPr>
          <w:p w14:paraId="2D8F2227" w14:textId="77777777" w:rsidR="00847884" w:rsidRPr="008E13FE" w:rsidRDefault="00847884">
            <w:pPr>
              <w:snapToGrid w:val="0"/>
              <w:rPr>
                <w:rFonts w:ascii="Times New Roman" w:hAnsi="Times New Roman" w:cs="Times New Roman"/>
                <w:b/>
                <w:sz w:val="16"/>
                <w:szCs w:val="16"/>
                <w:u w:val="single"/>
              </w:rPr>
            </w:pPr>
          </w:p>
        </w:tc>
      </w:tr>
      <w:tr w:rsidR="00032809" w:rsidRPr="008E13FE" w14:paraId="5F67F0EE" w14:textId="77777777" w:rsidTr="00847884">
        <w:tc>
          <w:tcPr>
            <w:tcW w:w="10500" w:type="dxa"/>
            <w:gridSpan w:val="6"/>
            <w:tcBorders>
              <w:top w:val="single" w:sz="4" w:space="0" w:color="000000"/>
              <w:left w:val="single" w:sz="4" w:space="0" w:color="000000"/>
              <w:bottom w:val="single" w:sz="4" w:space="0" w:color="000000"/>
            </w:tcBorders>
          </w:tcPr>
          <w:p w14:paraId="057D88E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tcPr>
          <w:p w14:paraId="3BF920B1" w14:textId="77777777" w:rsidR="00032809" w:rsidRPr="008E13FE" w:rsidRDefault="00032809">
            <w:pPr>
              <w:snapToGrid w:val="0"/>
              <w:rPr>
                <w:rFonts w:ascii="Times New Roman" w:hAnsi="Times New Roman" w:cs="Times New Roman"/>
                <w:b/>
                <w:sz w:val="16"/>
                <w:szCs w:val="16"/>
              </w:rPr>
            </w:pPr>
          </w:p>
        </w:tc>
      </w:tr>
      <w:tr w:rsidR="00032809" w:rsidRPr="008E13FE" w14:paraId="16152CF9" w14:textId="77777777" w:rsidTr="0079581D">
        <w:tc>
          <w:tcPr>
            <w:tcW w:w="709" w:type="dxa"/>
            <w:gridSpan w:val="2"/>
            <w:tcBorders>
              <w:top w:val="single" w:sz="4" w:space="0" w:color="000000"/>
              <w:left w:val="single" w:sz="4" w:space="0" w:color="000000"/>
              <w:bottom w:val="single" w:sz="4" w:space="0" w:color="000000"/>
            </w:tcBorders>
          </w:tcPr>
          <w:p w14:paraId="3192B101"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4.</w:t>
            </w:r>
          </w:p>
        </w:tc>
        <w:tc>
          <w:tcPr>
            <w:tcW w:w="3544" w:type="dxa"/>
            <w:gridSpan w:val="2"/>
            <w:tcBorders>
              <w:top w:val="single" w:sz="4" w:space="0" w:color="000000"/>
              <w:left w:val="single" w:sz="4" w:space="0" w:color="000000"/>
              <w:bottom w:val="single" w:sz="4" w:space="0" w:color="000000"/>
            </w:tcBorders>
          </w:tcPr>
          <w:p w14:paraId="639D4555" w14:textId="77777777" w:rsidR="00032809" w:rsidRPr="008E13FE" w:rsidRDefault="00032809"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6247" w:type="dxa"/>
            <w:gridSpan w:val="2"/>
            <w:tcBorders>
              <w:top w:val="single" w:sz="4" w:space="0" w:color="000000"/>
              <w:left w:val="single" w:sz="4" w:space="0" w:color="000000"/>
              <w:bottom w:val="single" w:sz="4" w:space="0" w:color="000000"/>
            </w:tcBorders>
          </w:tcPr>
          <w:p w14:paraId="2379C325"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1140202F"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України «Про громадянство України»; </w:t>
            </w:r>
          </w:p>
          <w:p w14:paraId="641F7853"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tcPr>
          <w:p w14:paraId="2657EC69" w14:textId="77777777" w:rsidR="00032809" w:rsidRPr="008E13FE" w:rsidRDefault="00032809">
            <w:pPr>
              <w:snapToGrid w:val="0"/>
              <w:rPr>
                <w:rFonts w:ascii="Times New Roman" w:hAnsi="Times New Roman" w:cs="Times New Roman"/>
                <w:b/>
                <w:sz w:val="16"/>
                <w:szCs w:val="16"/>
              </w:rPr>
            </w:pPr>
          </w:p>
        </w:tc>
      </w:tr>
      <w:tr w:rsidR="00032809" w:rsidRPr="008E13FE" w14:paraId="1285413E" w14:textId="77777777" w:rsidTr="0079581D">
        <w:tc>
          <w:tcPr>
            <w:tcW w:w="709" w:type="dxa"/>
            <w:gridSpan w:val="2"/>
            <w:tcBorders>
              <w:top w:val="single" w:sz="4" w:space="0" w:color="000000"/>
              <w:left w:val="single" w:sz="4" w:space="0" w:color="000000"/>
              <w:bottom w:val="single" w:sz="4" w:space="0" w:color="000000"/>
            </w:tcBorders>
          </w:tcPr>
          <w:p w14:paraId="456B021B"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544" w:type="dxa"/>
            <w:gridSpan w:val="2"/>
            <w:tcBorders>
              <w:top w:val="single" w:sz="4" w:space="0" w:color="000000"/>
              <w:left w:val="single" w:sz="4" w:space="0" w:color="000000"/>
              <w:bottom w:val="single" w:sz="4" w:space="0" w:color="000000"/>
            </w:tcBorders>
          </w:tcPr>
          <w:p w14:paraId="353CA1BF" w14:textId="77777777" w:rsidR="00032809" w:rsidRPr="008E13FE" w:rsidRDefault="00032809"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Акти Кабінету Міністрів України</w:t>
            </w:r>
          </w:p>
        </w:tc>
        <w:tc>
          <w:tcPr>
            <w:tcW w:w="6247" w:type="dxa"/>
            <w:gridSpan w:val="2"/>
            <w:tcBorders>
              <w:top w:val="single" w:sz="4" w:space="0" w:color="000000"/>
              <w:left w:val="single" w:sz="4" w:space="0" w:color="000000"/>
              <w:bottom w:val="single" w:sz="4" w:space="0" w:color="000000"/>
            </w:tcBorders>
          </w:tcPr>
          <w:p w14:paraId="7215F15A" w14:textId="77777777" w:rsidR="00032809" w:rsidRPr="0079581D" w:rsidRDefault="00032809" w:rsidP="0079581D">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4ED90926" w14:textId="77777777" w:rsidR="00032809" w:rsidRPr="0079581D" w:rsidRDefault="00032809" w:rsidP="0079581D">
            <w:pPr>
              <w:spacing w:after="0"/>
              <w:ind w:firstLine="317"/>
              <w:jc w:val="both"/>
              <w:rPr>
                <w:rFonts w:ascii="Times New Roman" w:hAnsi="Times New Roman" w:cs="Times New Roman"/>
                <w:color w:val="000000"/>
              </w:rPr>
            </w:pPr>
            <w:r w:rsidRPr="0079581D">
              <w:rPr>
                <w:rFonts w:ascii="Times New Roman" w:eastAsia="Verdana" w:hAnsi="Times New Roman" w:cs="Times New Roman"/>
                <w:color w:val="000000"/>
                <w:sz w:val="16"/>
                <w:szCs w:val="16"/>
              </w:rPr>
              <w:t xml:space="preserve"> П</w:t>
            </w:r>
            <w:r w:rsidRPr="0079581D">
              <w:rPr>
                <w:rFonts w:ascii="Times New Roman" w:hAnsi="Times New Roman" w:cs="Times New Roman"/>
                <w:color w:val="000000"/>
                <w:sz w:val="16"/>
                <w:szCs w:val="16"/>
              </w:rPr>
              <w:t>останова КМУ від 02.11.2016 №770 «Деякі питання надання адміністративних послуг у сфері міграції».</w:t>
            </w:r>
          </w:p>
          <w:p w14:paraId="7740CF97"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Постанова КМУ від 0</w:t>
            </w:r>
            <w:r w:rsidRPr="0079581D">
              <w:rPr>
                <w:rFonts w:ascii="Times New Roman" w:hAnsi="Times New Roman" w:cs="Times New Roman"/>
                <w:color w:val="000000"/>
                <w:sz w:val="16"/>
                <w:szCs w:val="16"/>
                <w:lang w:val="uk-UA"/>
              </w:rPr>
              <w:t>7</w:t>
            </w:r>
            <w:r w:rsidRPr="0079581D">
              <w:rPr>
                <w:rFonts w:ascii="Times New Roman" w:hAnsi="Times New Roman" w:cs="Times New Roman"/>
                <w:color w:val="000000"/>
                <w:sz w:val="16"/>
                <w:szCs w:val="16"/>
              </w:rPr>
              <w:t>.0</w:t>
            </w:r>
            <w:r w:rsidRPr="0079581D">
              <w:rPr>
                <w:rFonts w:ascii="Times New Roman" w:hAnsi="Times New Roman" w:cs="Times New Roman"/>
                <w:color w:val="000000"/>
                <w:sz w:val="16"/>
                <w:szCs w:val="16"/>
                <w:lang w:val="uk-UA"/>
              </w:rPr>
              <w:t>2</w:t>
            </w:r>
            <w:r w:rsidRPr="0079581D">
              <w:rPr>
                <w:rFonts w:ascii="Times New Roman" w:hAnsi="Times New Roman" w:cs="Times New Roman"/>
                <w:color w:val="000000"/>
                <w:sz w:val="16"/>
                <w:szCs w:val="16"/>
              </w:rPr>
              <w:t>.20</w:t>
            </w:r>
            <w:r w:rsidRPr="0079581D">
              <w:rPr>
                <w:rFonts w:ascii="Times New Roman" w:hAnsi="Times New Roman" w:cs="Times New Roman"/>
                <w:color w:val="000000"/>
                <w:sz w:val="16"/>
                <w:szCs w:val="16"/>
                <w:lang w:val="uk-UA"/>
              </w:rPr>
              <w:t>22</w:t>
            </w:r>
            <w:r w:rsidRPr="0079581D">
              <w:rPr>
                <w:rFonts w:ascii="Times New Roman" w:hAnsi="Times New Roman" w:cs="Times New Roman"/>
                <w:color w:val="000000"/>
                <w:sz w:val="16"/>
                <w:szCs w:val="16"/>
              </w:rPr>
              <w:t xml:space="preserve"> № 2</w:t>
            </w:r>
            <w:r w:rsidRPr="0079581D">
              <w:rPr>
                <w:rFonts w:ascii="Times New Roman" w:hAnsi="Times New Roman" w:cs="Times New Roman"/>
                <w:color w:val="000000"/>
                <w:sz w:val="16"/>
                <w:szCs w:val="16"/>
                <w:lang w:val="uk-UA"/>
              </w:rPr>
              <w:t>65</w:t>
            </w:r>
            <w:r w:rsidRPr="0079581D">
              <w:rPr>
                <w:rFonts w:ascii="Times New Roman" w:hAnsi="Times New Roman" w:cs="Times New Roman"/>
                <w:color w:val="000000"/>
                <w:sz w:val="16"/>
                <w:szCs w:val="16"/>
              </w:rPr>
              <w:t xml:space="preserve"> «Деякі питання декларування і реєстрації місця проживання та ведення реєстрів територіальних громад».</w:t>
            </w:r>
          </w:p>
          <w:p w14:paraId="0C68DD6D" w14:textId="77777777" w:rsidR="00032809" w:rsidRPr="0079581D" w:rsidRDefault="00032809" w:rsidP="0079581D">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2E0364F5" w14:textId="77777777" w:rsidR="00032809" w:rsidRPr="0079581D" w:rsidRDefault="00032809" w:rsidP="0079581D">
            <w:pPr>
              <w:pStyle w:val="af6"/>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27.01.2010 № 55 «Про впорядкування транслітерації українського </w:t>
            </w:r>
            <w:r w:rsidRPr="0079581D">
              <w:rPr>
                <w:rFonts w:ascii="Times New Roman" w:eastAsia="Verdana" w:hAnsi="Times New Roman" w:cs="Times New Roman"/>
                <w:color w:val="000000"/>
                <w:sz w:val="16"/>
                <w:szCs w:val="16"/>
                <w:lang w:eastAsia="ru-RU"/>
              </w:rPr>
              <w:lastRenderedPageBreak/>
              <w:t xml:space="preserve">алфавіту латиницею».  </w:t>
            </w:r>
          </w:p>
        </w:tc>
        <w:tc>
          <w:tcPr>
            <w:tcW w:w="40" w:type="dxa"/>
            <w:gridSpan w:val="2"/>
            <w:tcBorders>
              <w:left w:val="single" w:sz="4" w:space="0" w:color="000000"/>
            </w:tcBorders>
          </w:tcPr>
          <w:p w14:paraId="5344D3FC" w14:textId="77777777" w:rsidR="00032809" w:rsidRPr="008E13FE" w:rsidRDefault="00032809">
            <w:pPr>
              <w:snapToGrid w:val="0"/>
              <w:rPr>
                <w:rFonts w:ascii="Times New Roman" w:hAnsi="Times New Roman" w:cs="Times New Roman"/>
                <w:b/>
                <w:sz w:val="16"/>
                <w:szCs w:val="16"/>
              </w:rPr>
            </w:pPr>
          </w:p>
        </w:tc>
      </w:tr>
      <w:tr w:rsidR="00032809" w:rsidRPr="008E13FE" w14:paraId="7C6E9F6C" w14:textId="77777777" w:rsidTr="0079581D">
        <w:tc>
          <w:tcPr>
            <w:tcW w:w="709" w:type="dxa"/>
            <w:gridSpan w:val="2"/>
            <w:tcBorders>
              <w:top w:val="single" w:sz="4" w:space="0" w:color="000000"/>
              <w:left w:val="single" w:sz="4" w:space="0" w:color="000000"/>
              <w:bottom w:val="single" w:sz="4" w:space="0" w:color="000000"/>
            </w:tcBorders>
          </w:tcPr>
          <w:p w14:paraId="1D24A112"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544" w:type="dxa"/>
            <w:gridSpan w:val="2"/>
            <w:tcBorders>
              <w:top w:val="single" w:sz="4" w:space="0" w:color="000000"/>
              <w:left w:val="single" w:sz="4" w:space="0" w:color="000000"/>
              <w:bottom w:val="single" w:sz="4" w:space="0" w:color="000000"/>
            </w:tcBorders>
          </w:tcPr>
          <w:p w14:paraId="2143F633" w14:textId="77777777" w:rsidR="00032809" w:rsidRPr="008E13FE" w:rsidRDefault="00032809"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tcBorders>
          </w:tcPr>
          <w:p w14:paraId="4748C104"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79581D">
              <w:rPr>
                <w:rStyle w:val="rvts9"/>
                <w:rFonts w:ascii="Times New Roman" w:hAnsi="Times New Roman" w:cs="Times New Roman"/>
                <w:bCs/>
                <w:color w:val="000000"/>
                <w:sz w:val="16"/>
                <w:szCs w:val="16"/>
                <w:shd w:val="clear" w:color="auto" w:fill="FFFFFF"/>
              </w:rPr>
              <w:t>ареєстрованийв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10 грудня 2014 р.</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за № 1586/26363</w:t>
            </w:r>
            <w:r w:rsidRPr="0079581D">
              <w:rPr>
                <w:rFonts w:ascii="Times New Roman" w:hAnsi="Times New Roman" w:cs="Times New Roman"/>
                <w:color w:val="000000"/>
                <w:sz w:val="16"/>
                <w:szCs w:val="16"/>
              </w:rPr>
              <w:t>;</w:t>
            </w:r>
          </w:p>
          <w:p w14:paraId="4D21A306"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9581D">
              <w:rPr>
                <w:rStyle w:val="rvts9"/>
                <w:rFonts w:ascii="Times New Roman" w:hAnsi="Times New Roman" w:cs="Times New Roman"/>
                <w:bCs/>
                <w:color w:val="000000"/>
                <w:sz w:val="16"/>
                <w:szCs w:val="16"/>
                <w:shd w:val="clear" w:color="auto" w:fill="FFFFFF"/>
              </w:rPr>
              <w:t>зареєстрований 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 7 вересня 2012 р. за № 1549/21861.</w:t>
            </w:r>
          </w:p>
        </w:tc>
        <w:tc>
          <w:tcPr>
            <w:tcW w:w="40" w:type="dxa"/>
            <w:gridSpan w:val="2"/>
            <w:tcBorders>
              <w:left w:val="single" w:sz="4" w:space="0" w:color="000000"/>
            </w:tcBorders>
          </w:tcPr>
          <w:p w14:paraId="1E77FE97" w14:textId="77777777" w:rsidR="00032809" w:rsidRPr="008E13FE" w:rsidRDefault="00032809">
            <w:pPr>
              <w:snapToGrid w:val="0"/>
              <w:rPr>
                <w:rFonts w:ascii="Times New Roman" w:hAnsi="Times New Roman" w:cs="Times New Roman"/>
                <w:b/>
                <w:sz w:val="16"/>
                <w:szCs w:val="16"/>
              </w:rPr>
            </w:pPr>
          </w:p>
        </w:tc>
      </w:tr>
      <w:tr w:rsidR="00032809" w:rsidRPr="008E13FE" w14:paraId="059FA7BE" w14:textId="77777777" w:rsidTr="0079581D">
        <w:tc>
          <w:tcPr>
            <w:tcW w:w="709" w:type="dxa"/>
            <w:gridSpan w:val="2"/>
            <w:tcBorders>
              <w:top w:val="single" w:sz="4" w:space="0" w:color="000000"/>
              <w:left w:val="single" w:sz="4" w:space="0" w:color="000000"/>
              <w:bottom w:val="single" w:sz="4" w:space="0" w:color="000000"/>
            </w:tcBorders>
          </w:tcPr>
          <w:p w14:paraId="3AE6F7C2"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544" w:type="dxa"/>
            <w:gridSpan w:val="2"/>
            <w:tcBorders>
              <w:top w:val="single" w:sz="4" w:space="0" w:color="000000"/>
              <w:left w:val="single" w:sz="4" w:space="0" w:color="000000"/>
              <w:bottom w:val="single" w:sz="4" w:space="0" w:color="000000"/>
            </w:tcBorders>
          </w:tcPr>
          <w:p w14:paraId="49BB9B54" w14:textId="77777777" w:rsidR="00032809" w:rsidRPr="008E13FE" w:rsidRDefault="00032809" w:rsidP="0079581D">
            <w:pPr>
              <w:spacing w:after="0"/>
              <w:ind w:left="45" w:right="96"/>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6247" w:type="dxa"/>
            <w:gridSpan w:val="2"/>
            <w:tcBorders>
              <w:top w:val="single" w:sz="4" w:space="0" w:color="000000"/>
              <w:left w:val="single" w:sz="4" w:space="0" w:color="000000"/>
              <w:bottom w:val="single" w:sz="4" w:space="0" w:color="000000"/>
            </w:tcBorders>
          </w:tcPr>
          <w:p w14:paraId="3D42B4CA" w14:textId="77777777" w:rsidR="00032809" w:rsidRPr="0079581D" w:rsidRDefault="00032809" w:rsidP="0079581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Відсутні</w:t>
            </w:r>
          </w:p>
        </w:tc>
        <w:tc>
          <w:tcPr>
            <w:tcW w:w="40" w:type="dxa"/>
            <w:gridSpan w:val="2"/>
            <w:tcBorders>
              <w:left w:val="single" w:sz="4" w:space="0" w:color="000000"/>
            </w:tcBorders>
          </w:tcPr>
          <w:p w14:paraId="431E89F7" w14:textId="77777777" w:rsidR="00032809" w:rsidRPr="008E13FE" w:rsidRDefault="00032809">
            <w:pPr>
              <w:snapToGrid w:val="0"/>
              <w:rPr>
                <w:rFonts w:ascii="Times New Roman" w:hAnsi="Times New Roman" w:cs="Times New Roman"/>
                <w:b/>
                <w:sz w:val="16"/>
                <w:szCs w:val="16"/>
              </w:rPr>
            </w:pPr>
          </w:p>
        </w:tc>
      </w:tr>
      <w:tr w:rsidR="00032809" w:rsidRPr="008E13FE" w14:paraId="63351671" w14:textId="77777777" w:rsidTr="0079581D">
        <w:trPr>
          <w:trHeight w:val="47"/>
        </w:trPr>
        <w:tc>
          <w:tcPr>
            <w:tcW w:w="10500" w:type="dxa"/>
            <w:gridSpan w:val="6"/>
            <w:tcBorders>
              <w:top w:val="single" w:sz="4" w:space="0" w:color="000000"/>
              <w:left w:val="single" w:sz="4" w:space="0" w:color="000000"/>
              <w:bottom w:val="single" w:sz="4" w:space="0" w:color="000000"/>
            </w:tcBorders>
            <w:vAlign w:val="center"/>
          </w:tcPr>
          <w:p w14:paraId="58F2E3C9" w14:textId="77777777" w:rsidR="00032809" w:rsidRPr="008E13FE" w:rsidRDefault="00032809" w:rsidP="0079581D">
            <w:pPr>
              <w:spacing w:after="0" w:line="240" w:lineRule="auto"/>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tcPr>
          <w:p w14:paraId="791985F6" w14:textId="77777777" w:rsidR="00032809" w:rsidRPr="008E13FE" w:rsidRDefault="00032809">
            <w:pPr>
              <w:snapToGrid w:val="0"/>
              <w:rPr>
                <w:rFonts w:ascii="Times New Roman" w:hAnsi="Times New Roman" w:cs="Times New Roman"/>
                <w:b/>
                <w:sz w:val="16"/>
                <w:szCs w:val="16"/>
              </w:rPr>
            </w:pPr>
          </w:p>
        </w:tc>
      </w:tr>
      <w:tr w:rsidR="00032809" w:rsidRPr="008E13FE" w14:paraId="1401C5C1" w14:textId="77777777" w:rsidTr="0079581D">
        <w:tc>
          <w:tcPr>
            <w:tcW w:w="709" w:type="dxa"/>
            <w:gridSpan w:val="2"/>
            <w:tcBorders>
              <w:top w:val="single" w:sz="4" w:space="0" w:color="000000"/>
              <w:left w:val="single" w:sz="4" w:space="0" w:color="000000"/>
              <w:bottom w:val="single" w:sz="4" w:space="0" w:color="000000"/>
            </w:tcBorders>
          </w:tcPr>
          <w:p w14:paraId="06AAD26F"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8.</w:t>
            </w:r>
          </w:p>
        </w:tc>
        <w:tc>
          <w:tcPr>
            <w:tcW w:w="3544" w:type="dxa"/>
            <w:gridSpan w:val="2"/>
            <w:tcBorders>
              <w:top w:val="single" w:sz="4" w:space="0" w:color="000000"/>
              <w:left w:val="single" w:sz="4" w:space="0" w:color="000000"/>
              <w:bottom w:val="single" w:sz="4" w:space="0" w:color="000000"/>
            </w:tcBorders>
          </w:tcPr>
          <w:p w14:paraId="62579695"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5538BD0D" w14:textId="77777777" w:rsidR="00032809" w:rsidRPr="0079581D" w:rsidRDefault="00032809" w:rsidP="0079581D">
            <w:pPr>
              <w:pStyle w:val="rvps2"/>
              <w:shd w:val="clear" w:color="auto" w:fill="FFFFFF"/>
              <w:spacing w:before="0" w:after="0"/>
              <w:ind w:left="45" w:right="106" w:firstLine="450"/>
              <w:textAlignment w:val="baseline"/>
              <w:rPr>
                <w:color w:val="000000"/>
              </w:rPr>
            </w:pPr>
            <w:r w:rsidRPr="0079581D">
              <w:rPr>
                <w:color w:val="000000"/>
                <w:sz w:val="16"/>
                <w:szCs w:val="16"/>
              </w:rPr>
              <w:t>Набуття громадянства України та досягнення 14-річного віку</w:t>
            </w:r>
          </w:p>
          <w:p w14:paraId="7CB97D47" w14:textId="77777777" w:rsidR="00032809" w:rsidRPr="0079581D" w:rsidRDefault="00032809" w:rsidP="0079581D">
            <w:pPr>
              <w:pStyle w:val="rvps2"/>
              <w:shd w:val="clear" w:color="auto" w:fill="FFFFFF"/>
              <w:spacing w:before="0" w:after="0"/>
              <w:ind w:left="45" w:right="106" w:firstLine="450"/>
              <w:jc w:val="center"/>
              <w:textAlignment w:val="baseline"/>
              <w:rPr>
                <w:color w:val="000000"/>
                <w:sz w:val="16"/>
                <w:szCs w:val="16"/>
              </w:rPr>
            </w:pPr>
          </w:p>
        </w:tc>
        <w:tc>
          <w:tcPr>
            <w:tcW w:w="40" w:type="dxa"/>
            <w:gridSpan w:val="2"/>
            <w:tcBorders>
              <w:left w:val="single" w:sz="4" w:space="0" w:color="000000"/>
            </w:tcBorders>
          </w:tcPr>
          <w:p w14:paraId="7307F9A9" w14:textId="77777777" w:rsidR="00032809" w:rsidRPr="008E13FE" w:rsidRDefault="00032809">
            <w:pPr>
              <w:snapToGrid w:val="0"/>
              <w:rPr>
                <w:rFonts w:ascii="Times New Roman" w:hAnsi="Times New Roman" w:cs="Times New Roman"/>
                <w:b/>
                <w:sz w:val="16"/>
                <w:szCs w:val="16"/>
              </w:rPr>
            </w:pPr>
          </w:p>
        </w:tc>
      </w:tr>
      <w:tr w:rsidR="00032809" w:rsidRPr="008E13FE" w14:paraId="3FF19A35" w14:textId="77777777" w:rsidTr="0079581D">
        <w:trPr>
          <w:trHeight w:val="1699"/>
        </w:trPr>
        <w:tc>
          <w:tcPr>
            <w:tcW w:w="709" w:type="dxa"/>
            <w:gridSpan w:val="2"/>
            <w:tcBorders>
              <w:top w:val="single" w:sz="4" w:space="0" w:color="000000"/>
              <w:left w:val="single" w:sz="4" w:space="0" w:color="000000"/>
              <w:bottom w:val="single" w:sz="4" w:space="0" w:color="000000"/>
            </w:tcBorders>
          </w:tcPr>
          <w:p w14:paraId="230C2C3F"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9.</w:t>
            </w:r>
          </w:p>
        </w:tc>
        <w:tc>
          <w:tcPr>
            <w:tcW w:w="3544" w:type="dxa"/>
            <w:gridSpan w:val="2"/>
            <w:tcBorders>
              <w:top w:val="single" w:sz="4" w:space="0" w:color="000000"/>
              <w:left w:val="single" w:sz="4" w:space="0" w:color="000000"/>
              <w:bottom w:val="single" w:sz="4" w:space="0" w:color="000000"/>
            </w:tcBorders>
          </w:tcPr>
          <w:p w14:paraId="250A2A08"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tcBorders>
            <w:vAlign w:val="center"/>
          </w:tcPr>
          <w:p w14:paraId="11FB30C7"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Для оформлення паспорта громадянина України особа подає:</w:t>
            </w:r>
          </w:p>
          <w:p w14:paraId="6C8AFAC9" w14:textId="77777777" w:rsidR="00032809" w:rsidRPr="0079581D" w:rsidRDefault="00032809" w:rsidP="0079581D">
            <w:pPr>
              <w:pStyle w:val="rvps2"/>
              <w:shd w:val="clear" w:color="auto" w:fill="FFFFFF"/>
              <w:spacing w:before="0" w:after="0"/>
              <w:ind w:left="45" w:right="106" w:firstLine="450"/>
              <w:jc w:val="both"/>
              <w:textAlignment w:val="baseline"/>
              <w:rPr>
                <w:color w:val="000000"/>
              </w:rPr>
            </w:pPr>
            <w:r w:rsidRPr="0079581D">
              <w:rPr>
                <w:b/>
                <w:color w:val="000000"/>
                <w:sz w:val="16"/>
                <w:szCs w:val="16"/>
              </w:rPr>
              <w:t>1)</w:t>
            </w:r>
            <w:r w:rsidRPr="0079581D">
              <w:rPr>
                <w:color w:val="000000"/>
                <w:sz w:val="16"/>
                <w:szCs w:val="16"/>
              </w:rPr>
              <w:t xml:space="preserve"> заяву-анкету за зразком, затвердженим наказом МВС від 26.11.2014 № 1279, з</w:t>
            </w:r>
            <w:r w:rsidRPr="0079581D">
              <w:rPr>
                <w:rStyle w:val="rvts9"/>
                <w:bCs/>
                <w:color w:val="000000"/>
                <w:sz w:val="16"/>
                <w:szCs w:val="16"/>
                <w:shd w:val="clear" w:color="auto" w:fill="FFFFFF"/>
              </w:rPr>
              <w:t>ареєстрованим в Міністерстві</w:t>
            </w:r>
            <w:r w:rsidRPr="0079581D">
              <w:rPr>
                <w:color w:val="000000"/>
                <w:sz w:val="16"/>
                <w:szCs w:val="16"/>
                <w:shd w:val="clear" w:color="auto" w:fill="FFFFFF"/>
              </w:rPr>
              <w:t> </w:t>
            </w:r>
            <w:r w:rsidRPr="0079581D">
              <w:rPr>
                <w:color w:val="000000"/>
                <w:sz w:val="16"/>
                <w:szCs w:val="16"/>
              </w:rPr>
              <w:br/>
            </w:r>
            <w:r w:rsidRPr="0079581D">
              <w:rPr>
                <w:rStyle w:val="rvts9"/>
                <w:bCs/>
                <w:color w:val="000000"/>
                <w:sz w:val="16"/>
                <w:szCs w:val="16"/>
                <w:shd w:val="clear" w:color="auto" w:fill="FFFFFF"/>
              </w:rPr>
              <w:t>юстиції України</w:t>
            </w:r>
            <w:r w:rsidRPr="0079581D">
              <w:rPr>
                <w:color w:val="000000"/>
                <w:sz w:val="16"/>
                <w:szCs w:val="16"/>
                <w:shd w:val="clear" w:color="auto" w:fill="FFFFFF"/>
              </w:rPr>
              <w:t> </w:t>
            </w:r>
            <w:r w:rsidRPr="0079581D">
              <w:rPr>
                <w:rStyle w:val="rvts9"/>
                <w:bCs/>
                <w:color w:val="000000"/>
                <w:sz w:val="16"/>
                <w:szCs w:val="16"/>
                <w:shd w:val="clear" w:color="auto" w:fill="FFFFFF"/>
              </w:rPr>
              <w:t>10 грудня 2014 р.</w:t>
            </w:r>
            <w:r w:rsidRPr="0079581D">
              <w:rPr>
                <w:color w:val="000000"/>
                <w:sz w:val="16"/>
                <w:szCs w:val="16"/>
                <w:shd w:val="clear" w:color="auto" w:fill="FFFFFF"/>
              </w:rPr>
              <w:t> </w:t>
            </w:r>
            <w:r w:rsidRPr="0079581D">
              <w:rPr>
                <w:rStyle w:val="rvts9"/>
                <w:bCs/>
                <w:color w:val="000000"/>
                <w:sz w:val="16"/>
                <w:szCs w:val="16"/>
                <w:shd w:val="clear" w:color="auto" w:fill="FFFFFF"/>
              </w:rPr>
              <w:t>за № 1586/26363</w:t>
            </w:r>
            <w:r w:rsidRPr="0079581D">
              <w:rPr>
                <w:color w:val="000000"/>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w:t>
            </w:r>
          </w:p>
          <w:p w14:paraId="2AC3EF93"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2)</w:t>
            </w:r>
            <w:r w:rsidRPr="0079581D">
              <w:rPr>
                <w:rFonts w:ascii="Times New Roman" w:hAnsi="Times New Roman" w:cs="Times New Roman"/>
                <w:color w:val="000000"/>
                <w:sz w:val="16"/>
                <w:szCs w:val="16"/>
              </w:rPr>
              <w:t xml:space="preserve">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79581D">
              <w:rPr>
                <w:rStyle w:val="rvts9"/>
                <w:rFonts w:ascii="Times New Roman" w:hAnsi="Times New Roman" w:cs="Times New Roman"/>
                <w:bCs/>
                <w:color w:val="000000"/>
                <w:sz w:val="16"/>
                <w:szCs w:val="16"/>
                <w:shd w:val="clear" w:color="auto" w:fill="FFFFFF"/>
              </w:rPr>
              <w:t>зареєстрований в Міністерстві</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юстиції України 7 вересня 2012 р. за № 1549/21861</w:t>
            </w:r>
            <w:r w:rsidRPr="0079581D">
              <w:rPr>
                <w:rFonts w:ascii="Times New Roman" w:hAnsi="Times New Roman" w:cs="Times New Roman"/>
                <w:color w:val="000000"/>
                <w:sz w:val="16"/>
                <w:szCs w:val="16"/>
              </w:rPr>
              <w:t>) та документ, до якого вона видана;</w:t>
            </w:r>
          </w:p>
          <w:p w14:paraId="39CAAC4D"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 xml:space="preserve">4) </w:t>
            </w:r>
            <w:r w:rsidRPr="0079581D">
              <w:rPr>
                <w:rFonts w:ascii="Times New Roman" w:hAnsi="Times New Roman" w:cs="Times New Roman"/>
                <w:color w:val="000000"/>
                <w:sz w:val="16"/>
                <w:szCs w:val="16"/>
              </w:rPr>
              <w:t>посвідчення про взяття на облік бездомної особи (для бездомної особи);</w:t>
            </w:r>
          </w:p>
          <w:p w14:paraId="2F40CDE8"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5</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паспорт громадянина України для виїзду за кордон – для осіб, які набули громадянства України за кордоном;</w:t>
            </w:r>
          </w:p>
          <w:p w14:paraId="6427FF24"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6</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D73FB51"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r w:rsidRPr="0079581D">
              <w:rPr>
                <w:rFonts w:ascii="Times New Roman" w:hAnsi="Times New Roman" w:cs="Times New Roman"/>
                <w:b/>
                <w:bCs/>
                <w:color w:val="000000"/>
                <w:sz w:val="16"/>
                <w:szCs w:val="16"/>
                <w:lang w:val="uk-UA"/>
              </w:rPr>
              <w:t>6.1)</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місце проживання - довідку органу реєстрації встановленого зразка;</w:t>
            </w:r>
          </w:p>
          <w:p w14:paraId="157D3A34"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40" w:name="n7092"/>
            <w:bookmarkEnd w:id="40"/>
            <w:r w:rsidRPr="0079581D">
              <w:rPr>
                <w:rFonts w:ascii="Times New Roman" w:hAnsi="Times New Roman" w:cs="Times New Roman"/>
                <w:b/>
                <w:bCs/>
                <w:color w:val="000000"/>
                <w:sz w:val="16"/>
                <w:szCs w:val="16"/>
                <w:lang w:val="uk-UA"/>
              </w:rPr>
              <w:t>6.2)</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народження дітей - свідоцтва про народження дітей;</w:t>
            </w:r>
          </w:p>
          <w:p w14:paraId="002EA666"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41" w:name="n7102"/>
            <w:bookmarkEnd w:id="41"/>
            <w:r w:rsidRPr="0079581D">
              <w:rPr>
                <w:rFonts w:ascii="Times New Roman" w:hAnsi="Times New Roman" w:cs="Times New Roman"/>
                <w:b/>
                <w:bCs/>
                <w:color w:val="000000"/>
                <w:sz w:val="16"/>
                <w:szCs w:val="16"/>
                <w:lang w:val="uk-UA"/>
              </w:rPr>
              <w:t>6.3)</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18B251CD"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42" w:name="n7111"/>
            <w:bookmarkEnd w:id="42"/>
            <w:r w:rsidRPr="0079581D">
              <w:rPr>
                <w:rFonts w:ascii="Times New Roman" w:hAnsi="Times New Roman" w:cs="Times New Roman"/>
                <w:b/>
                <w:bCs/>
                <w:color w:val="000000"/>
                <w:sz w:val="16"/>
                <w:szCs w:val="16"/>
                <w:lang w:val="uk-UA"/>
              </w:rPr>
              <w:t>6.4)</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0BF8E88A" w14:textId="77777777" w:rsidR="00032809" w:rsidRPr="0079581D" w:rsidRDefault="00032809" w:rsidP="0079581D">
            <w:pPr>
              <w:pStyle w:val="ab"/>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43" w:name="n7122"/>
            <w:bookmarkEnd w:id="43"/>
            <w:r w:rsidRPr="0079581D">
              <w:rPr>
                <w:rFonts w:ascii="Times New Roman" w:hAnsi="Times New Roman" w:cs="Times New Roman"/>
                <w:b/>
                <w:bCs/>
                <w:color w:val="000000"/>
                <w:sz w:val="16"/>
                <w:szCs w:val="16"/>
                <w:lang w:val="uk-UA"/>
              </w:rPr>
              <w:t>6.5)</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66FDA76A" w14:textId="77777777" w:rsidR="00032809" w:rsidRPr="0079581D" w:rsidRDefault="00032809" w:rsidP="0079581D">
            <w:pPr>
              <w:pBdr>
                <w:top w:val="none" w:sz="0" w:space="0" w:color="000000"/>
                <w:left w:val="none" w:sz="0" w:space="0" w:color="000000"/>
                <w:bottom w:val="none" w:sz="0" w:space="0" w:color="000000"/>
                <w:right w:val="none" w:sz="0" w:space="0" w:color="000000"/>
              </w:pBd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 особа надає одну фотокартку розміром 10 х 15 сантиметрів для внесення відцифрованого образу обличчя особи шляхом сканування із застосуванням засобів Реєстру. </w:t>
            </w:r>
          </w:p>
          <w:p w14:paraId="2C0C8321" w14:textId="77777777" w:rsidR="00032809" w:rsidRPr="0079581D" w:rsidRDefault="00032809" w:rsidP="0079581D">
            <w:pPr>
              <w:pStyle w:val="af2"/>
              <w:ind w:left="45" w:right="106" w:firstLine="494"/>
              <w:jc w:val="both"/>
              <w:rPr>
                <w:color w:val="000000"/>
              </w:rPr>
            </w:pPr>
            <w:r w:rsidRPr="0079581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770F4B12" w14:textId="77777777" w:rsidR="00032809" w:rsidRPr="0079581D" w:rsidRDefault="00032809" w:rsidP="0079581D">
            <w:pPr>
              <w:pStyle w:val="af2"/>
              <w:tabs>
                <w:tab w:val="left" w:pos="993"/>
              </w:tabs>
              <w:ind w:left="45" w:right="106"/>
              <w:jc w:val="both"/>
              <w:rPr>
                <w:color w:val="000000"/>
              </w:rPr>
            </w:pPr>
            <w:r w:rsidRPr="0079581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w:t>
            </w:r>
            <w:r w:rsidRPr="0079581D">
              <w:rPr>
                <w:rFonts w:eastAsia="Verdana"/>
                <w:color w:val="000000"/>
                <w:sz w:val="16"/>
                <w:szCs w:val="16"/>
              </w:rPr>
              <w:lastRenderedPageBreak/>
              <w:t xml:space="preserve">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20BFF9B0"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У разі подання документів та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7FDA8A0F"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DEF5955" w14:textId="77777777" w:rsidR="00032809" w:rsidRPr="0079581D" w:rsidRDefault="00032809" w:rsidP="0079581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left w:val="single" w:sz="4" w:space="0" w:color="000000"/>
            </w:tcBorders>
          </w:tcPr>
          <w:p w14:paraId="624303B1" w14:textId="77777777" w:rsidR="00032809" w:rsidRPr="008E13FE" w:rsidRDefault="00032809">
            <w:pPr>
              <w:snapToGrid w:val="0"/>
              <w:rPr>
                <w:rFonts w:ascii="Times New Roman" w:hAnsi="Times New Roman" w:cs="Times New Roman"/>
                <w:b/>
                <w:sz w:val="16"/>
                <w:szCs w:val="16"/>
              </w:rPr>
            </w:pPr>
          </w:p>
        </w:tc>
      </w:tr>
      <w:tr w:rsidR="00032809" w:rsidRPr="008E13FE" w14:paraId="7B44BA36" w14:textId="77777777" w:rsidTr="0079581D">
        <w:tc>
          <w:tcPr>
            <w:tcW w:w="709" w:type="dxa"/>
            <w:gridSpan w:val="2"/>
            <w:tcBorders>
              <w:top w:val="single" w:sz="4" w:space="0" w:color="000000"/>
              <w:left w:val="single" w:sz="4" w:space="0" w:color="000000"/>
              <w:bottom w:val="single" w:sz="4" w:space="0" w:color="000000"/>
            </w:tcBorders>
          </w:tcPr>
          <w:p w14:paraId="32B5B53A"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10.</w:t>
            </w:r>
          </w:p>
        </w:tc>
        <w:tc>
          <w:tcPr>
            <w:tcW w:w="3544" w:type="dxa"/>
            <w:gridSpan w:val="2"/>
            <w:tcBorders>
              <w:top w:val="single" w:sz="4" w:space="0" w:color="000000"/>
              <w:left w:val="single" w:sz="4" w:space="0" w:color="000000"/>
              <w:bottom w:val="single" w:sz="4" w:space="0" w:color="000000"/>
            </w:tcBorders>
          </w:tcPr>
          <w:p w14:paraId="7FF640F7"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25274E33" w14:textId="77777777" w:rsidR="00032809" w:rsidRPr="0079581D" w:rsidRDefault="00032809" w:rsidP="0079581D">
            <w:pPr>
              <w:pStyle w:val="rvps2"/>
              <w:shd w:val="clear" w:color="auto" w:fill="FFFFFF"/>
              <w:spacing w:before="0" w:after="0"/>
              <w:ind w:left="45" w:right="106" w:firstLine="425"/>
              <w:jc w:val="both"/>
              <w:textAlignment w:val="baseline"/>
              <w:rPr>
                <w:color w:val="000000"/>
              </w:rPr>
            </w:pPr>
            <w:r w:rsidRPr="0079581D">
              <w:rPr>
                <w:color w:val="000000"/>
                <w:sz w:val="16"/>
                <w:szCs w:val="16"/>
              </w:rPr>
              <w:t xml:space="preserve">У разі набуття громадянства України та досягнення 14–річного віку громадянин України з метою подання документів та заяви-анкети для оформлення паспорта громадянина України з безконтактним електронним носієм вперше звертається особисто </w:t>
            </w:r>
            <w:r w:rsidRPr="0079581D">
              <w:rPr>
                <w:b/>
                <w:color w:val="000000"/>
                <w:sz w:val="16"/>
                <w:szCs w:val="16"/>
              </w:rPr>
              <w:t>до</w:t>
            </w:r>
            <w:r w:rsidRPr="0079581D">
              <w:rPr>
                <w:color w:val="000000"/>
                <w:sz w:val="16"/>
                <w:szCs w:val="16"/>
              </w:rPr>
              <w:t xml:space="preserve"> територіального органу/територіального підрозділу ДМС.</w:t>
            </w:r>
          </w:p>
          <w:p w14:paraId="6FEFC7C7" w14:textId="77777777" w:rsidR="00032809" w:rsidRPr="0079581D" w:rsidRDefault="00032809" w:rsidP="0079581D">
            <w:pPr>
              <w:spacing w:after="0"/>
              <w:ind w:left="45" w:right="106" w:firstLine="450"/>
              <w:jc w:val="both"/>
              <w:rPr>
                <w:rFonts w:ascii="Times New Roman" w:hAnsi="Times New Roman" w:cs="Times New Roman"/>
                <w:color w:val="000000"/>
              </w:rPr>
            </w:pPr>
            <w:r w:rsidRPr="0079581D">
              <w:rPr>
                <w:rFonts w:ascii="Times New Roman" w:hAnsi="Times New Roman" w:cs="Times New Roman"/>
                <w:color w:val="000000"/>
                <w:sz w:val="16"/>
                <w:szCs w:val="16"/>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5CD0018C" w14:textId="77777777" w:rsidR="00032809" w:rsidRPr="0079581D" w:rsidRDefault="00032809" w:rsidP="0079581D">
            <w:pPr>
              <w:pStyle w:val="rvps2"/>
              <w:shd w:val="clear" w:color="auto" w:fill="FFFFFF"/>
              <w:spacing w:before="0" w:after="0"/>
              <w:ind w:left="45" w:right="106" w:firstLine="425"/>
              <w:jc w:val="both"/>
              <w:textAlignment w:val="baseline"/>
              <w:rPr>
                <w:color w:val="000000"/>
              </w:rPr>
            </w:pPr>
            <w:r w:rsidRPr="0079581D">
              <w:rPr>
                <w:color w:val="000000"/>
                <w:sz w:val="16"/>
                <w:szCs w:val="16"/>
              </w:rPr>
              <w:t>Документи для оформлення (у тому числі замість втраченого або викраденого), обміну паспорта подаються особою або її законним представником/уповноваженою особою (далі - заявники) територіальному органу/територіальному підрозділу ДМС, уповноваженому суб’єкту за місцем звернення особи.</w:t>
            </w:r>
          </w:p>
          <w:p w14:paraId="32D83333" w14:textId="77777777" w:rsidR="00032809" w:rsidRPr="0079581D" w:rsidRDefault="00032809" w:rsidP="0079581D">
            <w:pPr>
              <w:pStyle w:val="rvps2"/>
              <w:shd w:val="clear" w:color="auto" w:fill="FFFFFF"/>
              <w:spacing w:before="0" w:after="0"/>
              <w:ind w:left="45" w:right="106" w:firstLine="425"/>
              <w:jc w:val="both"/>
              <w:textAlignment w:val="baseline"/>
              <w:rPr>
                <w:color w:val="000000"/>
              </w:rPr>
            </w:pPr>
            <w:r w:rsidRPr="0079581D">
              <w:rPr>
                <w:rFonts w:eastAsia="Verdana"/>
                <w:b/>
                <w:color w:val="000000"/>
                <w:sz w:val="16"/>
                <w:szCs w:val="16"/>
              </w:rPr>
              <w:t xml:space="preserve"> </w:t>
            </w:r>
            <w:r w:rsidRPr="0079581D">
              <w:rPr>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14:paraId="2B30EF1D" w14:textId="77777777" w:rsidR="00032809" w:rsidRPr="0079581D" w:rsidRDefault="00032809" w:rsidP="0079581D">
            <w:pPr>
              <w:pStyle w:val="ab"/>
              <w:spacing w:after="0"/>
              <w:ind w:left="45" w:right="106"/>
              <w:jc w:val="both"/>
              <w:rPr>
                <w:rFonts w:ascii="Times New Roman" w:hAnsi="Times New Roman" w:cs="Times New Roman"/>
                <w:color w:val="000000"/>
              </w:rPr>
            </w:pPr>
            <w:r w:rsidRPr="0079581D">
              <w:rPr>
                <w:rFonts w:ascii="Times New Roman" w:eastAsia="Verdana" w:hAnsi="Times New Roman" w:cs="Times New Roman"/>
                <w:b/>
                <w:color w:val="000000"/>
                <w:sz w:val="16"/>
                <w:szCs w:val="16"/>
              </w:rPr>
              <w:t xml:space="preserve">    </w:t>
            </w:r>
            <w:r w:rsidRPr="0079581D">
              <w:rPr>
                <w:rFonts w:ascii="Times New Roman" w:hAnsi="Times New Roman" w:cs="Times New Roman"/>
                <w:color w:val="000000"/>
                <w:sz w:val="16"/>
                <w:szCs w:val="16"/>
              </w:rPr>
              <w:t>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w:t>
            </w:r>
          </w:p>
          <w:p w14:paraId="0F51FF3C" w14:textId="77777777" w:rsidR="00032809" w:rsidRPr="0079581D" w:rsidRDefault="00032809" w:rsidP="0079581D">
            <w:pPr>
              <w:pStyle w:val="af5"/>
              <w:spacing w:before="0"/>
              <w:ind w:left="45" w:right="106"/>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79581D">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79581D">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tc>
        <w:tc>
          <w:tcPr>
            <w:tcW w:w="40" w:type="dxa"/>
            <w:gridSpan w:val="2"/>
            <w:tcBorders>
              <w:left w:val="single" w:sz="4" w:space="0" w:color="000000"/>
            </w:tcBorders>
          </w:tcPr>
          <w:p w14:paraId="57B95027" w14:textId="77777777" w:rsidR="00032809" w:rsidRPr="008E13FE" w:rsidRDefault="00032809">
            <w:pPr>
              <w:snapToGrid w:val="0"/>
              <w:rPr>
                <w:rFonts w:ascii="Times New Roman" w:hAnsi="Times New Roman" w:cs="Times New Roman"/>
                <w:b/>
                <w:sz w:val="16"/>
                <w:szCs w:val="16"/>
              </w:rPr>
            </w:pPr>
          </w:p>
        </w:tc>
      </w:tr>
      <w:tr w:rsidR="00032809" w:rsidRPr="008E13FE" w14:paraId="76E67AFD" w14:textId="77777777" w:rsidTr="008A5E0E">
        <w:tc>
          <w:tcPr>
            <w:tcW w:w="709" w:type="dxa"/>
            <w:gridSpan w:val="2"/>
            <w:tcBorders>
              <w:top w:val="single" w:sz="4" w:space="0" w:color="000000"/>
              <w:left w:val="single" w:sz="4" w:space="0" w:color="000000"/>
              <w:bottom w:val="single" w:sz="4" w:space="0" w:color="000000"/>
            </w:tcBorders>
          </w:tcPr>
          <w:p w14:paraId="16A8A5DA"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11.</w:t>
            </w:r>
          </w:p>
        </w:tc>
        <w:tc>
          <w:tcPr>
            <w:tcW w:w="3544" w:type="dxa"/>
            <w:gridSpan w:val="2"/>
            <w:tcBorders>
              <w:top w:val="single" w:sz="4" w:space="0" w:color="000000"/>
              <w:left w:val="single" w:sz="4" w:space="0" w:color="000000"/>
              <w:bottom w:val="single" w:sz="4" w:space="0" w:color="000000"/>
            </w:tcBorders>
          </w:tcPr>
          <w:p w14:paraId="5EEF55F7"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1EC1C04C" w14:textId="77777777" w:rsidR="00032809" w:rsidRPr="0079581D" w:rsidRDefault="00032809" w:rsidP="008A5E0E">
            <w:pPr>
              <w:spacing w:after="0"/>
              <w:ind w:left="45" w:right="106"/>
              <w:rPr>
                <w:rFonts w:ascii="Times New Roman" w:hAnsi="Times New Roman" w:cs="Times New Roman"/>
                <w:color w:val="000000"/>
              </w:rPr>
            </w:pPr>
            <w:r w:rsidRPr="0079581D">
              <w:rPr>
                <w:rFonts w:ascii="Times New Roman" w:hAnsi="Times New Roman" w:cs="Times New Roman"/>
                <w:iCs/>
                <w:color w:val="000000"/>
                <w:sz w:val="16"/>
                <w:szCs w:val="16"/>
              </w:rPr>
              <w:t>Адміністративна послуга безоплатна</w:t>
            </w:r>
          </w:p>
        </w:tc>
        <w:tc>
          <w:tcPr>
            <w:tcW w:w="40" w:type="dxa"/>
            <w:gridSpan w:val="2"/>
            <w:tcBorders>
              <w:left w:val="single" w:sz="4" w:space="0" w:color="000000"/>
            </w:tcBorders>
          </w:tcPr>
          <w:p w14:paraId="09FAD5BD" w14:textId="77777777" w:rsidR="00032809" w:rsidRPr="008E13FE" w:rsidRDefault="00032809">
            <w:pPr>
              <w:snapToGrid w:val="0"/>
              <w:rPr>
                <w:rFonts w:ascii="Times New Roman" w:hAnsi="Times New Roman" w:cs="Times New Roman"/>
                <w:b/>
                <w:sz w:val="16"/>
                <w:szCs w:val="16"/>
              </w:rPr>
            </w:pPr>
          </w:p>
        </w:tc>
      </w:tr>
      <w:tr w:rsidR="00032809" w:rsidRPr="008E13FE" w14:paraId="19CB2F1E" w14:textId="77777777" w:rsidTr="0079581D">
        <w:tc>
          <w:tcPr>
            <w:tcW w:w="709" w:type="dxa"/>
            <w:gridSpan w:val="2"/>
            <w:tcBorders>
              <w:top w:val="single" w:sz="4" w:space="0" w:color="000000"/>
              <w:left w:val="single" w:sz="4" w:space="0" w:color="000000"/>
              <w:bottom w:val="single" w:sz="4" w:space="0" w:color="000000"/>
            </w:tcBorders>
          </w:tcPr>
          <w:p w14:paraId="0309391F"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12.</w:t>
            </w:r>
          </w:p>
        </w:tc>
        <w:tc>
          <w:tcPr>
            <w:tcW w:w="3544" w:type="dxa"/>
            <w:gridSpan w:val="2"/>
            <w:tcBorders>
              <w:top w:val="single" w:sz="4" w:space="0" w:color="000000"/>
              <w:left w:val="single" w:sz="4" w:space="0" w:color="000000"/>
              <w:bottom w:val="single" w:sz="4" w:space="0" w:color="000000"/>
            </w:tcBorders>
          </w:tcPr>
          <w:p w14:paraId="13E0FB75"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391B7CE4" w14:textId="77777777" w:rsidR="00032809" w:rsidRPr="0079581D" w:rsidRDefault="00032809" w:rsidP="0079581D">
            <w:pPr>
              <w:pStyle w:val="af5"/>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gridSpan w:val="2"/>
            <w:tcBorders>
              <w:left w:val="single" w:sz="4" w:space="0" w:color="000000"/>
            </w:tcBorders>
          </w:tcPr>
          <w:p w14:paraId="6E9308F2" w14:textId="77777777" w:rsidR="00032809" w:rsidRPr="008E13FE" w:rsidRDefault="00032809">
            <w:pPr>
              <w:snapToGrid w:val="0"/>
              <w:rPr>
                <w:rFonts w:ascii="Times New Roman" w:hAnsi="Times New Roman" w:cs="Times New Roman"/>
                <w:b/>
                <w:sz w:val="16"/>
                <w:szCs w:val="16"/>
              </w:rPr>
            </w:pPr>
          </w:p>
        </w:tc>
      </w:tr>
      <w:tr w:rsidR="00032809" w:rsidRPr="008E13FE" w14:paraId="3FF7DF1C" w14:textId="77777777" w:rsidTr="0079581D">
        <w:tc>
          <w:tcPr>
            <w:tcW w:w="709" w:type="dxa"/>
            <w:gridSpan w:val="2"/>
            <w:tcBorders>
              <w:top w:val="single" w:sz="4" w:space="0" w:color="000000"/>
              <w:left w:val="single" w:sz="4" w:space="0" w:color="000000"/>
              <w:bottom w:val="single" w:sz="4" w:space="0" w:color="000000"/>
            </w:tcBorders>
          </w:tcPr>
          <w:p w14:paraId="22DB4779"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13.</w:t>
            </w:r>
          </w:p>
        </w:tc>
        <w:tc>
          <w:tcPr>
            <w:tcW w:w="3544" w:type="dxa"/>
            <w:gridSpan w:val="2"/>
            <w:tcBorders>
              <w:top w:val="single" w:sz="4" w:space="0" w:color="000000"/>
              <w:left w:val="single" w:sz="4" w:space="0" w:color="000000"/>
              <w:bottom w:val="single" w:sz="4" w:space="0" w:color="000000"/>
            </w:tcBorders>
          </w:tcPr>
          <w:p w14:paraId="5151C1ED"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tcBorders>
            <w:vAlign w:val="center"/>
          </w:tcPr>
          <w:p w14:paraId="48897A30" w14:textId="77777777" w:rsidR="00032809" w:rsidRPr="0079581D" w:rsidRDefault="00032809" w:rsidP="0079581D">
            <w:pPr>
              <w:pStyle w:val="af5"/>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заявнику </w:t>
            </w:r>
            <w:r w:rsidRPr="0079581D">
              <w:rPr>
                <w:rFonts w:ascii="Times New Roman" w:hAnsi="Times New Roman" w:cs="Times New Roman"/>
                <w:b/>
                <w:color w:val="000000"/>
                <w:sz w:val="16"/>
                <w:szCs w:val="16"/>
              </w:rPr>
              <w:t>в прийнятті документів та оформленні заяви-анкети</w:t>
            </w:r>
            <w:r w:rsidRPr="0079581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5D215C27" w14:textId="77777777" w:rsidR="0079581D" w:rsidRPr="005A38C4" w:rsidRDefault="00032809" w:rsidP="0079581D">
            <w:pPr>
              <w:pStyle w:val="af5"/>
              <w:spacing w:before="0"/>
              <w:ind w:left="45" w:right="106" w:firstLine="318"/>
              <w:jc w:val="both"/>
              <w:rPr>
                <w:rFonts w:ascii="Times New Roman" w:hAnsi="Times New Roman" w:cs="Times New Roman"/>
                <w:color w:val="000000"/>
                <w:sz w:val="16"/>
                <w:szCs w:val="16"/>
                <w:lang w:val="ru-RU"/>
              </w:rPr>
            </w:pPr>
            <w:r w:rsidRPr="0079581D">
              <w:rPr>
                <w:rFonts w:ascii="Times New Roman" w:hAnsi="Times New Roman" w:cs="Times New Roman"/>
                <w:color w:val="000000"/>
                <w:sz w:val="16"/>
                <w:szCs w:val="16"/>
              </w:rPr>
              <w:t xml:space="preserve">Відмова </w:t>
            </w:r>
            <w:r w:rsidRPr="0079581D">
              <w:rPr>
                <w:rFonts w:ascii="Times New Roman" w:hAnsi="Times New Roman" w:cs="Times New Roman"/>
                <w:b/>
                <w:color w:val="000000"/>
                <w:sz w:val="16"/>
                <w:szCs w:val="16"/>
              </w:rPr>
              <w:t>від оформлення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63D92067" w14:textId="77777777" w:rsidR="0079581D" w:rsidRPr="0079581D" w:rsidRDefault="00032809" w:rsidP="0079581D">
            <w:pPr>
              <w:pStyle w:val="af5"/>
              <w:spacing w:before="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1)</w:t>
            </w:r>
            <w:r w:rsidRPr="0079581D">
              <w:rPr>
                <w:rFonts w:ascii="Times New Roman" w:hAnsi="Times New Roman" w:cs="Times New Roman"/>
                <w:color w:val="000000"/>
                <w:sz w:val="16"/>
                <w:szCs w:val="16"/>
              </w:rPr>
              <w:t xml:space="preserve"> особа не є громадянином України;</w:t>
            </w:r>
            <w:bookmarkStart w:id="44" w:name="n8512"/>
            <w:bookmarkEnd w:id="44"/>
          </w:p>
          <w:p w14:paraId="1BBD0043" w14:textId="77777777" w:rsidR="0079581D" w:rsidRPr="005A38C4" w:rsidRDefault="00032809" w:rsidP="0079581D">
            <w:pPr>
              <w:pStyle w:val="ab"/>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2)</w:t>
            </w:r>
            <w:r w:rsidRPr="0079581D">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bookmarkStart w:id="45" w:name="n8522"/>
            <w:bookmarkEnd w:id="45"/>
          </w:p>
          <w:p w14:paraId="3CBFD2F2" w14:textId="77777777" w:rsidR="0079581D" w:rsidRPr="005A38C4" w:rsidRDefault="00032809" w:rsidP="0079581D">
            <w:pPr>
              <w:pStyle w:val="ab"/>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3)</w:t>
            </w:r>
            <w:r w:rsidRPr="0079581D">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bookmarkStart w:id="46" w:name="n8532"/>
            <w:bookmarkEnd w:id="46"/>
          </w:p>
          <w:p w14:paraId="260C6821" w14:textId="77777777" w:rsidR="0079581D" w:rsidRPr="005A38C4" w:rsidRDefault="00032809" w:rsidP="0079581D">
            <w:pPr>
              <w:pStyle w:val="ab"/>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4)</w:t>
            </w:r>
            <w:r w:rsidRPr="0079581D">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bookmarkStart w:id="47" w:name="n8542"/>
            <w:bookmarkEnd w:id="47"/>
          </w:p>
          <w:p w14:paraId="45038823" w14:textId="77777777" w:rsidR="0079581D" w:rsidRPr="005A38C4" w:rsidRDefault="00032809" w:rsidP="0079581D">
            <w:pPr>
              <w:pStyle w:val="ab"/>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5)</w:t>
            </w:r>
            <w:r w:rsidRPr="0079581D">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bookmarkStart w:id="48" w:name="n8552"/>
            <w:bookmarkEnd w:id="48"/>
          </w:p>
          <w:p w14:paraId="338A91DD" w14:textId="77777777" w:rsidR="00032809" w:rsidRPr="0079581D" w:rsidRDefault="00032809" w:rsidP="0079581D">
            <w:pPr>
              <w:pStyle w:val="ab"/>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6)</w:t>
            </w:r>
            <w:r w:rsidRPr="0079581D">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gridSpan w:val="2"/>
            <w:tcBorders>
              <w:left w:val="single" w:sz="4" w:space="0" w:color="000000"/>
            </w:tcBorders>
          </w:tcPr>
          <w:p w14:paraId="660A9B62" w14:textId="77777777" w:rsidR="00032809" w:rsidRPr="008E13FE" w:rsidRDefault="00032809">
            <w:pPr>
              <w:snapToGrid w:val="0"/>
              <w:rPr>
                <w:rFonts w:ascii="Times New Roman" w:hAnsi="Times New Roman" w:cs="Times New Roman"/>
                <w:b/>
                <w:sz w:val="16"/>
                <w:szCs w:val="16"/>
              </w:rPr>
            </w:pPr>
          </w:p>
        </w:tc>
      </w:tr>
      <w:tr w:rsidR="00032809" w:rsidRPr="008E13FE" w14:paraId="121D944B" w14:textId="77777777" w:rsidTr="0079581D">
        <w:tc>
          <w:tcPr>
            <w:tcW w:w="709" w:type="dxa"/>
            <w:gridSpan w:val="2"/>
            <w:tcBorders>
              <w:top w:val="single" w:sz="4" w:space="0" w:color="000000"/>
              <w:left w:val="single" w:sz="4" w:space="0" w:color="000000"/>
              <w:bottom w:val="single" w:sz="4" w:space="0" w:color="000000"/>
            </w:tcBorders>
          </w:tcPr>
          <w:p w14:paraId="23370D37"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14.</w:t>
            </w:r>
          </w:p>
        </w:tc>
        <w:tc>
          <w:tcPr>
            <w:tcW w:w="3544" w:type="dxa"/>
            <w:gridSpan w:val="2"/>
            <w:tcBorders>
              <w:top w:val="single" w:sz="4" w:space="0" w:color="000000"/>
              <w:left w:val="single" w:sz="4" w:space="0" w:color="000000"/>
              <w:bottom w:val="single" w:sz="4" w:space="0" w:color="000000"/>
            </w:tcBorders>
          </w:tcPr>
          <w:p w14:paraId="1202BADE"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tcBorders>
          </w:tcPr>
          <w:p w14:paraId="0DC79FDB" w14:textId="77777777" w:rsidR="00032809" w:rsidRPr="0079581D" w:rsidRDefault="00032809" w:rsidP="0079581D">
            <w:pPr>
              <w:spacing w:after="0" w:line="240" w:lineRule="auto"/>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gridSpan w:val="2"/>
            <w:tcBorders>
              <w:left w:val="single" w:sz="4" w:space="0" w:color="000000"/>
            </w:tcBorders>
          </w:tcPr>
          <w:p w14:paraId="3E4C59CB" w14:textId="77777777" w:rsidR="00032809" w:rsidRPr="008E13FE" w:rsidRDefault="00032809" w:rsidP="0079581D">
            <w:pPr>
              <w:snapToGrid w:val="0"/>
              <w:spacing w:after="0"/>
              <w:rPr>
                <w:rFonts w:ascii="Times New Roman" w:hAnsi="Times New Roman" w:cs="Times New Roman"/>
                <w:b/>
                <w:sz w:val="16"/>
                <w:szCs w:val="16"/>
              </w:rPr>
            </w:pPr>
          </w:p>
        </w:tc>
      </w:tr>
      <w:tr w:rsidR="00032809" w:rsidRPr="008E13FE" w14:paraId="3E2A3E61" w14:textId="77777777" w:rsidTr="0079581D">
        <w:tc>
          <w:tcPr>
            <w:tcW w:w="709" w:type="dxa"/>
            <w:gridSpan w:val="2"/>
            <w:tcBorders>
              <w:top w:val="single" w:sz="4" w:space="0" w:color="000000"/>
              <w:left w:val="single" w:sz="4" w:space="0" w:color="000000"/>
              <w:bottom w:val="single" w:sz="4" w:space="0" w:color="000000"/>
            </w:tcBorders>
          </w:tcPr>
          <w:p w14:paraId="13CEC908" w14:textId="77777777" w:rsidR="00032809" w:rsidRPr="0079581D" w:rsidRDefault="00032809" w:rsidP="0079581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lastRenderedPageBreak/>
              <w:t>15.</w:t>
            </w:r>
          </w:p>
        </w:tc>
        <w:tc>
          <w:tcPr>
            <w:tcW w:w="3544" w:type="dxa"/>
            <w:gridSpan w:val="2"/>
            <w:tcBorders>
              <w:top w:val="single" w:sz="4" w:space="0" w:color="000000"/>
              <w:left w:val="single" w:sz="4" w:space="0" w:color="000000"/>
              <w:bottom w:val="single" w:sz="4" w:space="0" w:color="000000"/>
            </w:tcBorders>
          </w:tcPr>
          <w:p w14:paraId="7F02EBD4" w14:textId="77777777" w:rsidR="00032809" w:rsidRPr="0079581D" w:rsidRDefault="00032809" w:rsidP="0079581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tcBorders>
            <w:vAlign w:val="center"/>
          </w:tcPr>
          <w:p w14:paraId="2E1E1F80" w14:textId="77777777" w:rsidR="00032809" w:rsidRPr="0079581D" w:rsidRDefault="00032809" w:rsidP="0079581D">
            <w:pPr>
              <w:pStyle w:val="af5"/>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підрозділу/територіального органу ДМС </w:t>
            </w:r>
            <w:r w:rsidRPr="0079581D">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79581D">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79581D">
              <w:rPr>
                <w:rFonts w:ascii="Times New Roman" w:hAnsi="Times New Roman" w:cs="Times New Roman"/>
                <w:b/>
                <w:color w:val="000000"/>
                <w:sz w:val="16"/>
                <w:szCs w:val="16"/>
              </w:rPr>
              <w:t xml:space="preserve"> </w:t>
            </w:r>
            <w:r w:rsidRPr="0079581D">
              <w:rPr>
                <w:rFonts w:ascii="Times New Roman" w:hAnsi="Times New Roman" w:cs="Times New Roman"/>
                <w:color w:val="000000"/>
                <w:sz w:val="16"/>
                <w:szCs w:val="16"/>
              </w:rPr>
              <w:t>За бажанням відмова надається в письмовому вигляді.</w:t>
            </w:r>
          </w:p>
          <w:p w14:paraId="54AB322A"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79581D">
              <w:rPr>
                <w:rFonts w:ascii="Times New Roman" w:hAnsi="Times New Roman" w:cs="Times New Roman"/>
                <w:b/>
                <w:color w:val="000000"/>
                <w:sz w:val="16"/>
                <w:szCs w:val="16"/>
              </w:rPr>
              <w:t xml:space="preserve">звертається особисто </w:t>
            </w:r>
            <w:r w:rsidRPr="0079581D">
              <w:rPr>
                <w:rFonts w:ascii="Times New Roman" w:hAnsi="Times New Roman" w:cs="Times New Roman"/>
                <w:color w:val="000000"/>
                <w:sz w:val="16"/>
                <w:szCs w:val="16"/>
              </w:rPr>
              <w:t xml:space="preserve">до територіального підрозділу ДМС, </w:t>
            </w:r>
            <w:r w:rsidRPr="0079581D">
              <w:rPr>
                <w:rFonts w:ascii="Times New Roman" w:hAnsi="Times New Roman" w:cs="Times New Roman"/>
                <w:b/>
                <w:color w:val="000000"/>
                <w:sz w:val="16"/>
                <w:szCs w:val="16"/>
              </w:rPr>
              <w:t xml:space="preserve">який прийняв документи для його оформлення.  </w:t>
            </w:r>
          </w:p>
          <w:p w14:paraId="46B045BB"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 безконтактного електронного носія, що міститься у паспорті внесено відцифровані відбитки пальців рук – паспорт видається законному представнику/уповноваженій особі </w:t>
            </w:r>
            <w:r w:rsidRPr="0079581D">
              <w:rPr>
                <w:rFonts w:ascii="Times New Roman" w:hAnsi="Times New Roman" w:cs="Times New Roman"/>
                <w:b/>
                <w:color w:val="000000"/>
                <w:sz w:val="16"/>
                <w:szCs w:val="16"/>
              </w:rPr>
              <w:t>за умови присутності особи на ім’я якої оформлено паспорт.</w:t>
            </w:r>
          </w:p>
          <w:p w14:paraId="736FF3EB" w14:textId="77777777" w:rsidR="00032809" w:rsidRPr="0079581D" w:rsidRDefault="00032809" w:rsidP="0079581D">
            <w:pPr>
              <w:pStyle w:val="af5"/>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79581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79581D">
              <w:rPr>
                <w:rFonts w:ascii="Times New Roman" w:hAnsi="Times New Roman" w:cs="Times New Roman"/>
                <w:color w:val="000000"/>
                <w:sz w:val="16"/>
                <w:szCs w:val="16"/>
              </w:rPr>
              <w:t xml:space="preserve"> </w:t>
            </w:r>
          </w:p>
          <w:p w14:paraId="28ED682C"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підрозділу ДМС, здійснює вручення паспорта такій особі </w:t>
            </w:r>
            <w:r w:rsidRPr="0079581D">
              <w:rPr>
                <w:rFonts w:ascii="Times New Roman" w:hAnsi="Times New Roman" w:cs="Times New Roman"/>
                <w:b/>
                <w:color w:val="000000"/>
                <w:sz w:val="16"/>
                <w:szCs w:val="16"/>
              </w:rPr>
              <w:t>за місцем її проживання або за місцем перебування особи у закладі охорони здоров’я</w:t>
            </w:r>
            <w:r w:rsidRPr="0079581D">
              <w:rPr>
                <w:rFonts w:ascii="Times New Roman" w:hAnsi="Times New Roman" w:cs="Times New Roman"/>
                <w:color w:val="000000"/>
                <w:sz w:val="16"/>
                <w:szCs w:val="16"/>
              </w:rPr>
              <w:t>.</w:t>
            </w:r>
          </w:p>
          <w:p w14:paraId="36C225BE"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документи вручення паспорта здійснюється через уповноважену особу адміністрації відповідної установи чи закладу </w:t>
            </w:r>
            <w:r w:rsidRPr="0079581D">
              <w:rPr>
                <w:rFonts w:ascii="Times New Roman" w:hAnsi="Times New Roman" w:cs="Times New Roman"/>
                <w:b/>
                <w:color w:val="000000"/>
                <w:sz w:val="16"/>
                <w:szCs w:val="16"/>
              </w:rPr>
              <w:t>до територіального підрозділу ДМС за місцем розташування адміністрації відповідної установи або закладу.</w:t>
            </w:r>
          </w:p>
          <w:p w14:paraId="512EC7FC"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r w:rsidRPr="0079581D">
              <w:rPr>
                <w:rFonts w:ascii="Times New Roman" w:hAnsi="Times New Roman" w:cs="Times New Roman"/>
                <w:b/>
                <w:color w:val="000000"/>
                <w:sz w:val="16"/>
                <w:szCs w:val="16"/>
              </w:rPr>
              <w:t>рішення про відмову 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tc>
        <w:tc>
          <w:tcPr>
            <w:tcW w:w="40" w:type="dxa"/>
            <w:gridSpan w:val="2"/>
            <w:tcBorders>
              <w:left w:val="single" w:sz="4" w:space="0" w:color="000000"/>
            </w:tcBorders>
          </w:tcPr>
          <w:p w14:paraId="0ABADFD9" w14:textId="77777777" w:rsidR="00032809" w:rsidRPr="008E13FE" w:rsidRDefault="00032809">
            <w:pPr>
              <w:snapToGrid w:val="0"/>
              <w:rPr>
                <w:rFonts w:ascii="Times New Roman" w:hAnsi="Times New Roman" w:cs="Times New Roman"/>
                <w:b/>
                <w:sz w:val="16"/>
                <w:szCs w:val="16"/>
              </w:rPr>
            </w:pPr>
          </w:p>
        </w:tc>
      </w:tr>
      <w:tr w:rsidR="00032809" w:rsidRPr="008E13FE" w14:paraId="41A26C16" w14:textId="77777777" w:rsidTr="0079581D">
        <w:tc>
          <w:tcPr>
            <w:tcW w:w="709" w:type="dxa"/>
            <w:gridSpan w:val="2"/>
            <w:tcBorders>
              <w:top w:val="single" w:sz="4" w:space="0" w:color="000000"/>
              <w:left w:val="single" w:sz="4" w:space="0" w:color="000000"/>
              <w:bottom w:val="single" w:sz="4" w:space="0" w:color="000000"/>
            </w:tcBorders>
          </w:tcPr>
          <w:p w14:paraId="75A7F211" w14:textId="77777777" w:rsidR="00032809" w:rsidRPr="008E13FE" w:rsidRDefault="00032809" w:rsidP="0079581D">
            <w:pPr>
              <w:spacing w:after="0"/>
              <w:jc w:val="center"/>
              <w:rPr>
                <w:rFonts w:ascii="Times New Roman" w:hAnsi="Times New Roman" w:cs="Times New Roman"/>
              </w:rPr>
            </w:pPr>
            <w:r w:rsidRPr="008E13FE">
              <w:rPr>
                <w:rFonts w:ascii="Times New Roman" w:hAnsi="Times New Roman" w:cs="Times New Roman"/>
                <w:b/>
                <w:sz w:val="16"/>
                <w:szCs w:val="16"/>
              </w:rPr>
              <w:t>16.</w:t>
            </w:r>
          </w:p>
        </w:tc>
        <w:tc>
          <w:tcPr>
            <w:tcW w:w="3544" w:type="dxa"/>
            <w:gridSpan w:val="2"/>
            <w:tcBorders>
              <w:top w:val="single" w:sz="4" w:space="0" w:color="000000"/>
              <w:left w:val="single" w:sz="4" w:space="0" w:color="000000"/>
              <w:bottom w:val="single" w:sz="4" w:space="0" w:color="000000"/>
            </w:tcBorders>
          </w:tcPr>
          <w:p w14:paraId="46FE666B" w14:textId="77777777" w:rsidR="00032809" w:rsidRPr="008E13FE" w:rsidRDefault="00032809" w:rsidP="0079581D">
            <w:pPr>
              <w:tabs>
                <w:tab w:val="left" w:pos="1394"/>
                <w:tab w:val="center" w:pos="1767"/>
              </w:tabs>
              <w:spacing w:after="0"/>
              <w:ind w:left="45"/>
              <w:rPr>
                <w:rFonts w:ascii="Times New Roman" w:hAnsi="Times New Roman" w:cs="Times New Roman"/>
              </w:rPr>
            </w:pPr>
            <w:r w:rsidRPr="008E13FE">
              <w:rPr>
                <w:rFonts w:ascii="Times New Roman" w:hAnsi="Times New Roman" w:cs="Times New Roman"/>
                <w:sz w:val="16"/>
                <w:szCs w:val="16"/>
              </w:rPr>
              <w:t>Примітка</w:t>
            </w:r>
          </w:p>
        </w:tc>
        <w:tc>
          <w:tcPr>
            <w:tcW w:w="6247" w:type="dxa"/>
            <w:gridSpan w:val="2"/>
            <w:tcBorders>
              <w:top w:val="single" w:sz="4" w:space="0" w:color="000000"/>
              <w:left w:val="single" w:sz="4" w:space="0" w:color="000000"/>
              <w:bottom w:val="single" w:sz="4" w:space="0" w:color="000000"/>
            </w:tcBorders>
            <w:vAlign w:val="center"/>
          </w:tcPr>
          <w:p w14:paraId="28ABF49C" w14:textId="77777777" w:rsidR="00032809" w:rsidRPr="0079581D" w:rsidRDefault="00032809" w:rsidP="0079581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shd w:val="clear" w:color="auto" w:fill="FFFFFF"/>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tcPr>
          <w:p w14:paraId="67D3C110" w14:textId="77777777" w:rsidR="00032809" w:rsidRPr="008E13FE" w:rsidRDefault="00032809">
            <w:pPr>
              <w:snapToGrid w:val="0"/>
              <w:rPr>
                <w:rFonts w:ascii="Times New Roman" w:hAnsi="Times New Roman" w:cs="Times New Roman"/>
                <w:sz w:val="16"/>
                <w:szCs w:val="16"/>
              </w:rPr>
            </w:pPr>
          </w:p>
        </w:tc>
      </w:tr>
      <w:tr w:rsidR="00032809" w:rsidRPr="008E13FE" w14:paraId="416B645F" w14:textId="77777777" w:rsidTr="00847884">
        <w:trPr>
          <w:gridAfter w:val="1"/>
          <w:wAfter w:w="10" w:type="dxa"/>
        </w:trPr>
        <w:tc>
          <w:tcPr>
            <w:tcW w:w="34" w:type="dxa"/>
          </w:tcPr>
          <w:p w14:paraId="0F1969B4" w14:textId="77777777" w:rsidR="00032809" w:rsidRPr="008E13FE" w:rsidRDefault="00032809">
            <w:pPr>
              <w:snapToGrid w:val="0"/>
              <w:spacing w:after="0"/>
              <w:rPr>
                <w:rFonts w:ascii="Times New Roman" w:hAnsi="Times New Roman" w:cs="Times New Roman"/>
                <w:sz w:val="16"/>
                <w:szCs w:val="16"/>
              </w:rPr>
            </w:pPr>
          </w:p>
        </w:tc>
        <w:tc>
          <w:tcPr>
            <w:tcW w:w="1135" w:type="dxa"/>
            <w:gridSpan w:val="2"/>
          </w:tcPr>
          <w:p w14:paraId="5CF8CC78" w14:textId="77777777" w:rsidR="00032809" w:rsidRPr="008E13FE" w:rsidRDefault="00032809">
            <w:pPr>
              <w:snapToGrid w:val="0"/>
              <w:spacing w:after="0"/>
              <w:jc w:val="both"/>
              <w:rPr>
                <w:rFonts w:ascii="Times New Roman" w:hAnsi="Times New Roman" w:cs="Times New Roman"/>
                <w:b/>
                <w:sz w:val="16"/>
                <w:szCs w:val="16"/>
              </w:rPr>
            </w:pPr>
          </w:p>
          <w:p w14:paraId="4FC90CA2" w14:textId="77777777" w:rsidR="00032809" w:rsidRPr="008E13FE" w:rsidRDefault="00032809">
            <w:pPr>
              <w:spacing w:after="0"/>
              <w:jc w:val="both"/>
              <w:rPr>
                <w:rFonts w:ascii="Times New Roman" w:hAnsi="Times New Roman" w:cs="Times New Roman"/>
                <w:b/>
                <w:sz w:val="16"/>
                <w:szCs w:val="16"/>
              </w:rPr>
            </w:pPr>
          </w:p>
        </w:tc>
        <w:tc>
          <w:tcPr>
            <w:tcW w:w="9321" w:type="dxa"/>
            <w:gridSpan w:val="2"/>
          </w:tcPr>
          <w:p w14:paraId="6EF6720C" w14:textId="77777777" w:rsidR="00032809" w:rsidRPr="008E13FE" w:rsidRDefault="00032809">
            <w:pPr>
              <w:snapToGrid w:val="0"/>
              <w:spacing w:after="0"/>
              <w:jc w:val="both"/>
              <w:rPr>
                <w:rFonts w:ascii="Times New Roman" w:hAnsi="Times New Roman" w:cs="Times New Roman"/>
                <w:b/>
                <w:sz w:val="16"/>
                <w:szCs w:val="16"/>
              </w:rPr>
            </w:pPr>
          </w:p>
        </w:tc>
        <w:tc>
          <w:tcPr>
            <w:tcW w:w="40" w:type="dxa"/>
            <w:gridSpan w:val="2"/>
          </w:tcPr>
          <w:p w14:paraId="7F823655" w14:textId="77777777" w:rsidR="00032809" w:rsidRPr="008E13FE" w:rsidRDefault="00032809">
            <w:pPr>
              <w:snapToGrid w:val="0"/>
              <w:spacing w:after="0"/>
              <w:rPr>
                <w:rFonts w:ascii="Times New Roman" w:hAnsi="Times New Roman" w:cs="Times New Roman"/>
                <w:b/>
                <w:sz w:val="16"/>
                <w:szCs w:val="16"/>
              </w:rPr>
            </w:pPr>
          </w:p>
        </w:tc>
      </w:tr>
    </w:tbl>
    <w:p w14:paraId="4FF67657" w14:textId="77777777" w:rsidR="00032809" w:rsidRPr="00F057E0" w:rsidRDefault="00F057E0" w:rsidP="008A5E0E">
      <w:pPr>
        <w:widowControl w:val="0"/>
        <w:autoSpaceDE w:val="0"/>
        <w:spacing w:after="0"/>
        <w:ind w:right="-113" w:hanging="907"/>
        <w:jc w:val="both"/>
        <w:rPr>
          <w:rFonts w:ascii="Times New Roman" w:hAnsi="Times New Roman" w:cs="Times New Roman"/>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3D26BBAD" w14:textId="77777777" w:rsidR="00032809" w:rsidRPr="008E13FE" w:rsidRDefault="00032809">
      <w:pPr>
        <w:widowControl w:val="0"/>
        <w:autoSpaceDE w:val="0"/>
        <w:spacing w:after="0"/>
        <w:ind w:left="6237" w:right="-143"/>
        <w:jc w:val="both"/>
        <w:rPr>
          <w:rFonts w:ascii="Times New Roman" w:hAnsi="Times New Roman" w:cs="Times New Roman"/>
        </w:rPr>
      </w:pPr>
      <w:r w:rsidRPr="008E13FE">
        <w:rPr>
          <w:rFonts w:ascii="Times New Roman" w:eastAsia="Verdana" w:hAnsi="Times New Roman" w:cs="Times New Roman"/>
          <w:b/>
          <w:bCs/>
          <w:spacing w:val="-2"/>
          <w:sz w:val="16"/>
          <w:szCs w:val="16"/>
        </w:rPr>
        <w:t xml:space="preserve"> </w:t>
      </w:r>
    </w:p>
    <w:p w14:paraId="11FAAE0C"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 </w:t>
      </w:r>
    </w:p>
    <w:p w14:paraId="58F3BFCD" w14:textId="77777777" w:rsidR="00032809" w:rsidRPr="008E13FE" w:rsidRDefault="00032809">
      <w:pPr>
        <w:widowControl w:val="0"/>
        <w:autoSpaceDE w:val="0"/>
        <w:spacing w:after="0"/>
        <w:ind w:left="6237" w:right="-86"/>
        <w:jc w:val="both"/>
        <w:rPr>
          <w:rFonts w:ascii="Times New Roman" w:hAnsi="Times New Roman" w:cs="Times New Roman"/>
        </w:rPr>
      </w:pPr>
    </w:p>
    <w:p w14:paraId="1A11F337" w14:textId="77777777" w:rsidR="00032809" w:rsidRPr="008E13FE" w:rsidRDefault="00032809">
      <w:pPr>
        <w:widowControl w:val="0"/>
        <w:autoSpaceDE w:val="0"/>
        <w:spacing w:after="0"/>
        <w:ind w:left="6237" w:right="-86"/>
        <w:jc w:val="both"/>
        <w:rPr>
          <w:rFonts w:ascii="Times New Roman" w:hAnsi="Times New Roman" w:cs="Times New Roman"/>
        </w:rPr>
      </w:pPr>
    </w:p>
    <w:p w14:paraId="3DAC535B" w14:textId="77777777" w:rsidR="00032809" w:rsidRPr="008E13FE" w:rsidRDefault="00032809">
      <w:pPr>
        <w:widowControl w:val="0"/>
        <w:autoSpaceDE w:val="0"/>
        <w:spacing w:after="0"/>
        <w:ind w:left="6237" w:right="-86"/>
        <w:jc w:val="both"/>
        <w:rPr>
          <w:rFonts w:ascii="Times New Roman" w:hAnsi="Times New Roman" w:cs="Times New Roman"/>
        </w:rPr>
      </w:pPr>
    </w:p>
    <w:p w14:paraId="1706A3C0" w14:textId="77777777" w:rsidR="00032809" w:rsidRPr="008E13FE" w:rsidRDefault="00032809">
      <w:pPr>
        <w:widowControl w:val="0"/>
        <w:autoSpaceDE w:val="0"/>
        <w:spacing w:after="0"/>
        <w:ind w:left="6237" w:right="-86"/>
        <w:jc w:val="both"/>
        <w:rPr>
          <w:rFonts w:ascii="Times New Roman" w:hAnsi="Times New Roman" w:cs="Times New Roman"/>
        </w:rPr>
      </w:pPr>
    </w:p>
    <w:p w14:paraId="74C4C07B" w14:textId="77777777" w:rsidR="00032809" w:rsidRPr="008E13FE" w:rsidRDefault="00032809">
      <w:pPr>
        <w:widowControl w:val="0"/>
        <w:autoSpaceDE w:val="0"/>
        <w:spacing w:after="0"/>
        <w:ind w:right="-113" w:firstLine="6236"/>
        <w:jc w:val="both"/>
        <w:rPr>
          <w:rFonts w:ascii="Times New Roman" w:hAnsi="Times New Roman" w:cs="Times New Roman"/>
        </w:rPr>
      </w:pPr>
    </w:p>
    <w:p w14:paraId="3B1936AE" w14:textId="77777777" w:rsidR="00032809" w:rsidRPr="008E13FE" w:rsidRDefault="00032809">
      <w:pPr>
        <w:widowControl w:val="0"/>
        <w:autoSpaceDE w:val="0"/>
        <w:spacing w:after="0"/>
        <w:ind w:right="-113" w:firstLine="6236"/>
        <w:jc w:val="both"/>
        <w:rPr>
          <w:rFonts w:ascii="Times New Roman" w:hAnsi="Times New Roman" w:cs="Times New Roman"/>
          <w:lang w:val="uk-UA"/>
        </w:rPr>
      </w:pPr>
    </w:p>
    <w:p w14:paraId="51537EC3"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0B32D89C"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38AC7D03"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4C44B99A"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039116CD"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70245F62"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3E6C132F"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5328D128"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5FECD8A0"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1C3F5DF3"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4603F55D"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20E8D292"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1EE2E017"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00BB9CEA"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387F6638"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0A814871"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1CC4CAAE" w14:textId="77777777" w:rsidR="00847884" w:rsidRDefault="00847884">
      <w:pPr>
        <w:widowControl w:val="0"/>
        <w:autoSpaceDE w:val="0"/>
        <w:spacing w:after="0"/>
        <w:ind w:right="-113" w:firstLine="6236"/>
        <w:jc w:val="both"/>
        <w:rPr>
          <w:rFonts w:ascii="Times New Roman" w:hAnsi="Times New Roman" w:cs="Times New Roman"/>
          <w:lang w:val="uk-UA"/>
        </w:rPr>
      </w:pPr>
    </w:p>
    <w:p w14:paraId="44A02E75" w14:textId="77777777" w:rsidR="00C03877" w:rsidRPr="008E13FE" w:rsidRDefault="00C03877">
      <w:pPr>
        <w:widowControl w:val="0"/>
        <w:autoSpaceDE w:val="0"/>
        <w:spacing w:after="0"/>
        <w:ind w:right="-113" w:firstLine="6236"/>
        <w:jc w:val="both"/>
        <w:rPr>
          <w:rFonts w:ascii="Times New Roman" w:hAnsi="Times New Roman" w:cs="Times New Roman"/>
          <w:lang w:val="uk-UA"/>
        </w:rPr>
      </w:pPr>
    </w:p>
    <w:p w14:paraId="50230FA7"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6C1C48A4"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141BA6A7" w14:textId="77777777" w:rsidR="00847884" w:rsidRPr="008E13FE" w:rsidRDefault="00847884">
      <w:pPr>
        <w:widowControl w:val="0"/>
        <w:autoSpaceDE w:val="0"/>
        <w:spacing w:after="0"/>
        <w:ind w:right="-113" w:firstLine="6236"/>
        <w:jc w:val="both"/>
        <w:rPr>
          <w:rFonts w:ascii="Times New Roman" w:hAnsi="Times New Roman" w:cs="Times New Roman"/>
          <w:lang w:val="uk-UA"/>
        </w:rPr>
      </w:pPr>
    </w:p>
    <w:p w14:paraId="03D51DE0"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14:paraId="21E7DF9C"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0B6818"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577A3737" w14:textId="77777777" w:rsidR="00032809" w:rsidRPr="008E13FE" w:rsidRDefault="00032809">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spacing w:val="2"/>
          <w:lang w:val="uk-UA"/>
        </w:rPr>
        <w:t xml:space="preserve">від  </w:t>
      </w:r>
      <w:r w:rsidR="002348A0" w:rsidRPr="002348A0">
        <w:rPr>
          <w:rFonts w:ascii="Times New Roman" w:hAnsi="Times New Roman" w:cs="Times New Roman"/>
          <w:spacing w:val="2"/>
          <w:u w:val="single"/>
          <w:lang w:val="uk-UA"/>
        </w:rPr>
        <w:t>07.11.2025</w:t>
      </w:r>
      <w:r w:rsidRPr="008E13FE">
        <w:rPr>
          <w:rFonts w:ascii="Times New Roman" w:hAnsi="Times New Roman" w:cs="Times New Roman"/>
          <w:spacing w:val="2"/>
          <w:lang w:val="uk-UA"/>
        </w:rPr>
        <w:t xml:space="preserve"> №</w:t>
      </w:r>
      <w:r w:rsidR="002348A0" w:rsidRPr="002348A0">
        <w:rPr>
          <w:rFonts w:ascii="Times New Roman" w:hAnsi="Times New Roman" w:cs="Times New Roman"/>
          <w:spacing w:val="2"/>
          <w:u w:val="single"/>
          <w:lang w:val="uk-UA"/>
        </w:rPr>
        <w:t>74</w:t>
      </w:r>
    </w:p>
    <w:p w14:paraId="06A52721"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08DAD0EB"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4D8D7620"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46F990A7"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6F2F2723"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7EFD6D10"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5B4DE8AF" w14:textId="77777777" w:rsidR="00032809" w:rsidRPr="008E13FE" w:rsidRDefault="00032809">
      <w:pPr>
        <w:spacing w:after="0"/>
        <w:jc w:val="center"/>
        <w:rPr>
          <w:rFonts w:ascii="Times New Roman" w:hAnsi="Times New Roman" w:cs="Times New Roman"/>
          <w:b/>
          <w:sz w:val="16"/>
          <w:szCs w:val="16"/>
          <w:lang w:val="uk-UA"/>
        </w:rPr>
      </w:pPr>
    </w:p>
    <w:p w14:paraId="56E474B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особі, яка набула громадянства України</w:t>
      </w:r>
    </w:p>
    <w:p w14:paraId="155F5778" w14:textId="77777777" w:rsidR="00032809" w:rsidRPr="008E13FE" w:rsidRDefault="00032809">
      <w:pPr>
        <w:spacing w:after="0"/>
        <w:jc w:val="center"/>
        <w:rPr>
          <w:rFonts w:ascii="Times New Roman" w:hAnsi="Times New Roman" w:cs="Times New Roman"/>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8A5E0E" w14:paraId="094B19C2" w14:textId="77777777" w:rsidTr="008A5E0E">
        <w:trPr>
          <w:trHeight w:val="848"/>
        </w:trPr>
        <w:tc>
          <w:tcPr>
            <w:tcW w:w="560" w:type="dxa"/>
            <w:tcBorders>
              <w:top w:val="single" w:sz="4" w:space="0" w:color="000000"/>
              <w:left w:val="single" w:sz="4" w:space="0" w:color="000000"/>
              <w:bottom w:val="single" w:sz="4" w:space="0" w:color="000000"/>
            </w:tcBorders>
          </w:tcPr>
          <w:p w14:paraId="05AB6426"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1B2DB935"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4426F0F5"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24F6C484"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29DDC9CE"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14:paraId="3C93B31C"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032809" w:rsidRPr="008A5E0E" w14:paraId="3F2E7F82" w14:textId="77777777" w:rsidTr="008A5E0E">
        <w:tc>
          <w:tcPr>
            <w:tcW w:w="560" w:type="dxa"/>
            <w:tcBorders>
              <w:top w:val="single" w:sz="4" w:space="0" w:color="000000"/>
              <w:left w:val="single" w:sz="4" w:space="0" w:color="000000"/>
              <w:bottom w:val="single" w:sz="4" w:space="0" w:color="000000"/>
            </w:tcBorders>
          </w:tcPr>
          <w:p w14:paraId="2127E020" w14:textId="77777777" w:rsidR="00032809" w:rsidRPr="008A5E0E" w:rsidRDefault="00032809" w:rsidP="008A5E0E">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11CDEB64"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23CC24E9"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69B0C05B" w14:textId="77777777" w:rsidR="00032809" w:rsidRPr="008A5E0E" w:rsidRDefault="00032809">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3CD0485D"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1D74E171"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14:paraId="27F974BC" w14:textId="77777777" w:rsidR="00032809" w:rsidRPr="008A5E0E" w:rsidRDefault="00032809">
            <w:pPr>
              <w:spacing w:after="0"/>
              <w:ind w:firstLine="284"/>
              <w:jc w:val="center"/>
              <w:rPr>
                <w:rFonts w:ascii="Times New Roman" w:hAnsi="Times New Roman" w:cs="Times New Roman"/>
                <w:color w:val="000000"/>
                <w:sz w:val="16"/>
                <w:szCs w:val="16"/>
                <w:lang w:val="uk-UA"/>
              </w:rPr>
            </w:pPr>
          </w:p>
          <w:p w14:paraId="28000B1E" w14:textId="77777777" w:rsidR="00032809" w:rsidRPr="008A5E0E"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24B747EE"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264F3A9F"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4888B257"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Під час прийому документів у день звернення </w:t>
            </w:r>
          </w:p>
        </w:tc>
      </w:tr>
      <w:tr w:rsidR="00032809" w:rsidRPr="008A5E0E" w14:paraId="59544736" w14:textId="77777777" w:rsidTr="008A5E0E">
        <w:tc>
          <w:tcPr>
            <w:tcW w:w="560" w:type="dxa"/>
            <w:tcBorders>
              <w:top w:val="single" w:sz="4" w:space="0" w:color="000000"/>
              <w:left w:val="single" w:sz="4" w:space="0" w:color="000000"/>
              <w:bottom w:val="single" w:sz="4" w:space="0" w:color="000000"/>
            </w:tcBorders>
          </w:tcPr>
          <w:p w14:paraId="75DE7823"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72B3D5B7"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14:paraId="781AC92F" w14:textId="77777777" w:rsidR="00032809" w:rsidRPr="008A5E0E" w:rsidRDefault="00032809">
            <w:pPr>
              <w:pStyle w:val="af5"/>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tcPr>
          <w:p w14:paraId="36A50C15" w14:textId="77777777" w:rsidR="00032809" w:rsidRPr="008A5E0E" w:rsidRDefault="00032809">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74CD4CC7"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0307759E"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14:paraId="5037E3AC" w14:textId="77777777" w:rsidR="00032809" w:rsidRPr="008A5E0E" w:rsidRDefault="00032809">
            <w:pPr>
              <w:spacing w:after="0"/>
              <w:ind w:firstLine="284"/>
              <w:jc w:val="center"/>
              <w:rPr>
                <w:rFonts w:ascii="Times New Roman" w:hAnsi="Times New Roman" w:cs="Times New Roman"/>
                <w:color w:val="000000"/>
                <w:sz w:val="16"/>
                <w:szCs w:val="16"/>
                <w:lang w:val="uk-UA"/>
              </w:rPr>
            </w:pPr>
          </w:p>
          <w:p w14:paraId="0B261CF3" w14:textId="77777777" w:rsidR="00032809" w:rsidRPr="008A5E0E"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50314A21"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0DF5A224"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14:paraId="235A03DD" w14:textId="77777777" w:rsidR="00032809" w:rsidRPr="008A5E0E" w:rsidRDefault="00032809">
            <w:pPr>
              <w:spacing w:after="0"/>
              <w:ind w:left="34" w:firstLine="284"/>
              <w:jc w:val="center"/>
              <w:rPr>
                <w:rFonts w:ascii="Times New Roman" w:hAnsi="Times New Roman" w:cs="Times New Roman"/>
                <w:color w:val="000000"/>
                <w:sz w:val="16"/>
                <w:szCs w:val="16"/>
                <w:lang w:val="uk-UA"/>
              </w:rPr>
            </w:pPr>
          </w:p>
          <w:p w14:paraId="4F530562" w14:textId="77777777" w:rsidR="00032809" w:rsidRPr="008A5E0E" w:rsidRDefault="00032809">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3F02611C"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63D8B570" w14:textId="77777777" w:rsidTr="008A5E0E">
        <w:tc>
          <w:tcPr>
            <w:tcW w:w="560" w:type="dxa"/>
            <w:tcBorders>
              <w:top w:val="single" w:sz="4" w:space="0" w:color="000000"/>
              <w:left w:val="single" w:sz="4" w:space="0" w:color="000000"/>
              <w:bottom w:val="single" w:sz="4" w:space="0" w:color="000000"/>
            </w:tcBorders>
          </w:tcPr>
          <w:p w14:paraId="113CCCDE"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648C29DA"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702E7BCA"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424FEE4B" w14:textId="77777777" w:rsidR="00032809" w:rsidRPr="008A5E0E" w:rsidRDefault="00032809">
            <w:pPr>
              <w:pStyle w:val="HTML0"/>
              <w:shd w:val="clear" w:color="auto" w:fill="FFFFFF"/>
              <w:jc w:val="both"/>
              <w:rPr>
                <w:rFonts w:ascii="Times New Roman" w:hAnsi="Times New Roman" w:cs="Times New Roman"/>
                <w:color w:val="000000"/>
              </w:rPr>
            </w:pPr>
            <w:r w:rsidRPr="008A5E0E">
              <w:rPr>
                <w:rFonts w:ascii="Times New Roman" w:hAnsi="Times New Roman" w:cs="Times New Roman"/>
                <w:color w:val="000000"/>
                <w:sz w:val="16"/>
                <w:szCs w:val="16"/>
                <w:lang w:val="uk-UA"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A5E0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14:paraId="0F757B1B" w14:textId="77777777" w:rsidR="00032809" w:rsidRPr="008A5E0E" w:rsidRDefault="00032809">
            <w:pPr>
              <w:pStyle w:val="af2"/>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290075B4" w14:textId="77777777" w:rsidR="00032809" w:rsidRPr="008A5E0E" w:rsidRDefault="00032809">
            <w:pPr>
              <w:pStyle w:val="af2"/>
              <w:ind w:left="0" w:firstLine="321"/>
              <w:jc w:val="both"/>
              <w:rPr>
                <w:color w:val="000000"/>
              </w:rPr>
            </w:pPr>
            <w:r w:rsidRPr="008A5E0E">
              <w:rPr>
                <w:color w:val="000000"/>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w:t>
            </w:r>
            <w:r w:rsidRPr="008A5E0E">
              <w:rPr>
                <w:color w:val="000000"/>
                <w:sz w:val="16"/>
                <w:szCs w:val="16"/>
                <w:lang w:eastAsia="ru-RU"/>
              </w:rPr>
              <w:lastRenderedPageBreak/>
              <w:t>прізвища та/або імені до відповідних полів заяви-анкети.</w:t>
            </w:r>
          </w:p>
          <w:p w14:paraId="11B04B64" w14:textId="77777777" w:rsidR="00032809" w:rsidRPr="008A5E0E" w:rsidRDefault="00032809">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3348FC5E" w14:textId="77777777" w:rsidR="00032809" w:rsidRPr="008A5E0E" w:rsidRDefault="00032809">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Працівник</w:t>
            </w:r>
          </w:p>
          <w:p w14:paraId="12066F1A"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1BE100D4"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теритоірального підрозділу ДМС</w:t>
            </w:r>
          </w:p>
          <w:p w14:paraId="21E98A54" w14:textId="77777777" w:rsidR="00032809" w:rsidRPr="008A5E0E" w:rsidRDefault="00032809">
            <w:pPr>
              <w:spacing w:after="0"/>
              <w:ind w:firstLine="284"/>
              <w:jc w:val="center"/>
              <w:rPr>
                <w:rFonts w:ascii="Times New Roman" w:hAnsi="Times New Roman" w:cs="Times New Roman"/>
                <w:color w:val="000000"/>
                <w:sz w:val="16"/>
                <w:szCs w:val="16"/>
                <w:lang w:val="uk-UA"/>
              </w:rPr>
            </w:pPr>
          </w:p>
          <w:p w14:paraId="176C6CAB" w14:textId="77777777" w:rsidR="00032809" w:rsidRPr="008A5E0E" w:rsidRDefault="00032809">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tcPr>
          <w:p w14:paraId="35919FC8"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2EAB9652"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14:paraId="07B29964" w14:textId="77777777" w:rsidR="00032809" w:rsidRPr="008A5E0E" w:rsidRDefault="00032809">
            <w:pPr>
              <w:spacing w:after="0"/>
              <w:ind w:left="34" w:firstLine="284"/>
              <w:jc w:val="center"/>
              <w:rPr>
                <w:rFonts w:ascii="Times New Roman" w:hAnsi="Times New Roman" w:cs="Times New Roman"/>
                <w:color w:val="000000"/>
                <w:sz w:val="16"/>
                <w:szCs w:val="16"/>
                <w:lang w:val="uk-UA"/>
              </w:rPr>
            </w:pPr>
          </w:p>
          <w:p w14:paraId="69B33D62" w14:textId="77777777" w:rsidR="00032809" w:rsidRPr="008A5E0E" w:rsidRDefault="00032809">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tcPr>
          <w:p w14:paraId="1C46D150"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0BA41165" w14:textId="77777777" w:rsidTr="008A5E0E">
        <w:tc>
          <w:tcPr>
            <w:tcW w:w="560" w:type="dxa"/>
            <w:tcBorders>
              <w:top w:val="single" w:sz="4" w:space="0" w:color="000000"/>
              <w:left w:val="single" w:sz="4" w:space="0" w:color="000000"/>
              <w:bottom w:val="single" w:sz="4" w:space="0" w:color="000000"/>
            </w:tcBorders>
          </w:tcPr>
          <w:p w14:paraId="0BB57F8E"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4CEB1359"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71520FFA" w14:textId="77777777" w:rsidR="00032809" w:rsidRPr="008A5E0E" w:rsidRDefault="00032809">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743BD112"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35D08511"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1B8DBBD0"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276ADDDA" w14:textId="77777777" w:rsidR="00032809" w:rsidRPr="005A38C4"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49CDAC04"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Адміністрація відповідних  закладів та установ,</w:t>
            </w:r>
          </w:p>
          <w:p w14:paraId="724CFBA7"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0E5F2C95"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743E0DCB"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5C87FAD7" w14:textId="77777777" w:rsidTr="008A5E0E">
        <w:tc>
          <w:tcPr>
            <w:tcW w:w="560" w:type="dxa"/>
            <w:tcBorders>
              <w:top w:val="single" w:sz="4" w:space="0" w:color="000000"/>
              <w:left w:val="single" w:sz="4" w:space="0" w:color="000000"/>
              <w:bottom w:val="single" w:sz="4" w:space="0" w:color="000000"/>
            </w:tcBorders>
          </w:tcPr>
          <w:p w14:paraId="303C11DB"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0B85C0F3" w14:textId="77777777" w:rsidR="00032809" w:rsidRPr="008A5E0E" w:rsidRDefault="00032809" w:rsidP="008A5E0E">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2547DB35" w14:textId="77777777" w:rsidR="00032809" w:rsidRPr="008A5E0E" w:rsidRDefault="00032809">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50B14B2E"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3C9E1621" w14:textId="77777777" w:rsidR="00032809" w:rsidRPr="005A38C4"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17C3B17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497C65B8" w14:textId="77777777" w:rsidR="00032809" w:rsidRPr="005A38C4" w:rsidRDefault="00032809" w:rsidP="008A5E0E">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445719DD"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6D7F4330" w14:textId="77777777" w:rsidTr="008A5E0E">
        <w:tc>
          <w:tcPr>
            <w:tcW w:w="560" w:type="dxa"/>
            <w:tcBorders>
              <w:top w:val="single" w:sz="4" w:space="0" w:color="000000"/>
              <w:left w:val="single" w:sz="4" w:space="0" w:color="000000"/>
              <w:bottom w:val="single" w:sz="4" w:space="0" w:color="000000"/>
            </w:tcBorders>
          </w:tcPr>
          <w:p w14:paraId="67AEF5DA"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3E1A8DAD"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повертаються заявнику після оформлення заяви-анкети. </w:t>
            </w:r>
          </w:p>
        </w:tc>
        <w:tc>
          <w:tcPr>
            <w:tcW w:w="2126" w:type="dxa"/>
            <w:tcBorders>
              <w:top w:val="single" w:sz="4" w:space="0" w:color="000000"/>
              <w:left w:val="single" w:sz="4" w:space="0" w:color="000000"/>
              <w:bottom w:val="single" w:sz="4" w:space="0" w:color="000000"/>
            </w:tcBorders>
          </w:tcPr>
          <w:p w14:paraId="1BBA0BC1" w14:textId="77777777" w:rsidR="00032809" w:rsidRPr="008A5E0E" w:rsidRDefault="00032809">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14:paraId="4B619FCA"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7B3BD674"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419F2AAF"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12354FDF" w14:textId="77777777" w:rsidR="00032809" w:rsidRPr="005A38C4" w:rsidRDefault="00032809" w:rsidP="008A5E0E">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245DEC0"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16250773" w14:textId="77777777" w:rsidTr="008A5E0E">
        <w:tc>
          <w:tcPr>
            <w:tcW w:w="560" w:type="dxa"/>
            <w:tcBorders>
              <w:top w:val="single" w:sz="4" w:space="0" w:color="000000"/>
              <w:left w:val="single" w:sz="4" w:space="0" w:color="000000"/>
              <w:bottom w:val="single" w:sz="4" w:space="0" w:color="000000"/>
            </w:tcBorders>
          </w:tcPr>
          <w:p w14:paraId="464187AA"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5AFE6F14"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6DF848CD"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14:paraId="690DC7F2"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50BC8945"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6BEB0DA8"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3377CDF5"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15 робочих днів  з дня  оформлення заяви-анкети.</w:t>
            </w:r>
          </w:p>
        </w:tc>
      </w:tr>
      <w:tr w:rsidR="00032809" w:rsidRPr="008A5E0E" w14:paraId="66DAD3EE" w14:textId="77777777" w:rsidTr="008A5E0E">
        <w:tc>
          <w:tcPr>
            <w:tcW w:w="560" w:type="dxa"/>
            <w:tcBorders>
              <w:top w:val="single" w:sz="4" w:space="0" w:color="000000"/>
              <w:left w:val="single" w:sz="4" w:space="0" w:color="000000"/>
              <w:bottom w:val="single" w:sz="4" w:space="0" w:color="000000"/>
            </w:tcBorders>
          </w:tcPr>
          <w:p w14:paraId="259B7948"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588882F7"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14:paraId="08152656" w14:textId="77777777" w:rsidR="00032809" w:rsidRPr="008A5E0E"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E6C543C"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14:paraId="0CE854F9"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48107966"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3B0E0696"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241F7BBD"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tc>
      </w:tr>
      <w:tr w:rsidR="00032809" w:rsidRPr="008A5E0E" w14:paraId="6DAEA416" w14:textId="77777777" w:rsidTr="008A5E0E">
        <w:tc>
          <w:tcPr>
            <w:tcW w:w="560" w:type="dxa"/>
            <w:tcBorders>
              <w:top w:val="single" w:sz="4" w:space="0" w:color="000000"/>
              <w:left w:val="single" w:sz="4" w:space="0" w:color="000000"/>
              <w:bottom w:val="single" w:sz="4" w:space="0" w:color="000000"/>
            </w:tcBorders>
          </w:tcPr>
          <w:p w14:paraId="74013C3B"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6E709D6A"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7153E09E" w14:textId="77777777" w:rsidR="00032809" w:rsidRPr="008A5E0E"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9DD0A01"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14:paraId="6FD5A4E6"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7223F1E7"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68042FE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03AF0DBC"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Не пізніше ніж через 16 робочих днів з дня оформлення заяви-анкети. </w:t>
            </w:r>
          </w:p>
        </w:tc>
      </w:tr>
      <w:tr w:rsidR="00032809" w:rsidRPr="008A5E0E" w14:paraId="04BD0247" w14:textId="77777777" w:rsidTr="008A5E0E">
        <w:tc>
          <w:tcPr>
            <w:tcW w:w="560" w:type="dxa"/>
            <w:tcBorders>
              <w:top w:val="single" w:sz="4" w:space="0" w:color="000000"/>
              <w:left w:val="single" w:sz="4" w:space="0" w:color="000000"/>
              <w:bottom w:val="single" w:sz="4" w:space="0" w:color="000000"/>
            </w:tcBorders>
          </w:tcPr>
          <w:p w14:paraId="5FD9C212" w14:textId="77777777" w:rsidR="00032809" w:rsidRPr="008A5E0E" w:rsidRDefault="00032809" w:rsidP="008A5E0E">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3FF723E6"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072915F6"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r w:rsidRPr="008A5E0E">
              <w:rPr>
                <w:rFonts w:ascii="Times New Roman" w:hAnsi="Times New Roman" w:cs="Times New Roman"/>
                <w:color w:val="000000"/>
                <w:sz w:val="16"/>
                <w:szCs w:val="16"/>
              </w:rPr>
              <w:t xml:space="preserve"> Голов</w:t>
            </w:r>
            <w:r w:rsidRPr="008A5E0E">
              <w:rPr>
                <w:rFonts w:ascii="Times New Roman" w:hAnsi="Times New Roman" w:cs="Times New Roman"/>
                <w:color w:val="000000"/>
                <w:sz w:val="16"/>
                <w:szCs w:val="16"/>
                <w:lang w:val="uk-UA"/>
              </w:rPr>
              <w:t xml:space="preserve">ного </w:t>
            </w:r>
            <w:r w:rsidRPr="008A5E0E">
              <w:rPr>
                <w:rFonts w:ascii="Times New Roman" w:hAnsi="Times New Roman" w:cs="Times New Roman"/>
                <w:color w:val="000000"/>
                <w:sz w:val="16"/>
                <w:szCs w:val="16"/>
              </w:rPr>
              <w:t>обчислювальн</w:t>
            </w:r>
            <w:r w:rsidRPr="008A5E0E">
              <w:rPr>
                <w:rFonts w:ascii="Times New Roman" w:hAnsi="Times New Roman" w:cs="Times New Roman"/>
                <w:color w:val="000000"/>
                <w:sz w:val="16"/>
                <w:szCs w:val="16"/>
                <w:lang w:val="uk-UA"/>
              </w:rPr>
              <w:t xml:space="preserve">ого </w:t>
            </w:r>
            <w:r w:rsidRPr="008A5E0E">
              <w:rPr>
                <w:rFonts w:ascii="Times New Roman" w:hAnsi="Times New Roman" w:cs="Times New Roman"/>
                <w:color w:val="000000"/>
                <w:sz w:val="16"/>
                <w:szCs w:val="16"/>
              </w:rPr>
              <w:t>центр</w:t>
            </w:r>
            <w:r w:rsidRPr="008A5E0E">
              <w:rPr>
                <w:rFonts w:ascii="Times New Roman" w:hAnsi="Times New Roman" w:cs="Times New Roman"/>
                <w:color w:val="000000"/>
                <w:sz w:val="16"/>
                <w:szCs w:val="16"/>
                <w:lang w:val="uk-UA"/>
              </w:rPr>
              <w:t>у</w:t>
            </w:r>
            <w:r w:rsidRPr="008A5E0E">
              <w:rPr>
                <w:rFonts w:ascii="Times New Roman" w:hAnsi="Times New Roman" w:cs="Times New Roman"/>
                <w:color w:val="000000"/>
                <w:sz w:val="16"/>
                <w:szCs w:val="16"/>
              </w:rPr>
              <w:t xml:space="preserve"> Єдиного державного демографічного реєстру</w:t>
            </w:r>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4E3C24F4"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74629362"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32809" w:rsidRPr="008A5E0E" w14:paraId="520851F3" w14:textId="77777777" w:rsidTr="008A5E0E">
        <w:tc>
          <w:tcPr>
            <w:tcW w:w="560" w:type="dxa"/>
            <w:tcBorders>
              <w:top w:val="single" w:sz="4" w:space="0" w:color="000000"/>
              <w:left w:val="single" w:sz="4" w:space="0" w:color="000000"/>
              <w:bottom w:val="single" w:sz="4" w:space="0" w:color="000000"/>
            </w:tcBorders>
          </w:tcPr>
          <w:p w14:paraId="620D1204" w14:textId="77777777" w:rsidR="00032809" w:rsidRPr="008A5E0E" w:rsidRDefault="00032809" w:rsidP="008A5E0E">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2A791472"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02122FF6"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0EC69BFB"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745A94B8"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32809" w:rsidRPr="008A5E0E" w14:paraId="50EB5EC9" w14:textId="77777777" w:rsidTr="008A5E0E">
        <w:tc>
          <w:tcPr>
            <w:tcW w:w="560" w:type="dxa"/>
            <w:tcBorders>
              <w:top w:val="single" w:sz="4" w:space="0" w:color="000000"/>
              <w:left w:val="single" w:sz="4" w:space="0" w:color="000000"/>
              <w:bottom w:val="single" w:sz="4" w:space="0" w:color="000000"/>
            </w:tcBorders>
          </w:tcPr>
          <w:p w14:paraId="243CC1E7" w14:textId="77777777" w:rsidR="00032809" w:rsidRPr="008A5E0E" w:rsidRDefault="00032809" w:rsidP="008A5E0E">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49E7809A"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14:paraId="513D6AF0"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3C3C4E9B"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14:paraId="70A06CD8"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557C80D2"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2466D6ED"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18500563"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tc>
      </w:tr>
      <w:tr w:rsidR="00032809" w:rsidRPr="008A5E0E" w14:paraId="77D58815" w14:textId="77777777" w:rsidTr="008A5E0E">
        <w:tc>
          <w:tcPr>
            <w:tcW w:w="560" w:type="dxa"/>
            <w:tcBorders>
              <w:top w:val="single" w:sz="4" w:space="0" w:color="000000"/>
              <w:left w:val="single" w:sz="4" w:space="0" w:color="000000"/>
              <w:bottom w:val="single" w:sz="4" w:space="0" w:color="000000"/>
            </w:tcBorders>
          </w:tcPr>
          <w:p w14:paraId="70A02B38" w14:textId="77777777" w:rsidR="00032809" w:rsidRPr="008A5E0E" w:rsidRDefault="00032809" w:rsidP="008A5E0E">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4BA6FA41"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5FDB73A4"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14:paraId="00F0473A"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14:paraId="1CE93E16"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p w14:paraId="3AFF8672"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032809" w:rsidRPr="008A5E0E" w14:paraId="165429E9" w14:textId="77777777" w:rsidTr="008A5E0E">
        <w:tc>
          <w:tcPr>
            <w:tcW w:w="560" w:type="dxa"/>
            <w:tcBorders>
              <w:top w:val="single" w:sz="4" w:space="0" w:color="000000"/>
              <w:left w:val="single" w:sz="4" w:space="0" w:color="000000"/>
              <w:bottom w:val="single" w:sz="4" w:space="0" w:color="000000"/>
            </w:tcBorders>
          </w:tcPr>
          <w:p w14:paraId="55D28CDB"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097297E3"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0C398947" w14:textId="77777777" w:rsidR="00032809" w:rsidRPr="008A5E0E" w:rsidRDefault="00032809">
            <w:pPr>
              <w:pStyle w:val="af5"/>
              <w:snapToGrid w:val="0"/>
              <w:spacing w:before="0"/>
              <w:ind w:firstLine="459"/>
              <w:jc w:val="both"/>
              <w:rPr>
                <w:rFonts w:ascii="Times New Roman" w:hAnsi="Times New Roman" w:cs="Times New Roman"/>
                <w:color w:val="000000"/>
                <w:sz w:val="16"/>
                <w:szCs w:val="16"/>
              </w:rPr>
            </w:pPr>
          </w:p>
        </w:tc>
      </w:tr>
    </w:tbl>
    <w:p w14:paraId="35D87D34" w14:textId="77777777" w:rsidR="00032809" w:rsidRPr="008E13FE" w:rsidRDefault="00032809">
      <w:pPr>
        <w:widowControl w:val="0"/>
        <w:autoSpaceDE w:val="0"/>
        <w:spacing w:after="0"/>
        <w:ind w:right="-113" w:hanging="624"/>
        <w:jc w:val="both"/>
        <w:rPr>
          <w:rFonts w:ascii="Times New Roman" w:hAnsi="Times New Roman" w:cs="Times New Roman"/>
          <w:b/>
          <w:bCs/>
          <w:spacing w:val="2"/>
          <w:sz w:val="24"/>
          <w:szCs w:val="24"/>
          <w:lang w:val="uk-UA"/>
        </w:rPr>
      </w:pPr>
    </w:p>
    <w:p w14:paraId="4D47F826" w14:textId="77777777" w:rsidR="00C03877" w:rsidRPr="00F057E0" w:rsidRDefault="00F057E0" w:rsidP="00C03877">
      <w:pPr>
        <w:widowControl w:val="0"/>
        <w:autoSpaceDE w:val="0"/>
        <w:spacing w:after="0"/>
        <w:ind w:right="-113" w:hanging="624"/>
        <w:jc w:val="both"/>
        <w:rPr>
          <w:rFonts w:ascii="Times New Roman" w:hAnsi="Times New Roman" w:cs="Times New Roman"/>
          <w:b/>
          <w:bCs/>
          <w:color w:val="000000"/>
          <w:spacing w:val="-2"/>
          <w:sz w:val="24"/>
          <w:szCs w:val="24"/>
          <w:lang w:val="uk-UA"/>
        </w:rPr>
      </w:pPr>
      <w:r>
        <w:rPr>
          <w:rFonts w:ascii="Times New Roman" w:hAnsi="Times New Roman" w:cs="Times New Roman"/>
          <w:b/>
          <w:bCs/>
          <w:color w:val="000000"/>
          <w:spacing w:val="-2"/>
          <w:sz w:val="24"/>
          <w:szCs w:val="24"/>
          <w:lang w:val="uk-UA"/>
        </w:rPr>
        <w:t xml:space="preserve">Завідувач сектору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5D07B5DA" w14:textId="77777777" w:rsidR="00032809" w:rsidRPr="008E13FE" w:rsidRDefault="00032809" w:rsidP="00C03877">
      <w:pPr>
        <w:widowControl w:val="0"/>
        <w:autoSpaceDE w:val="0"/>
        <w:spacing w:after="0"/>
        <w:ind w:right="-113" w:hanging="624"/>
        <w:jc w:val="both"/>
        <w:rPr>
          <w:rFonts w:ascii="Times New Roman" w:hAnsi="Times New Roman" w:cs="Times New Roman"/>
        </w:rPr>
      </w:pPr>
      <w:r w:rsidRPr="008E13FE">
        <w:rPr>
          <w:rFonts w:ascii="Times New Roman" w:eastAsia="Verdana" w:hAnsi="Times New Roman" w:cs="Times New Roman"/>
          <w:b/>
          <w:bCs/>
          <w:spacing w:val="-2"/>
          <w:sz w:val="16"/>
          <w:szCs w:val="16"/>
          <w:lang w:val="uk-UA"/>
        </w:rPr>
        <w:t xml:space="preserve"> </w:t>
      </w:r>
      <w:r w:rsidRPr="008E13FE">
        <w:rPr>
          <w:rFonts w:ascii="Times New Roman" w:eastAsia="Calibri" w:hAnsi="Times New Roman" w:cs="Times New Roman"/>
        </w:rPr>
        <w:t xml:space="preserve"> </w:t>
      </w:r>
    </w:p>
    <w:p w14:paraId="0BD84331" w14:textId="77777777" w:rsidR="00032809" w:rsidRDefault="00032809" w:rsidP="00F057E0">
      <w:pPr>
        <w:spacing w:after="0"/>
        <w:jc w:val="both"/>
        <w:rPr>
          <w:rFonts w:ascii="Times New Roman" w:hAnsi="Times New Roman" w:cs="Times New Roman"/>
          <w:lang w:val="uk-UA"/>
        </w:rPr>
      </w:pPr>
    </w:p>
    <w:p w14:paraId="02965DDC" w14:textId="77777777" w:rsidR="00F057E0" w:rsidRPr="00F057E0" w:rsidRDefault="00F057E0" w:rsidP="00F057E0">
      <w:pPr>
        <w:spacing w:after="0"/>
        <w:jc w:val="both"/>
        <w:rPr>
          <w:rFonts w:ascii="Times New Roman" w:hAnsi="Times New Roman" w:cs="Times New Roman"/>
          <w:lang w:val="uk-UA"/>
        </w:rPr>
      </w:pPr>
    </w:p>
    <w:p w14:paraId="5D9B7718"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3034BA13"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330623"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71D33A06" w14:textId="77777777" w:rsidR="00032809" w:rsidRPr="008E13FE" w:rsidRDefault="00032809">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4F65F130" w14:textId="77777777" w:rsidR="00032809" w:rsidRPr="008E13FE" w:rsidRDefault="00032809">
      <w:pPr>
        <w:spacing w:after="0"/>
        <w:rPr>
          <w:rFonts w:ascii="Times New Roman" w:hAnsi="Times New Roman" w:cs="Times New Roman"/>
        </w:rPr>
      </w:pPr>
    </w:p>
    <w:p w14:paraId="14E2A5C4" w14:textId="77777777" w:rsidR="00032809" w:rsidRPr="008E13FE" w:rsidRDefault="00032809">
      <w:pPr>
        <w:spacing w:after="0"/>
        <w:jc w:val="center"/>
        <w:rPr>
          <w:rFonts w:ascii="Times New Roman" w:hAnsi="Times New Roman" w:cs="Times New Roman"/>
          <w:b/>
          <w:bCs/>
          <w:spacing w:val="2"/>
          <w:sz w:val="16"/>
          <w:szCs w:val="16"/>
          <w:lang w:val="uk-UA"/>
        </w:rPr>
      </w:pPr>
    </w:p>
    <w:p w14:paraId="55FE162F" w14:textId="77777777" w:rsidR="00032809" w:rsidRPr="008E13FE" w:rsidRDefault="00032809">
      <w:pPr>
        <w:spacing w:after="0"/>
        <w:jc w:val="center"/>
        <w:rPr>
          <w:rFonts w:ascii="Times New Roman" w:hAnsi="Times New Roman" w:cs="Times New Roman"/>
          <w:b/>
          <w:bCs/>
          <w:spacing w:val="2"/>
          <w:sz w:val="16"/>
          <w:szCs w:val="16"/>
          <w:lang w:val="uk-UA"/>
        </w:rPr>
      </w:pPr>
    </w:p>
    <w:p w14:paraId="0FA5FBF1"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 xml:space="preserve">А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p>
    <w:p w14:paraId="6DBF117B" w14:textId="77777777" w:rsidR="00032809" w:rsidRPr="008E13FE" w:rsidRDefault="00032809">
      <w:pPr>
        <w:spacing w:after="0"/>
        <w:jc w:val="center"/>
        <w:rPr>
          <w:rFonts w:ascii="Times New Roman" w:hAnsi="Times New Roman" w:cs="Times New Roman"/>
          <w:b/>
          <w:sz w:val="16"/>
          <w:szCs w:val="16"/>
          <w:lang w:val="uk-UA"/>
        </w:rPr>
      </w:pPr>
    </w:p>
    <w:p w14:paraId="560EA01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 xml:space="preserve">ОФОРМЛЕННЯ І ВИДАЧА ПАСПОРТА ГРОМАДЯНИНА УКРАЇНИ </w:t>
      </w:r>
    </w:p>
    <w:p w14:paraId="0A201DF9"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З БЕЗКОНТАКТНИМ ЕЛЕКТРОННИМ НОСІЄМ</w:t>
      </w:r>
    </w:p>
    <w:p w14:paraId="0D2A92D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14:paraId="3550944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14:paraId="6F5554E3" w14:textId="77777777" w:rsidR="00032809" w:rsidRPr="008E13FE" w:rsidRDefault="00032809">
      <w:pPr>
        <w:spacing w:after="0"/>
        <w:jc w:val="center"/>
        <w:rPr>
          <w:rFonts w:ascii="Times New Roman" w:hAnsi="Times New Roman" w:cs="Times New Roman"/>
          <w:b/>
          <w:sz w:val="18"/>
          <w:szCs w:val="16"/>
          <w:lang w:val="uk-UA"/>
        </w:rPr>
      </w:pPr>
    </w:p>
    <w:p w14:paraId="37A6744A" w14:textId="77777777" w:rsidR="004F2DFF" w:rsidRPr="004F2DFF" w:rsidRDefault="004F2DFF">
      <w:pPr>
        <w:spacing w:after="0"/>
        <w:jc w:val="center"/>
        <w:rPr>
          <w:rFonts w:ascii="Times New Roman" w:hAnsi="Times New Roman" w:cs="Times New Roman"/>
          <w:sz w:val="14"/>
          <w:szCs w:val="16"/>
          <w:u w:val="single"/>
          <w:lang w:val="en-US"/>
        </w:rPr>
      </w:pPr>
      <w:r w:rsidRPr="004F2DFF">
        <w:rPr>
          <w:rFonts w:ascii="Times New Roman" w:hAnsi="Times New Roman" w:cs="Times New Roman"/>
          <w:b/>
          <w:color w:val="000000"/>
          <w:sz w:val="16"/>
          <w:szCs w:val="16"/>
          <w:u w:val="single"/>
          <w:lang w:val="uk-UA" w:eastAsia="uk-UA"/>
        </w:rPr>
        <w:t>Яворівський сектор Західного міжрегіонального управління Державної міграційної служби</w:t>
      </w:r>
      <w:r w:rsidRPr="004F2DFF">
        <w:rPr>
          <w:rFonts w:ascii="Times New Roman" w:hAnsi="Times New Roman" w:cs="Times New Roman"/>
          <w:sz w:val="14"/>
          <w:szCs w:val="16"/>
          <w:u w:val="single"/>
          <w:lang w:val="uk-UA"/>
        </w:rPr>
        <w:t xml:space="preserve"> </w:t>
      </w:r>
    </w:p>
    <w:p w14:paraId="07C7FD0C" w14:textId="77777777" w:rsidR="00032809" w:rsidRPr="004F2DFF" w:rsidRDefault="00032809">
      <w:pPr>
        <w:spacing w:after="0"/>
        <w:jc w:val="center"/>
        <w:rPr>
          <w:rFonts w:ascii="Times New Roman" w:hAnsi="Times New Roman" w:cs="Times New Roman"/>
          <w:lang w:val="uk-UA"/>
        </w:rPr>
      </w:pPr>
      <w:r w:rsidRPr="008E13FE">
        <w:rPr>
          <w:rFonts w:ascii="Times New Roman" w:hAnsi="Times New Roman" w:cs="Times New Roman"/>
          <w:sz w:val="14"/>
          <w:szCs w:val="16"/>
          <w:lang w:val="uk-UA"/>
        </w:rPr>
        <w:t>(найменування суб’єкта надання адміністративної послуги)</w:t>
      </w:r>
    </w:p>
    <w:p w14:paraId="1E4377C0" w14:textId="77777777" w:rsidR="00032809" w:rsidRPr="008E13FE" w:rsidRDefault="00032809">
      <w:pPr>
        <w:spacing w:after="0"/>
        <w:jc w:val="both"/>
        <w:rPr>
          <w:rFonts w:ascii="Times New Roman" w:hAnsi="Times New Roman" w:cs="Times New Roman"/>
          <w:sz w:val="16"/>
          <w:szCs w:val="16"/>
          <w:lang w:val="uk-UA"/>
        </w:rPr>
      </w:pPr>
    </w:p>
    <w:tbl>
      <w:tblPr>
        <w:tblW w:w="10682" w:type="dxa"/>
        <w:tblInd w:w="-1033" w:type="dxa"/>
        <w:tblLayout w:type="fixed"/>
        <w:tblCellMar>
          <w:left w:w="0" w:type="dxa"/>
          <w:right w:w="0" w:type="dxa"/>
        </w:tblCellMar>
        <w:tblLook w:val="0000" w:firstRow="0" w:lastRow="0" w:firstColumn="0" w:lastColumn="0" w:noHBand="0" w:noVBand="0"/>
      </w:tblPr>
      <w:tblGrid>
        <w:gridCol w:w="709"/>
        <w:gridCol w:w="3716"/>
        <w:gridCol w:w="6217"/>
        <w:gridCol w:w="40"/>
      </w:tblGrid>
      <w:tr w:rsidR="00032809" w:rsidRPr="008A5E0E" w14:paraId="1819D022" w14:textId="77777777" w:rsidTr="00847884">
        <w:trPr>
          <w:trHeight w:val="396"/>
        </w:trPr>
        <w:tc>
          <w:tcPr>
            <w:tcW w:w="10642" w:type="dxa"/>
            <w:gridSpan w:val="3"/>
            <w:tcBorders>
              <w:top w:val="single" w:sz="4" w:space="0" w:color="000000"/>
              <w:left w:val="single" w:sz="4" w:space="0" w:color="000000"/>
              <w:bottom w:val="single" w:sz="4" w:space="0" w:color="000000"/>
            </w:tcBorders>
            <w:vAlign w:val="center"/>
          </w:tcPr>
          <w:p w14:paraId="1D55B1AE" w14:textId="77777777" w:rsidR="00032809" w:rsidRPr="008A5E0E" w:rsidRDefault="00032809">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Інформація про суб’єкта надання адміністративної послуги</w:t>
            </w:r>
          </w:p>
        </w:tc>
        <w:tc>
          <w:tcPr>
            <w:tcW w:w="40" w:type="dxa"/>
            <w:tcBorders>
              <w:left w:val="single" w:sz="4" w:space="0" w:color="000000"/>
            </w:tcBorders>
          </w:tcPr>
          <w:p w14:paraId="7B8E2B23" w14:textId="77777777" w:rsidR="00032809" w:rsidRPr="008A5E0E" w:rsidRDefault="00032809">
            <w:pPr>
              <w:snapToGrid w:val="0"/>
              <w:rPr>
                <w:rFonts w:ascii="Times New Roman" w:hAnsi="Times New Roman" w:cs="Times New Roman"/>
                <w:sz w:val="16"/>
                <w:szCs w:val="16"/>
              </w:rPr>
            </w:pPr>
          </w:p>
        </w:tc>
      </w:tr>
      <w:tr w:rsidR="00032809" w:rsidRPr="008A5E0E" w14:paraId="025A8A6D" w14:textId="77777777" w:rsidTr="00847884">
        <w:tc>
          <w:tcPr>
            <w:tcW w:w="4425" w:type="dxa"/>
            <w:gridSpan w:val="2"/>
            <w:tcBorders>
              <w:top w:val="single" w:sz="4" w:space="0" w:color="000000"/>
              <w:left w:val="single" w:sz="4" w:space="0" w:color="000000"/>
              <w:bottom w:val="single" w:sz="4" w:space="0" w:color="000000"/>
            </w:tcBorders>
          </w:tcPr>
          <w:p w14:paraId="315269EA"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 xml:space="preserve">Найменування органу, в якому здійснюється обслуговування суб’єкта звернення: </w:t>
            </w:r>
          </w:p>
          <w:p w14:paraId="41B60D60"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 xml:space="preserve">територіальний </w:t>
            </w:r>
            <w:r w:rsidRPr="008A5E0E">
              <w:rPr>
                <w:rFonts w:ascii="Times New Roman" w:hAnsi="Times New Roman" w:cs="Times New Roman"/>
                <w:sz w:val="16"/>
                <w:szCs w:val="16"/>
                <w:lang w:val="uk-UA"/>
              </w:rPr>
              <w:t>орган ДМС</w:t>
            </w:r>
            <w:r w:rsidRPr="008A5E0E">
              <w:rPr>
                <w:rFonts w:ascii="Times New Roman" w:hAnsi="Times New Roman" w:cs="Times New Roman"/>
                <w:sz w:val="16"/>
                <w:szCs w:val="16"/>
              </w:rPr>
              <w:t>;</w:t>
            </w:r>
          </w:p>
          <w:p w14:paraId="002BEDC7"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 xml:space="preserve">територіальний </w:t>
            </w:r>
            <w:r w:rsidRPr="008A5E0E">
              <w:rPr>
                <w:rFonts w:ascii="Times New Roman" w:hAnsi="Times New Roman" w:cs="Times New Roman"/>
                <w:sz w:val="16"/>
                <w:szCs w:val="16"/>
              </w:rPr>
              <w:t xml:space="preserve">підрозділу ДМС; </w:t>
            </w:r>
          </w:p>
          <w:p w14:paraId="304D8CDD"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6217" w:type="dxa"/>
            <w:tcBorders>
              <w:top w:val="single" w:sz="4" w:space="0" w:color="000000"/>
              <w:left w:val="single" w:sz="4" w:space="0" w:color="000000"/>
              <w:bottom w:val="single" w:sz="4" w:space="0" w:color="000000"/>
            </w:tcBorders>
            <w:vAlign w:val="center"/>
          </w:tcPr>
          <w:p w14:paraId="2A21BC26" w14:textId="77777777" w:rsidR="00F057E0" w:rsidRPr="00185723" w:rsidRDefault="00F057E0" w:rsidP="00F057E0">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6B3BD911" w14:textId="77777777" w:rsidR="00032809" w:rsidRPr="008A5E0E" w:rsidRDefault="00F057E0" w:rsidP="00F057E0">
            <w:pPr>
              <w:spacing w:after="0"/>
              <w:jc w:val="center"/>
              <w:rPr>
                <w:rFonts w:ascii="Times New Roman" w:hAnsi="Times New Roman" w:cs="Times New Roman"/>
                <w:b/>
                <w:sz w:val="16"/>
                <w:szCs w:val="16"/>
                <w:lang w:val="uk-UA"/>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r w:rsidRPr="008A5E0E">
              <w:rPr>
                <w:rFonts w:ascii="Times New Roman" w:hAnsi="Times New Roman" w:cs="Times New Roman"/>
                <w:b/>
                <w:sz w:val="16"/>
                <w:szCs w:val="16"/>
                <w:lang w:val="uk-UA"/>
              </w:rPr>
              <w:t xml:space="preserve"> </w:t>
            </w:r>
          </w:p>
        </w:tc>
        <w:tc>
          <w:tcPr>
            <w:tcW w:w="40" w:type="dxa"/>
            <w:tcBorders>
              <w:left w:val="single" w:sz="4" w:space="0" w:color="000000"/>
            </w:tcBorders>
          </w:tcPr>
          <w:p w14:paraId="72034427" w14:textId="77777777" w:rsidR="00032809" w:rsidRPr="008A5E0E" w:rsidRDefault="00032809" w:rsidP="008A5E0E">
            <w:pPr>
              <w:snapToGrid w:val="0"/>
              <w:spacing w:after="0"/>
              <w:rPr>
                <w:rFonts w:ascii="Times New Roman" w:hAnsi="Times New Roman" w:cs="Times New Roman"/>
                <w:b/>
                <w:sz w:val="16"/>
                <w:szCs w:val="16"/>
                <w:lang w:val="uk-UA"/>
              </w:rPr>
            </w:pPr>
          </w:p>
        </w:tc>
      </w:tr>
      <w:tr w:rsidR="00847884" w:rsidRPr="008A5E0E" w14:paraId="3B95ABC3" w14:textId="77777777" w:rsidTr="008A5E0E">
        <w:tc>
          <w:tcPr>
            <w:tcW w:w="709" w:type="dxa"/>
            <w:tcBorders>
              <w:top w:val="single" w:sz="4" w:space="0" w:color="000000"/>
              <w:left w:val="single" w:sz="4" w:space="0" w:color="000000"/>
              <w:bottom w:val="single" w:sz="4" w:space="0" w:color="000000"/>
            </w:tcBorders>
          </w:tcPr>
          <w:p w14:paraId="667D2D9E" w14:textId="77777777" w:rsidR="00847884" w:rsidRPr="008A5E0E" w:rsidRDefault="00847884"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1.</w:t>
            </w:r>
          </w:p>
        </w:tc>
        <w:tc>
          <w:tcPr>
            <w:tcW w:w="3716" w:type="dxa"/>
            <w:tcBorders>
              <w:top w:val="single" w:sz="4" w:space="0" w:color="000000"/>
              <w:left w:val="single" w:sz="4" w:space="0" w:color="000000"/>
              <w:bottom w:val="single" w:sz="4" w:space="0" w:color="000000"/>
            </w:tcBorders>
          </w:tcPr>
          <w:p w14:paraId="6B4C052D" w14:textId="77777777" w:rsidR="00847884" w:rsidRPr="008A5E0E" w:rsidRDefault="00847884"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Місцезнаходження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5E6F8D13"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78840A4F" w14:textId="77777777" w:rsidR="00F057E0" w:rsidRDefault="00F057E0" w:rsidP="00F057E0">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7C8C74ED" w14:textId="77777777" w:rsidR="00F057E0" w:rsidRDefault="00F057E0" w:rsidP="00F057E0">
            <w:pPr>
              <w:snapToGrid w:val="0"/>
              <w:spacing w:after="0"/>
              <w:jc w:val="center"/>
              <w:rPr>
                <w:rFonts w:ascii="Times New Roman" w:hAnsi="Times New Roman" w:cs="Times New Roman"/>
                <w:b/>
                <w:color w:val="000000"/>
                <w:sz w:val="16"/>
                <w:szCs w:val="16"/>
                <w:lang w:val="uk-UA"/>
              </w:rPr>
            </w:pPr>
          </w:p>
          <w:p w14:paraId="336EAE98" w14:textId="77777777" w:rsidR="00F057E0" w:rsidRPr="005A38C4" w:rsidRDefault="00F057E0" w:rsidP="00F057E0">
            <w:pPr>
              <w:snapToGrid w:val="0"/>
              <w:spacing w:after="0"/>
              <w:jc w:val="center"/>
              <w:rPr>
                <w:rFonts w:ascii="Times New Roman" w:hAnsi="Times New Roman" w:cs="Times New Roman"/>
                <w:b/>
                <w:color w:val="000000"/>
                <w:sz w:val="16"/>
                <w:szCs w:val="16"/>
                <w:lang w:val="uk-UA"/>
              </w:rPr>
            </w:pPr>
          </w:p>
          <w:p w14:paraId="382CD8DB" w14:textId="77777777" w:rsidR="00F057E0" w:rsidRDefault="00F057E0" w:rsidP="00F057E0">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B882905" w14:textId="77777777" w:rsidR="00847884" w:rsidRPr="008A5E0E" w:rsidRDefault="00F057E0" w:rsidP="00F057E0">
            <w:pPr>
              <w:snapToGrid w:val="0"/>
              <w:spacing w:after="0"/>
              <w:jc w:val="center"/>
              <w:rPr>
                <w:rFonts w:ascii="Times New Roman" w:hAnsi="Times New Roman" w:cs="Times New Roman"/>
                <w:color w:val="000000"/>
                <w:sz w:val="16"/>
                <w:szCs w:val="16"/>
                <w:lang w:val="uk-UA"/>
              </w:rPr>
            </w:pPr>
            <w:r w:rsidRPr="005A38C4">
              <w:rPr>
                <w:rFonts w:ascii="Times New Roman" w:hAnsi="Times New Roman" w:cs="Times New Roman"/>
                <w:b/>
                <w:sz w:val="16"/>
                <w:szCs w:val="16"/>
              </w:rPr>
              <w:t>Львівська область, м. Новояворівськ, Шевченка,2</w:t>
            </w:r>
          </w:p>
        </w:tc>
        <w:tc>
          <w:tcPr>
            <w:tcW w:w="40" w:type="dxa"/>
            <w:tcBorders>
              <w:left w:val="single" w:sz="4" w:space="0" w:color="000000"/>
            </w:tcBorders>
          </w:tcPr>
          <w:p w14:paraId="219A6807" w14:textId="77777777" w:rsidR="00847884" w:rsidRPr="008A5E0E" w:rsidRDefault="00847884" w:rsidP="008A5E0E">
            <w:pPr>
              <w:snapToGrid w:val="0"/>
              <w:spacing w:after="0"/>
              <w:rPr>
                <w:rFonts w:ascii="Times New Roman" w:hAnsi="Times New Roman" w:cs="Times New Roman"/>
                <w:b/>
                <w:sz w:val="16"/>
                <w:szCs w:val="16"/>
                <w:lang w:val="uk-UA"/>
              </w:rPr>
            </w:pPr>
          </w:p>
        </w:tc>
      </w:tr>
      <w:tr w:rsidR="00847884" w:rsidRPr="008A5E0E" w14:paraId="39EDFDBD" w14:textId="77777777" w:rsidTr="00C03877">
        <w:trPr>
          <w:trHeight w:val="2625"/>
        </w:trPr>
        <w:tc>
          <w:tcPr>
            <w:tcW w:w="709" w:type="dxa"/>
            <w:tcBorders>
              <w:top w:val="single" w:sz="4" w:space="0" w:color="000000"/>
              <w:left w:val="single" w:sz="4" w:space="0" w:color="000000"/>
              <w:bottom w:val="single" w:sz="4" w:space="0" w:color="000000"/>
            </w:tcBorders>
          </w:tcPr>
          <w:p w14:paraId="77EB1BCC" w14:textId="77777777" w:rsidR="00847884" w:rsidRPr="008A5E0E" w:rsidRDefault="00847884"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2.</w:t>
            </w:r>
          </w:p>
        </w:tc>
        <w:tc>
          <w:tcPr>
            <w:tcW w:w="3716" w:type="dxa"/>
            <w:tcBorders>
              <w:top w:val="single" w:sz="4" w:space="0" w:color="000000"/>
              <w:left w:val="single" w:sz="4" w:space="0" w:color="000000"/>
              <w:bottom w:val="single" w:sz="4" w:space="0" w:color="000000"/>
            </w:tcBorders>
          </w:tcPr>
          <w:p w14:paraId="119657A6" w14:textId="77777777" w:rsidR="00847884" w:rsidRPr="008A5E0E" w:rsidRDefault="00847884"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Інформація щодо режиму роботи суб’єкта надання адміністративної послуги</w:t>
            </w:r>
          </w:p>
        </w:tc>
        <w:tc>
          <w:tcPr>
            <w:tcW w:w="6217" w:type="dxa"/>
            <w:tcBorders>
              <w:top w:val="single" w:sz="4" w:space="0" w:color="000000"/>
              <w:left w:val="single" w:sz="4" w:space="0" w:color="000000"/>
              <w:bottom w:val="single" w:sz="4" w:space="0" w:color="000000"/>
            </w:tcBorders>
          </w:tcPr>
          <w:p w14:paraId="4FAD3C91"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43F96888" w14:textId="77777777" w:rsidR="00F057E0" w:rsidRDefault="00F057E0" w:rsidP="00F057E0">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522C0BC9"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7ECD0AD0"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1B24C3E0" w14:textId="77777777" w:rsidR="00F057E0" w:rsidRPr="00185723" w:rsidRDefault="00F057E0" w:rsidP="00F057E0">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6C7B3B05" w14:textId="77777777" w:rsidR="00F057E0" w:rsidRPr="00185723" w:rsidRDefault="00F057E0" w:rsidP="00F057E0">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4E941611" w14:textId="77777777" w:rsidR="00F057E0" w:rsidRPr="00185723" w:rsidRDefault="00F057E0" w:rsidP="00F057E0">
            <w:pPr>
              <w:snapToGrid w:val="0"/>
              <w:spacing w:after="0" w:line="240" w:lineRule="auto"/>
              <w:jc w:val="center"/>
              <w:rPr>
                <w:rFonts w:ascii="Times New Roman" w:hAnsi="Times New Roman" w:cs="Times New Roman"/>
                <w:i/>
                <w:kern w:val="2"/>
                <w:sz w:val="16"/>
                <w:szCs w:val="16"/>
                <w:lang w:val="uk-UA"/>
              </w:rPr>
            </w:pPr>
          </w:p>
          <w:p w14:paraId="221F6FB5" w14:textId="77777777" w:rsidR="00F057E0" w:rsidRDefault="00F057E0" w:rsidP="00F057E0">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B0D2AF4" w14:textId="77777777" w:rsidR="00F057E0"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33358EF6" w14:textId="77777777" w:rsidR="00F057E0" w:rsidRPr="00185723"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28BA2F50" w14:textId="77777777" w:rsidR="00F057E0" w:rsidRPr="00185723" w:rsidRDefault="00F057E0" w:rsidP="00F057E0">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09B5CF88" w14:textId="77777777" w:rsidR="00F057E0" w:rsidRDefault="00F057E0" w:rsidP="00F057E0">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1EE7421D" w14:textId="77777777" w:rsidR="00847884" w:rsidRPr="008A5E0E" w:rsidRDefault="00F057E0" w:rsidP="00F057E0">
            <w:pPr>
              <w:snapToGrid w:val="0"/>
              <w:spacing w:after="0"/>
              <w:jc w:val="center"/>
              <w:rPr>
                <w:rFonts w:ascii="Times New Roman" w:hAnsi="Times New Roman" w:cs="Times New Roman"/>
                <w:color w:val="000000"/>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c>
          <w:tcPr>
            <w:tcW w:w="40" w:type="dxa"/>
            <w:tcBorders>
              <w:left w:val="single" w:sz="4" w:space="0" w:color="000000"/>
            </w:tcBorders>
          </w:tcPr>
          <w:p w14:paraId="28E024BC" w14:textId="77777777" w:rsidR="00847884" w:rsidRPr="008A5E0E" w:rsidRDefault="00847884">
            <w:pPr>
              <w:snapToGrid w:val="0"/>
              <w:rPr>
                <w:rFonts w:ascii="Times New Roman" w:hAnsi="Times New Roman" w:cs="Times New Roman"/>
                <w:b/>
                <w:sz w:val="16"/>
                <w:szCs w:val="16"/>
                <w:lang w:val="uk-UA"/>
              </w:rPr>
            </w:pPr>
          </w:p>
        </w:tc>
      </w:tr>
      <w:tr w:rsidR="00847884" w:rsidRPr="008A5E0E" w14:paraId="20C66B83" w14:textId="77777777" w:rsidTr="008A5E0E">
        <w:tc>
          <w:tcPr>
            <w:tcW w:w="709" w:type="dxa"/>
            <w:tcBorders>
              <w:top w:val="single" w:sz="4" w:space="0" w:color="000000"/>
              <w:left w:val="single" w:sz="4" w:space="0" w:color="000000"/>
              <w:bottom w:val="single" w:sz="4" w:space="0" w:color="000000"/>
            </w:tcBorders>
          </w:tcPr>
          <w:p w14:paraId="7A2C1366" w14:textId="77777777" w:rsidR="00847884" w:rsidRPr="008A5E0E" w:rsidRDefault="00847884"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3.</w:t>
            </w:r>
          </w:p>
        </w:tc>
        <w:tc>
          <w:tcPr>
            <w:tcW w:w="3716" w:type="dxa"/>
            <w:tcBorders>
              <w:top w:val="single" w:sz="4" w:space="0" w:color="000000"/>
              <w:left w:val="single" w:sz="4" w:space="0" w:color="000000"/>
              <w:bottom w:val="single" w:sz="4" w:space="0" w:color="000000"/>
            </w:tcBorders>
          </w:tcPr>
          <w:p w14:paraId="07F124CC" w14:textId="77777777" w:rsidR="00847884" w:rsidRPr="008A5E0E" w:rsidRDefault="00847884"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491D5996" w14:textId="77777777" w:rsidR="00F057E0" w:rsidRDefault="00F057E0" w:rsidP="00F057E0">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0602A12B" w14:textId="77777777" w:rsidR="00F057E0" w:rsidRPr="00185723" w:rsidRDefault="00F057E0" w:rsidP="00F057E0">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2DEDA1A6"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105F2B88" w14:textId="77777777" w:rsidR="00F057E0" w:rsidRPr="00185723" w:rsidRDefault="004F2DFF" w:rsidP="00F057E0">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00F057E0"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00F057E0" w:rsidRPr="00185723">
              <w:rPr>
                <w:rFonts w:ascii="Times New Roman" w:hAnsi="Times New Roman" w:cs="Times New Roman"/>
                <w:b/>
                <w:kern w:val="2"/>
                <w:sz w:val="16"/>
                <w:szCs w:val="16"/>
                <w:u w:val="single"/>
                <w:lang w:val="uk-UA"/>
              </w:rPr>
              <w:t>,</w:t>
            </w:r>
          </w:p>
          <w:p w14:paraId="2E15CC29" w14:textId="77777777" w:rsidR="00F057E0" w:rsidRPr="00185723" w:rsidRDefault="00F057E0" w:rsidP="00F057E0">
            <w:pPr>
              <w:snapToGrid w:val="0"/>
              <w:spacing w:after="0" w:line="240" w:lineRule="auto"/>
              <w:jc w:val="center"/>
              <w:rPr>
                <w:rFonts w:ascii="Times New Roman" w:hAnsi="Times New Roman" w:cs="Times New Roman"/>
                <w:b/>
                <w:kern w:val="2"/>
                <w:sz w:val="16"/>
                <w:szCs w:val="16"/>
                <w:u w:val="single"/>
                <w:lang w:val="uk-UA"/>
              </w:rPr>
            </w:pPr>
          </w:p>
          <w:p w14:paraId="15460CE0" w14:textId="77777777" w:rsidR="00F057E0" w:rsidRDefault="00F057E0" w:rsidP="00F057E0">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3B68A7E5"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38FDD0B6" w14:textId="77777777" w:rsidR="00F057E0" w:rsidRPr="00327B2F" w:rsidRDefault="00F057E0" w:rsidP="00F057E0">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7C3CABC2" w14:textId="77777777" w:rsidR="00847884" w:rsidRPr="008A5E0E" w:rsidRDefault="00F057E0" w:rsidP="00F057E0">
            <w:pPr>
              <w:snapToGrid w:val="0"/>
              <w:spacing w:after="0"/>
              <w:jc w:val="center"/>
              <w:rPr>
                <w:rFonts w:ascii="Times New Roman" w:hAnsi="Times New Roman" w:cs="Times New Roman"/>
                <w:sz w:val="16"/>
                <w:szCs w:val="16"/>
              </w:rPr>
            </w:pPr>
            <w:r w:rsidRPr="00327B2F">
              <w:rPr>
                <w:rFonts w:ascii="Times New Roman" w:hAnsi="Times New Roman" w:cs="Times New Roman"/>
                <w:b/>
                <w:kern w:val="2"/>
                <w:sz w:val="16"/>
                <w:szCs w:val="16"/>
                <w:u w:val="single"/>
                <w:lang w:val="uk-UA"/>
              </w:rPr>
              <w:t xml:space="preserve">веб-сайт: </w:t>
            </w:r>
            <w:hyperlink r:id="rId12" w:history="1">
              <w:r w:rsidRPr="00146A47">
                <w:rPr>
                  <w:rStyle w:val="a5"/>
                  <w:rFonts w:ascii="Times New Roman" w:hAnsi="Times New Roman" w:cs="Times New Roman"/>
                  <w:b/>
                  <w:kern w:val="2"/>
                  <w:sz w:val="16"/>
                  <w:szCs w:val="16"/>
                  <w:lang w:val="uk-UA"/>
                </w:rPr>
                <w:t>http://novmiskrada.gov.ua</w:t>
              </w:r>
            </w:hyperlink>
          </w:p>
        </w:tc>
        <w:tc>
          <w:tcPr>
            <w:tcW w:w="40" w:type="dxa"/>
            <w:tcBorders>
              <w:left w:val="single" w:sz="4" w:space="0" w:color="000000"/>
            </w:tcBorders>
          </w:tcPr>
          <w:p w14:paraId="3E9622EB" w14:textId="77777777" w:rsidR="00847884" w:rsidRPr="008A5E0E" w:rsidRDefault="00847884">
            <w:pPr>
              <w:snapToGrid w:val="0"/>
              <w:rPr>
                <w:rFonts w:ascii="Times New Roman" w:hAnsi="Times New Roman" w:cs="Times New Roman"/>
                <w:b/>
                <w:sz w:val="16"/>
                <w:szCs w:val="16"/>
                <w:u w:val="single"/>
                <w:lang w:val="uk-UA"/>
              </w:rPr>
            </w:pPr>
          </w:p>
        </w:tc>
      </w:tr>
      <w:tr w:rsidR="00032809" w:rsidRPr="008A5E0E" w14:paraId="7082C48A" w14:textId="77777777" w:rsidTr="00847884">
        <w:trPr>
          <w:trHeight w:val="305"/>
        </w:trPr>
        <w:tc>
          <w:tcPr>
            <w:tcW w:w="10642" w:type="dxa"/>
            <w:gridSpan w:val="3"/>
            <w:tcBorders>
              <w:top w:val="single" w:sz="4" w:space="0" w:color="000000"/>
              <w:left w:val="single" w:sz="4" w:space="0" w:color="000000"/>
              <w:bottom w:val="single" w:sz="4" w:space="0" w:color="000000"/>
            </w:tcBorders>
            <w:vAlign w:val="center"/>
          </w:tcPr>
          <w:p w14:paraId="771747C5" w14:textId="77777777" w:rsidR="00032809" w:rsidRPr="008A5E0E" w:rsidRDefault="00032809">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tcPr>
          <w:p w14:paraId="53293FD6"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4FB69702" w14:textId="77777777" w:rsidTr="008A5E0E">
        <w:trPr>
          <w:trHeight w:val="1117"/>
        </w:trPr>
        <w:tc>
          <w:tcPr>
            <w:tcW w:w="709" w:type="dxa"/>
            <w:tcBorders>
              <w:top w:val="single" w:sz="4" w:space="0" w:color="000000"/>
              <w:left w:val="single" w:sz="4" w:space="0" w:color="000000"/>
              <w:bottom w:val="single" w:sz="4" w:space="0" w:color="000000"/>
            </w:tcBorders>
          </w:tcPr>
          <w:p w14:paraId="63BACD21"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4.</w:t>
            </w:r>
          </w:p>
        </w:tc>
        <w:tc>
          <w:tcPr>
            <w:tcW w:w="3716" w:type="dxa"/>
            <w:tcBorders>
              <w:top w:val="single" w:sz="4" w:space="0" w:color="000000"/>
              <w:left w:val="single" w:sz="4" w:space="0" w:color="000000"/>
              <w:bottom w:val="single" w:sz="4" w:space="0" w:color="000000"/>
            </w:tcBorders>
          </w:tcPr>
          <w:p w14:paraId="105C5384" w14:textId="77777777" w:rsidR="00032809" w:rsidRPr="008A5E0E" w:rsidRDefault="00032809" w:rsidP="008A5E0E">
            <w:pPr>
              <w:spacing w:after="0"/>
              <w:ind w:left="45"/>
              <w:jc w:val="both"/>
              <w:rPr>
                <w:rFonts w:ascii="Times New Roman" w:hAnsi="Times New Roman" w:cs="Times New Roman"/>
                <w:sz w:val="16"/>
                <w:szCs w:val="16"/>
              </w:rPr>
            </w:pPr>
            <w:r w:rsidRPr="008A5E0E">
              <w:rPr>
                <w:rFonts w:ascii="Times New Roman" w:hAnsi="Times New Roman" w:cs="Times New Roman"/>
                <w:sz w:val="16"/>
                <w:szCs w:val="16"/>
                <w:lang w:val="uk-UA"/>
              </w:rPr>
              <w:t>Закони України</w:t>
            </w:r>
          </w:p>
        </w:tc>
        <w:tc>
          <w:tcPr>
            <w:tcW w:w="6217" w:type="dxa"/>
            <w:tcBorders>
              <w:top w:val="single" w:sz="4" w:space="0" w:color="000000"/>
              <w:left w:val="single" w:sz="4" w:space="0" w:color="000000"/>
              <w:bottom w:val="single" w:sz="4" w:space="0" w:color="000000"/>
            </w:tcBorders>
            <w:vAlign w:val="center"/>
          </w:tcPr>
          <w:p w14:paraId="40FCB157" w14:textId="77777777" w:rsidR="00032809" w:rsidRPr="008A5E0E" w:rsidRDefault="00032809" w:rsidP="008A5E0E">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392C2DE6" w14:textId="77777777" w:rsidR="00032809" w:rsidRPr="008A5E0E" w:rsidRDefault="00032809" w:rsidP="008A5E0E">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Закон України «Про громадянство України»;</w:t>
            </w:r>
          </w:p>
          <w:p w14:paraId="6EE99B7B" w14:textId="77777777" w:rsidR="00032809" w:rsidRPr="008A5E0E" w:rsidRDefault="00032809" w:rsidP="008A5E0E">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tcPr>
          <w:p w14:paraId="12FEB01A"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70197949" w14:textId="77777777" w:rsidTr="008A5E0E">
        <w:tc>
          <w:tcPr>
            <w:tcW w:w="709" w:type="dxa"/>
            <w:tcBorders>
              <w:top w:val="single" w:sz="4" w:space="0" w:color="000000"/>
              <w:left w:val="single" w:sz="4" w:space="0" w:color="000000"/>
              <w:bottom w:val="single" w:sz="4" w:space="0" w:color="000000"/>
            </w:tcBorders>
          </w:tcPr>
          <w:p w14:paraId="2ACBFF18"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5.</w:t>
            </w:r>
          </w:p>
        </w:tc>
        <w:tc>
          <w:tcPr>
            <w:tcW w:w="3716" w:type="dxa"/>
            <w:tcBorders>
              <w:top w:val="single" w:sz="4" w:space="0" w:color="000000"/>
              <w:left w:val="single" w:sz="4" w:space="0" w:color="000000"/>
              <w:bottom w:val="single" w:sz="4" w:space="0" w:color="000000"/>
            </w:tcBorders>
          </w:tcPr>
          <w:p w14:paraId="6F060D9D" w14:textId="77777777" w:rsidR="00032809" w:rsidRPr="008A5E0E" w:rsidRDefault="00032809" w:rsidP="008A5E0E">
            <w:pPr>
              <w:spacing w:after="0"/>
              <w:ind w:left="45"/>
              <w:jc w:val="both"/>
              <w:rPr>
                <w:rFonts w:ascii="Times New Roman" w:hAnsi="Times New Roman" w:cs="Times New Roman"/>
                <w:sz w:val="16"/>
                <w:szCs w:val="16"/>
              </w:rPr>
            </w:pPr>
            <w:r w:rsidRPr="008A5E0E">
              <w:rPr>
                <w:rFonts w:ascii="Times New Roman" w:hAnsi="Times New Roman" w:cs="Times New Roman"/>
                <w:sz w:val="16"/>
                <w:szCs w:val="16"/>
                <w:lang w:val="uk-UA"/>
              </w:rPr>
              <w:t>Акти Кабінету Міністрів України</w:t>
            </w:r>
          </w:p>
        </w:tc>
        <w:tc>
          <w:tcPr>
            <w:tcW w:w="6217" w:type="dxa"/>
            <w:tcBorders>
              <w:top w:val="single" w:sz="4" w:space="0" w:color="000000"/>
              <w:left w:val="single" w:sz="4" w:space="0" w:color="000000"/>
              <w:bottom w:val="single" w:sz="4" w:space="0" w:color="000000"/>
            </w:tcBorders>
            <w:vAlign w:val="center"/>
          </w:tcPr>
          <w:p w14:paraId="56452E54" w14:textId="77777777" w:rsidR="00032809" w:rsidRPr="008A5E0E" w:rsidRDefault="00032809" w:rsidP="008A5E0E">
            <w:pPr>
              <w:pStyle w:val="af6"/>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ru-RU"/>
              </w:rPr>
              <w:t xml:space="preserve">       </w:t>
            </w:r>
            <w:r w:rsidRPr="008A5E0E">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eastAsia="ru-RU"/>
              </w:rPr>
              <w:t>визнання недійсним та знищення паспорта громадянина України»;</w:t>
            </w:r>
          </w:p>
          <w:p w14:paraId="370F34BE"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14:paraId="5D6729E6" w14:textId="77777777" w:rsidR="00032809" w:rsidRPr="008A5E0E" w:rsidRDefault="00032809" w:rsidP="008A5E0E">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lastRenderedPageBreak/>
              <w:t>Постанова КМУ від 07.02.2022 № 265 «Деякі питання декларування і реєстрації місця проживання та ведення реєстрів територіальних громад».</w:t>
            </w:r>
          </w:p>
          <w:p w14:paraId="59BF4454"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p w14:paraId="19AD3A50" w14:textId="77777777" w:rsidR="00032809" w:rsidRPr="008A5E0E" w:rsidRDefault="00032809" w:rsidP="008A5E0E">
            <w:pPr>
              <w:spacing w:after="0"/>
              <w:ind w:left="157" w:right="106" w:firstLine="29"/>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tcPr>
          <w:p w14:paraId="25A2C2D7"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5DA5D133" w14:textId="77777777" w:rsidTr="008A5E0E">
        <w:tc>
          <w:tcPr>
            <w:tcW w:w="709" w:type="dxa"/>
            <w:tcBorders>
              <w:top w:val="single" w:sz="4" w:space="0" w:color="000000"/>
              <w:left w:val="single" w:sz="4" w:space="0" w:color="000000"/>
              <w:bottom w:val="single" w:sz="4" w:space="0" w:color="000000"/>
            </w:tcBorders>
          </w:tcPr>
          <w:p w14:paraId="1C4ED4CA"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6.</w:t>
            </w:r>
          </w:p>
        </w:tc>
        <w:tc>
          <w:tcPr>
            <w:tcW w:w="3716" w:type="dxa"/>
            <w:tcBorders>
              <w:top w:val="single" w:sz="4" w:space="0" w:color="000000"/>
              <w:left w:val="single" w:sz="4" w:space="0" w:color="000000"/>
              <w:bottom w:val="single" w:sz="4" w:space="0" w:color="000000"/>
            </w:tcBorders>
          </w:tcPr>
          <w:p w14:paraId="1746192F"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Акти центральних органів виконавчої влади</w:t>
            </w:r>
          </w:p>
        </w:tc>
        <w:tc>
          <w:tcPr>
            <w:tcW w:w="6217" w:type="dxa"/>
            <w:tcBorders>
              <w:top w:val="single" w:sz="4" w:space="0" w:color="000000"/>
              <w:left w:val="single" w:sz="4" w:space="0" w:color="000000"/>
              <w:bottom w:val="single" w:sz="4" w:space="0" w:color="000000"/>
            </w:tcBorders>
            <w:vAlign w:val="center"/>
          </w:tcPr>
          <w:p w14:paraId="7740E4B5" w14:textId="77777777" w:rsidR="00032809" w:rsidRPr="008A5E0E" w:rsidRDefault="00032809" w:rsidP="008A5E0E">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A5E0E">
              <w:rPr>
                <w:rStyle w:val="rvts9"/>
                <w:rFonts w:ascii="Times New Roman" w:hAnsi="Times New Roman" w:cs="Times New Roman"/>
                <w:bCs/>
                <w:color w:val="000000"/>
                <w:sz w:val="16"/>
                <w:szCs w:val="16"/>
                <w:shd w:val="clear" w:color="auto" w:fill="FFFFFF"/>
              </w:rPr>
              <w:t>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10 грудня 2014 р.</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за № 1586/26363</w:t>
            </w:r>
            <w:r w:rsidRPr="008A5E0E">
              <w:rPr>
                <w:rFonts w:ascii="Times New Roman" w:hAnsi="Times New Roman" w:cs="Times New Roman"/>
                <w:color w:val="000000"/>
                <w:sz w:val="16"/>
                <w:szCs w:val="16"/>
              </w:rPr>
              <w:t>;</w:t>
            </w:r>
          </w:p>
          <w:p w14:paraId="0F92DC48" w14:textId="77777777" w:rsidR="00032809" w:rsidRPr="008A5E0E" w:rsidRDefault="00032809" w:rsidP="008A5E0E">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A5E0E">
              <w:rPr>
                <w:rStyle w:val="rvts9"/>
                <w:rFonts w:ascii="Times New Roman" w:hAnsi="Times New Roman" w:cs="Times New Roman"/>
                <w:bCs/>
                <w:color w:val="000000"/>
                <w:sz w:val="16"/>
                <w:szCs w:val="16"/>
                <w:shd w:val="clear" w:color="auto" w:fill="FFFFFF"/>
              </w:rPr>
              <w:t>зареєстрований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 7 вересня 2012 р. за № 1549/21861</w:t>
            </w:r>
            <w:r w:rsidRPr="008A5E0E">
              <w:rPr>
                <w:rFonts w:ascii="Times New Roman" w:hAnsi="Times New Roman" w:cs="Times New Roman"/>
                <w:color w:val="000000"/>
                <w:sz w:val="16"/>
                <w:szCs w:val="16"/>
              </w:rPr>
              <w:t xml:space="preserve"> ;</w:t>
            </w:r>
          </w:p>
          <w:p w14:paraId="1019789F" w14:textId="77777777" w:rsidR="00032809" w:rsidRPr="008A5E0E" w:rsidRDefault="00032809" w:rsidP="008A5E0E">
            <w:pPr>
              <w:pStyle w:val="rvps6"/>
              <w:shd w:val="clear" w:color="auto" w:fill="FFFFFF"/>
              <w:spacing w:before="0" w:after="0"/>
              <w:ind w:left="157" w:right="106" w:firstLine="416"/>
              <w:jc w:val="both"/>
              <w:textAlignment w:val="baseline"/>
              <w:rPr>
                <w:color w:val="000000"/>
                <w:sz w:val="16"/>
                <w:szCs w:val="16"/>
              </w:rPr>
            </w:pPr>
            <w:r w:rsidRPr="008A5E0E">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A5E0E">
              <w:rPr>
                <w:bCs/>
                <w:color w:val="000000"/>
                <w:sz w:val="16"/>
                <w:szCs w:val="16"/>
                <w:shd w:val="clear" w:color="auto" w:fill="FFFFFF"/>
              </w:rPr>
              <w:t xml:space="preserve"> </w:t>
            </w:r>
            <w:r w:rsidRPr="008A5E0E">
              <w:rPr>
                <w:rStyle w:val="rvts9"/>
                <w:bCs/>
                <w:color w:val="000000"/>
                <w:sz w:val="16"/>
                <w:szCs w:val="16"/>
                <w:shd w:val="clear" w:color="auto" w:fill="FFFFFF"/>
              </w:rPr>
              <w:t>зареєстрований в Міністерстві юстиції України</w:t>
            </w:r>
            <w:r w:rsidRPr="008A5E0E">
              <w:rPr>
                <w:color w:val="000000"/>
                <w:sz w:val="16"/>
                <w:szCs w:val="16"/>
                <w:shd w:val="clear" w:color="auto" w:fill="FFFFFF"/>
              </w:rPr>
              <w:t> </w:t>
            </w:r>
            <w:r w:rsidRPr="008A5E0E">
              <w:rPr>
                <w:rStyle w:val="rvts9"/>
                <w:bCs/>
                <w:color w:val="000000"/>
                <w:sz w:val="16"/>
                <w:szCs w:val="16"/>
                <w:shd w:val="clear" w:color="auto" w:fill="FFFFFF"/>
              </w:rPr>
              <w:t>09 вересня 2016 р.</w:t>
            </w:r>
            <w:r w:rsidRPr="008A5E0E">
              <w:rPr>
                <w:color w:val="000000"/>
                <w:sz w:val="16"/>
                <w:szCs w:val="16"/>
                <w:shd w:val="clear" w:color="auto" w:fill="FFFFFF"/>
              </w:rPr>
              <w:t> </w:t>
            </w:r>
            <w:r w:rsidRPr="008A5E0E">
              <w:rPr>
                <w:rStyle w:val="rvts9"/>
                <w:bCs/>
                <w:color w:val="000000"/>
                <w:sz w:val="16"/>
                <w:szCs w:val="16"/>
                <w:shd w:val="clear" w:color="auto" w:fill="FFFFFF"/>
              </w:rPr>
              <w:t>за № 1241/29371</w:t>
            </w:r>
            <w:r w:rsidRPr="008A5E0E">
              <w:rPr>
                <w:color w:val="000000"/>
                <w:sz w:val="16"/>
                <w:szCs w:val="16"/>
              </w:rPr>
              <w:t>.</w:t>
            </w:r>
          </w:p>
        </w:tc>
        <w:tc>
          <w:tcPr>
            <w:tcW w:w="40" w:type="dxa"/>
            <w:tcBorders>
              <w:left w:val="single" w:sz="4" w:space="0" w:color="000000"/>
            </w:tcBorders>
          </w:tcPr>
          <w:p w14:paraId="3C3523A9"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6ADDEE63" w14:textId="77777777" w:rsidTr="008A5E0E">
        <w:tc>
          <w:tcPr>
            <w:tcW w:w="709" w:type="dxa"/>
            <w:tcBorders>
              <w:top w:val="single" w:sz="4" w:space="0" w:color="000000"/>
              <w:left w:val="single" w:sz="4" w:space="0" w:color="000000"/>
              <w:bottom w:val="single" w:sz="4" w:space="0" w:color="000000"/>
            </w:tcBorders>
          </w:tcPr>
          <w:p w14:paraId="3D578451"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7.</w:t>
            </w:r>
          </w:p>
        </w:tc>
        <w:tc>
          <w:tcPr>
            <w:tcW w:w="3716" w:type="dxa"/>
            <w:tcBorders>
              <w:top w:val="single" w:sz="4" w:space="0" w:color="000000"/>
              <w:left w:val="single" w:sz="4" w:space="0" w:color="000000"/>
              <w:bottom w:val="single" w:sz="4" w:space="0" w:color="000000"/>
            </w:tcBorders>
          </w:tcPr>
          <w:p w14:paraId="617BFBC1"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Акти місцевих органів виконавчої влади/органів місцевого самоврядування</w:t>
            </w:r>
          </w:p>
        </w:tc>
        <w:tc>
          <w:tcPr>
            <w:tcW w:w="6217" w:type="dxa"/>
            <w:tcBorders>
              <w:top w:val="single" w:sz="4" w:space="0" w:color="000000"/>
              <w:left w:val="single" w:sz="4" w:space="0" w:color="000000"/>
              <w:bottom w:val="single" w:sz="4" w:space="0" w:color="000000"/>
            </w:tcBorders>
          </w:tcPr>
          <w:p w14:paraId="6C75FD44" w14:textId="77777777" w:rsidR="00032809" w:rsidRPr="008A5E0E" w:rsidRDefault="00032809" w:rsidP="008A5E0E">
            <w:pPr>
              <w:spacing w:after="0"/>
              <w:ind w:firstLine="431"/>
              <w:rPr>
                <w:rFonts w:ascii="Times New Roman" w:hAnsi="Times New Roman" w:cs="Times New Roman"/>
                <w:sz w:val="16"/>
                <w:szCs w:val="16"/>
              </w:rPr>
            </w:pPr>
            <w:r w:rsidRPr="008A5E0E">
              <w:rPr>
                <w:rFonts w:ascii="Times New Roman" w:hAnsi="Times New Roman" w:cs="Times New Roman"/>
                <w:sz w:val="16"/>
                <w:szCs w:val="16"/>
              </w:rPr>
              <w:t>Відсутні</w:t>
            </w:r>
          </w:p>
        </w:tc>
        <w:tc>
          <w:tcPr>
            <w:tcW w:w="40" w:type="dxa"/>
            <w:tcBorders>
              <w:left w:val="single" w:sz="4" w:space="0" w:color="000000"/>
            </w:tcBorders>
          </w:tcPr>
          <w:p w14:paraId="058217F6"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3FEE3DB7" w14:textId="77777777" w:rsidTr="00C03877">
        <w:trPr>
          <w:trHeight w:val="142"/>
        </w:trPr>
        <w:tc>
          <w:tcPr>
            <w:tcW w:w="10642" w:type="dxa"/>
            <w:gridSpan w:val="3"/>
            <w:tcBorders>
              <w:top w:val="single" w:sz="4" w:space="0" w:color="000000"/>
              <w:left w:val="single" w:sz="4" w:space="0" w:color="000000"/>
              <w:bottom w:val="single" w:sz="4" w:space="0" w:color="000000"/>
            </w:tcBorders>
            <w:vAlign w:val="center"/>
          </w:tcPr>
          <w:p w14:paraId="5F0F4ABE" w14:textId="77777777" w:rsidR="00032809" w:rsidRPr="008A5E0E" w:rsidRDefault="00032809" w:rsidP="00C03877">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Умови отримання адміністративної послуги</w:t>
            </w:r>
          </w:p>
        </w:tc>
        <w:tc>
          <w:tcPr>
            <w:tcW w:w="40" w:type="dxa"/>
            <w:tcBorders>
              <w:left w:val="single" w:sz="4" w:space="0" w:color="000000"/>
            </w:tcBorders>
          </w:tcPr>
          <w:p w14:paraId="68B341BF"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4508DC8B" w14:textId="77777777" w:rsidTr="008A5E0E">
        <w:trPr>
          <w:trHeight w:val="551"/>
        </w:trPr>
        <w:tc>
          <w:tcPr>
            <w:tcW w:w="709" w:type="dxa"/>
            <w:tcBorders>
              <w:top w:val="single" w:sz="4" w:space="0" w:color="000000"/>
              <w:left w:val="single" w:sz="4" w:space="0" w:color="000000"/>
              <w:bottom w:val="single" w:sz="4" w:space="0" w:color="000000"/>
            </w:tcBorders>
          </w:tcPr>
          <w:p w14:paraId="31C25C97"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8.</w:t>
            </w:r>
          </w:p>
        </w:tc>
        <w:tc>
          <w:tcPr>
            <w:tcW w:w="3716" w:type="dxa"/>
            <w:tcBorders>
              <w:top w:val="single" w:sz="4" w:space="0" w:color="000000"/>
              <w:left w:val="single" w:sz="4" w:space="0" w:color="000000"/>
              <w:bottom w:val="single" w:sz="4" w:space="0" w:color="000000"/>
            </w:tcBorders>
          </w:tcPr>
          <w:p w14:paraId="0866CECC"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Підстава для одержання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6B181597" w14:textId="77777777" w:rsidR="00032809" w:rsidRPr="008A5E0E" w:rsidRDefault="00032809" w:rsidP="008A5E0E">
            <w:pPr>
              <w:pStyle w:val="rvps2"/>
              <w:shd w:val="clear" w:color="auto" w:fill="FFFFFF"/>
              <w:spacing w:before="0" w:after="0"/>
              <w:ind w:left="157" w:right="106" w:firstLine="450"/>
              <w:jc w:val="both"/>
              <w:textAlignment w:val="baseline"/>
              <w:rPr>
                <w:color w:val="000000"/>
                <w:sz w:val="16"/>
                <w:szCs w:val="16"/>
              </w:rPr>
            </w:pPr>
            <w:r w:rsidRPr="008A5E0E">
              <w:rPr>
                <w:color w:val="000000"/>
                <w:sz w:val="16"/>
                <w:szCs w:val="16"/>
                <w:lang w:val="uk-UA"/>
              </w:rPr>
              <w:t>Втрата/викрадення паспорта громадянина України з безконтактним електронним носієм.</w:t>
            </w:r>
          </w:p>
        </w:tc>
        <w:tc>
          <w:tcPr>
            <w:tcW w:w="40" w:type="dxa"/>
            <w:tcBorders>
              <w:left w:val="single" w:sz="4" w:space="0" w:color="000000"/>
            </w:tcBorders>
          </w:tcPr>
          <w:p w14:paraId="16012583"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1A0B601E" w14:textId="77777777" w:rsidTr="008A5E0E">
        <w:tc>
          <w:tcPr>
            <w:tcW w:w="709" w:type="dxa"/>
            <w:tcBorders>
              <w:top w:val="single" w:sz="4" w:space="0" w:color="000000"/>
              <w:left w:val="single" w:sz="4" w:space="0" w:color="000000"/>
              <w:bottom w:val="single" w:sz="4" w:space="0" w:color="000000"/>
            </w:tcBorders>
          </w:tcPr>
          <w:p w14:paraId="0001A50E"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9.</w:t>
            </w:r>
          </w:p>
        </w:tc>
        <w:tc>
          <w:tcPr>
            <w:tcW w:w="3716" w:type="dxa"/>
            <w:tcBorders>
              <w:top w:val="single" w:sz="4" w:space="0" w:color="000000"/>
              <w:left w:val="single" w:sz="4" w:space="0" w:color="000000"/>
              <w:bottom w:val="single" w:sz="4" w:space="0" w:color="000000"/>
            </w:tcBorders>
          </w:tcPr>
          <w:p w14:paraId="5A25B46B"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17" w:type="dxa"/>
            <w:tcBorders>
              <w:top w:val="single" w:sz="4" w:space="0" w:color="000000"/>
              <w:left w:val="single" w:sz="4" w:space="0" w:color="000000"/>
              <w:bottom w:val="single" w:sz="4" w:space="0" w:color="000000"/>
            </w:tcBorders>
            <w:vAlign w:val="center"/>
          </w:tcPr>
          <w:p w14:paraId="73875EC3" w14:textId="77777777" w:rsidR="00032809" w:rsidRPr="008A5E0E" w:rsidRDefault="00032809" w:rsidP="008A5E0E">
            <w:pPr>
              <w:pStyle w:val="ab"/>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14:paraId="2B4B4A24" w14:textId="77777777" w:rsidR="00032809" w:rsidRPr="008A5E0E" w:rsidRDefault="00032809" w:rsidP="008A5E0E">
            <w:pPr>
              <w:pStyle w:val="rvps2"/>
              <w:numPr>
                <w:ilvl w:val="0"/>
                <w:numId w:val="2"/>
              </w:numPr>
              <w:shd w:val="clear" w:color="auto" w:fill="FFFFFF"/>
              <w:spacing w:before="0" w:after="0"/>
              <w:ind w:left="157" w:right="106" w:firstLine="494"/>
              <w:jc w:val="both"/>
              <w:textAlignment w:val="baseline"/>
              <w:rPr>
                <w:color w:val="000000"/>
                <w:sz w:val="16"/>
                <w:szCs w:val="16"/>
              </w:rPr>
            </w:pPr>
            <w:r w:rsidRPr="008A5E0E">
              <w:rPr>
                <w:b/>
                <w:bCs/>
                <w:color w:val="000000"/>
                <w:sz w:val="16"/>
                <w:szCs w:val="16"/>
                <w:lang w:val="uk-UA"/>
              </w:rPr>
              <w:t>1)</w:t>
            </w:r>
            <w:r w:rsidRPr="008A5E0E">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0267FEC1"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2</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витяг з Єдиного реєстру досудових розслідувань (у разі викрадення паспорта на території України);</w:t>
            </w:r>
          </w:p>
          <w:p w14:paraId="6AA4E403"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3</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посвідчення про взяття на облік бездомних осіб (для бездомних осіб);</w:t>
            </w:r>
          </w:p>
          <w:p w14:paraId="52CC463F"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14:paraId="01AFB2BC"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4C689396"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62F2D1A9"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.1)</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місце проживання - довідку органу реєстрації встановленого зразка;</w:t>
            </w:r>
          </w:p>
          <w:p w14:paraId="18622E04"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.2)</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народження дітей - свідоцтва про народження дітей;</w:t>
            </w:r>
          </w:p>
          <w:p w14:paraId="098C1F55"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.3)</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5F9AA51E"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.4)</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4ABD544D"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.5)</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5C57F718"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7)</w:t>
            </w:r>
            <w:r w:rsidRPr="008A5E0E">
              <w:rPr>
                <w:rFonts w:ascii="Times New Roman" w:hAnsi="Times New Roman" w:cs="Times New Roman"/>
                <w:color w:val="000000"/>
                <w:sz w:val="16"/>
                <w:szCs w:val="16"/>
              </w:rPr>
              <w:t xml:space="preserve"> одну фотокартку розміром 10 х 15 сантиметрів для внесення відцифрованого </w:t>
            </w:r>
            <w:r w:rsidRPr="008A5E0E">
              <w:rPr>
                <w:rFonts w:ascii="Times New Roman" w:hAnsi="Times New Roman" w:cs="Times New Roman"/>
                <w:color w:val="000000"/>
                <w:sz w:val="16"/>
                <w:szCs w:val="16"/>
              </w:rPr>
              <w:lastRenderedPageBreak/>
              <w:t>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35AF4DDA"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8)</w:t>
            </w:r>
            <w:r w:rsidRPr="008A5E0E">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214A80E2"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9)</w:t>
            </w:r>
            <w:r w:rsidRPr="008A5E0E">
              <w:rPr>
                <w:rFonts w:ascii="Times New Roman" w:hAnsi="Times New Roman" w:cs="Times New Roman"/>
                <w:color w:val="000000"/>
                <w:sz w:val="16"/>
                <w:szCs w:val="16"/>
              </w:rPr>
              <w:t xml:space="preserve"> заява про зняття з консульського обліку.</w:t>
            </w:r>
          </w:p>
          <w:p w14:paraId="423F2C07" w14:textId="77777777" w:rsidR="00032809" w:rsidRPr="008A5E0E" w:rsidRDefault="00032809" w:rsidP="008A5E0E">
            <w:pPr>
              <w:pStyle w:val="af2"/>
              <w:ind w:left="157" w:right="106" w:firstLine="494"/>
              <w:jc w:val="both"/>
              <w:rPr>
                <w:color w:val="000000"/>
                <w:sz w:val="16"/>
                <w:szCs w:val="16"/>
              </w:rPr>
            </w:pPr>
            <w:r w:rsidRPr="008A5E0E">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0C88DECA" w14:textId="77777777" w:rsidR="00032809" w:rsidRPr="008A5E0E" w:rsidRDefault="00032809" w:rsidP="008A5E0E">
            <w:pPr>
              <w:pStyle w:val="af2"/>
              <w:ind w:left="157" w:right="106" w:firstLine="494"/>
              <w:jc w:val="both"/>
              <w:rPr>
                <w:color w:val="000000"/>
                <w:sz w:val="16"/>
                <w:szCs w:val="16"/>
              </w:rPr>
            </w:pPr>
            <w:r w:rsidRPr="008A5E0E">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A5E0E">
              <w:rPr>
                <w:b/>
                <w:color w:val="000000"/>
                <w:sz w:val="16"/>
                <w:szCs w:val="16"/>
              </w:rPr>
              <w:t xml:space="preserve"> </w:t>
            </w:r>
          </w:p>
          <w:p w14:paraId="79D7A17A" w14:textId="77777777" w:rsidR="00032809" w:rsidRPr="008A5E0E" w:rsidRDefault="00032809" w:rsidP="008A5E0E">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605ACB11" w14:textId="77777777" w:rsidR="00032809" w:rsidRPr="008A5E0E" w:rsidRDefault="00032809" w:rsidP="008A5E0E">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162D2DDC" w14:textId="77777777" w:rsidR="00032809" w:rsidRPr="008A5E0E" w:rsidRDefault="00032809" w:rsidP="008A5E0E">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c>
          <w:tcPr>
            <w:tcW w:w="40" w:type="dxa"/>
            <w:tcBorders>
              <w:left w:val="single" w:sz="4" w:space="0" w:color="000000"/>
            </w:tcBorders>
          </w:tcPr>
          <w:p w14:paraId="5E450CDD"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666EE5CB" w14:textId="77777777" w:rsidTr="008A5E0E">
        <w:tc>
          <w:tcPr>
            <w:tcW w:w="709" w:type="dxa"/>
            <w:tcBorders>
              <w:top w:val="single" w:sz="4" w:space="0" w:color="000000"/>
              <w:left w:val="single" w:sz="4" w:space="0" w:color="000000"/>
              <w:bottom w:val="single" w:sz="4" w:space="0" w:color="000000"/>
            </w:tcBorders>
          </w:tcPr>
          <w:p w14:paraId="41730C9B"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10.</w:t>
            </w:r>
          </w:p>
        </w:tc>
        <w:tc>
          <w:tcPr>
            <w:tcW w:w="3716" w:type="dxa"/>
            <w:tcBorders>
              <w:top w:val="single" w:sz="4" w:space="0" w:color="000000"/>
              <w:left w:val="single" w:sz="4" w:space="0" w:color="000000"/>
              <w:bottom w:val="single" w:sz="4" w:space="0" w:color="000000"/>
            </w:tcBorders>
          </w:tcPr>
          <w:p w14:paraId="75B76881"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183100AC" w14:textId="77777777" w:rsidR="00032809" w:rsidRPr="008A5E0E" w:rsidRDefault="00032809" w:rsidP="008A5E0E">
            <w:pPr>
              <w:pStyle w:val="rvps2"/>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 xml:space="preserve">Громадянин 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8A5E0E">
              <w:rPr>
                <w:b/>
                <w:color w:val="000000"/>
                <w:sz w:val="16"/>
                <w:szCs w:val="16"/>
                <w:lang w:val="uk-UA"/>
              </w:rPr>
              <w:t>незалежно від місця проживання до будь-якого</w:t>
            </w:r>
            <w:r w:rsidRPr="008A5E0E">
              <w:rPr>
                <w:color w:val="000000"/>
                <w:sz w:val="16"/>
                <w:szCs w:val="16"/>
                <w:lang w:val="uk-UA"/>
              </w:rPr>
              <w:t>:</w:t>
            </w:r>
          </w:p>
          <w:p w14:paraId="2AF377DD" w14:textId="77777777" w:rsidR="00032809" w:rsidRPr="008A5E0E" w:rsidRDefault="00032809" w:rsidP="008A5E0E">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територіального органу ДМС</w:t>
            </w:r>
            <w:r w:rsidRPr="008A5E0E">
              <w:rPr>
                <w:color w:val="000000"/>
                <w:sz w:val="16"/>
                <w:szCs w:val="16"/>
                <w:lang w:val="en-US"/>
              </w:rPr>
              <w:t>;</w:t>
            </w:r>
          </w:p>
          <w:p w14:paraId="594A27A9" w14:textId="77777777" w:rsidR="00032809" w:rsidRPr="008A5E0E" w:rsidRDefault="00032809" w:rsidP="008A5E0E">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територіального підрозділу ДМС;</w:t>
            </w:r>
          </w:p>
          <w:p w14:paraId="0CE05816" w14:textId="77777777" w:rsidR="00032809" w:rsidRPr="008A5E0E" w:rsidRDefault="00032809" w:rsidP="008A5E0E">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 засобами Єдиного державного демографічного Реєстру.</w:t>
            </w:r>
          </w:p>
          <w:p w14:paraId="15A007BB" w14:textId="77777777" w:rsidR="00032809" w:rsidRPr="008A5E0E" w:rsidRDefault="00032809" w:rsidP="008A5E0E">
            <w:pPr>
              <w:spacing w:after="0"/>
              <w:ind w:left="69" w:right="106" w:firstLine="45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37554C34" w14:textId="77777777" w:rsidR="00032809" w:rsidRPr="008A5E0E" w:rsidRDefault="00032809" w:rsidP="008A5E0E">
            <w:pPr>
              <w:spacing w:after="0"/>
              <w:ind w:left="69" w:right="106" w:firstLine="450"/>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14:paraId="5E59345D" w14:textId="77777777" w:rsidR="00032809" w:rsidRPr="008A5E0E" w:rsidRDefault="00032809" w:rsidP="008A5E0E">
            <w:pPr>
              <w:pStyle w:val="af5"/>
              <w:spacing w:before="0"/>
              <w:ind w:left="69" w:right="10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1F3ACCF2" w14:textId="77777777" w:rsidR="00032809" w:rsidRPr="008A5E0E" w:rsidRDefault="00032809" w:rsidP="008A5E0E">
            <w:pPr>
              <w:pStyle w:val="af5"/>
              <w:spacing w:before="0"/>
              <w:ind w:left="69"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tcBorders>
              <w:left w:val="single" w:sz="4" w:space="0" w:color="000000"/>
            </w:tcBorders>
          </w:tcPr>
          <w:p w14:paraId="2DD52EBD"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04ED2564" w14:textId="77777777" w:rsidTr="008A5E0E">
        <w:tc>
          <w:tcPr>
            <w:tcW w:w="709" w:type="dxa"/>
            <w:tcBorders>
              <w:top w:val="single" w:sz="4" w:space="0" w:color="000000"/>
              <w:left w:val="single" w:sz="4" w:space="0" w:color="000000"/>
              <w:bottom w:val="single" w:sz="4" w:space="0" w:color="000000"/>
            </w:tcBorders>
          </w:tcPr>
          <w:p w14:paraId="4772947B" w14:textId="77777777" w:rsidR="00032809" w:rsidRPr="008A5E0E" w:rsidRDefault="00032809" w:rsidP="008A5E0E">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11.</w:t>
            </w:r>
          </w:p>
        </w:tc>
        <w:tc>
          <w:tcPr>
            <w:tcW w:w="3716" w:type="dxa"/>
            <w:tcBorders>
              <w:top w:val="single" w:sz="4" w:space="0" w:color="000000"/>
              <w:left w:val="single" w:sz="4" w:space="0" w:color="000000"/>
              <w:bottom w:val="single" w:sz="4" w:space="0" w:color="000000"/>
            </w:tcBorders>
          </w:tcPr>
          <w:p w14:paraId="11B71691" w14:textId="77777777" w:rsidR="00032809" w:rsidRPr="008A5E0E" w:rsidRDefault="00032809" w:rsidP="008A5E0E">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Платність (безоплатність) надання адміністративної послуги</w:t>
            </w:r>
          </w:p>
        </w:tc>
        <w:tc>
          <w:tcPr>
            <w:tcW w:w="6217" w:type="dxa"/>
            <w:tcBorders>
              <w:top w:val="single" w:sz="4" w:space="0" w:color="000000"/>
              <w:left w:val="single" w:sz="4" w:space="0" w:color="000000"/>
              <w:bottom w:val="single" w:sz="4" w:space="0" w:color="000000"/>
            </w:tcBorders>
          </w:tcPr>
          <w:p w14:paraId="37E97106" w14:textId="77777777" w:rsidR="00032809" w:rsidRPr="008A5E0E" w:rsidRDefault="00032809" w:rsidP="008A5E0E">
            <w:pPr>
              <w:spacing w:after="0"/>
              <w:ind w:left="69" w:right="106"/>
              <w:rPr>
                <w:rFonts w:ascii="Times New Roman" w:hAnsi="Times New Roman" w:cs="Times New Roman"/>
                <w:color w:val="000000"/>
                <w:sz w:val="16"/>
                <w:szCs w:val="16"/>
              </w:rPr>
            </w:pPr>
            <w:r w:rsidRPr="008A5E0E">
              <w:rPr>
                <w:rFonts w:ascii="Times New Roman" w:hAnsi="Times New Roman" w:cs="Times New Roman"/>
                <w:iCs/>
                <w:color w:val="000000"/>
                <w:sz w:val="16"/>
                <w:szCs w:val="16"/>
                <w:lang w:val="uk-UA"/>
              </w:rPr>
              <w:t>Адміністративна послуга платна</w:t>
            </w:r>
          </w:p>
        </w:tc>
        <w:tc>
          <w:tcPr>
            <w:tcW w:w="40" w:type="dxa"/>
            <w:tcBorders>
              <w:left w:val="single" w:sz="4" w:space="0" w:color="000000"/>
            </w:tcBorders>
          </w:tcPr>
          <w:p w14:paraId="11A1BD70" w14:textId="77777777" w:rsidR="00032809" w:rsidRPr="008A5E0E" w:rsidRDefault="00032809">
            <w:pPr>
              <w:snapToGrid w:val="0"/>
              <w:rPr>
                <w:rFonts w:ascii="Times New Roman" w:hAnsi="Times New Roman" w:cs="Times New Roman"/>
                <w:iCs/>
                <w:sz w:val="16"/>
                <w:szCs w:val="16"/>
                <w:lang w:val="uk-UA"/>
              </w:rPr>
            </w:pPr>
          </w:p>
        </w:tc>
      </w:tr>
      <w:tr w:rsidR="00032809" w:rsidRPr="008A5E0E" w14:paraId="575AB607" w14:textId="77777777" w:rsidTr="008A5E0E">
        <w:trPr>
          <w:trHeight w:val="47"/>
        </w:trPr>
        <w:tc>
          <w:tcPr>
            <w:tcW w:w="10642" w:type="dxa"/>
            <w:gridSpan w:val="3"/>
            <w:tcBorders>
              <w:top w:val="single" w:sz="4" w:space="0" w:color="000000"/>
              <w:left w:val="single" w:sz="4" w:space="0" w:color="000000"/>
              <w:bottom w:val="single" w:sz="4" w:space="0" w:color="000000"/>
            </w:tcBorders>
            <w:vAlign w:val="center"/>
          </w:tcPr>
          <w:p w14:paraId="18C02D8B" w14:textId="77777777" w:rsidR="00032809" w:rsidRPr="008A5E0E" w:rsidRDefault="00032809" w:rsidP="008A5E0E">
            <w:pPr>
              <w:spacing w:after="0" w:line="240" w:lineRule="auto"/>
              <w:jc w:val="center"/>
              <w:rPr>
                <w:rFonts w:ascii="Times New Roman" w:hAnsi="Times New Roman" w:cs="Times New Roman"/>
                <w:sz w:val="16"/>
                <w:szCs w:val="16"/>
              </w:rPr>
            </w:pPr>
            <w:r w:rsidRPr="008A5E0E">
              <w:rPr>
                <w:rFonts w:ascii="Times New Roman" w:hAnsi="Times New Roman" w:cs="Times New Roman"/>
                <w:iCs/>
                <w:sz w:val="16"/>
                <w:szCs w:val="16"/>
                <w:lang w:val="uk-UA"/>
              </w:rPr>
              <w:t>У разі платності:</w:t>
            </w:r>
          </w:p>
        </w:tc>
        <w:tc>
          <w:tcPr>
            <w:tcW w:w="40" w:type="dxa"/>
            <w:tcBorders>
              <w:left w:val="single" w:sz="4" w:space="0" w:color="000000"/>
            </w:tcBorders>
          </w:tcPr>
          <w:p w14:paraId="1F9FFA86"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08B87216" w14:textId="77777777" w:rsidTr="008A5E0E">
        <w:tc>
          <w:tcPr>
            <w:tcW w:w="709" w:type="dxa"/>
            <w:tcBorders>
              <w:top w:val="single" w:sz="4" w:space="0" w:color="000000"/>
              <w:left w:val="single" w:sz="4" w:space="0" w:color="000000"/>
              <w:bottom w:val="single" w:sz="4" w:space="0" w:color="000000"/>
            </w:tcBorders>
          </w:tcPr>
          <w:p w14:paraId="4E061218"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lastRenderedPageBreak/>
              <w:t>11.1.</w:t>
            </w:r>
          </w:p>
        </w:tc>
        <w:tc>
          <w:tcPr>
            <w:tcW w:w="3716" w:type="dxa"/>
            <w:tcBorders>
              <w:top w:val="single" w:sz="4" w:space="0" w:color="000000"/>
              <w:left w:val="single" w:sz="4" w:space="0" w:color="000000"/>
              <w:bottom w:val="single" w:sz="4" w:space="0" w:color="000000"/>
            </w:tcBorders>
          </w:tcPr>
          <w:p w14:paraId="59F0FD9B"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Нормативно-правові акти, на підставі яких стягується плата</w:t>
            </w:r>
          </w:p>
        </w:tc>
        <w:tc>
          <w:tcPr>
            <w:tcW w:w="6217" w:type="dxa"/>
            <w:tcBorders>
              <w:top w:val="single" w:sz="4" w:space="0" w:color="000000"/>
              <w:left w:val="single" w:sz="4" w:space="0" w:color="000000"/>
              <w:bottom w:val="single" w:sz="4" w:space="0" w:color="000000"/>
            </w:tcBorders>
          </w:tcPr>
          <w:p w14:paraId="0D3E09D0" w14:textId="77777777" w:rsidR="00032809" w:rsidRPr="008A5E0E" w:rsidRDefault="00032809" w:rsidP="008A5E0E">
            <w:pPr>
              <w:pStyle w:val="Default"/>
              <w:ind w:left="157" w:right="106"/>
              <w:jc w:val="both"/>
              <w:rPr>
                <w:rFonts w:ascii="Times New Roman" w:hAnsi="Times New Roman" w:cs="Times New Roman"/>
                <w:sz w:val="16"/>
                <w:szCs w:val="16"/>
              </w:rPr>
            </w:pPr>
            <w:r w:rsidRPr="008A5E0E">
              <w:rPr>
                <w:rFonts w:ascii="Times New Roman" w:eastAsia="Verdana" w:hAnsi="Times New Roman" w:cs="Times New Roman"/>
                <w:sz w:val="16"/>
                <w:szCs w:val="16"/>
                <w:lang w:val="uk-UA"/>
              </w:rPr>
              <w:t xml:space="preserve">        </w:t>
            </w:r>
            <w:r w:rsidRPr="008A5E0E">
              <w:rPr>
                <w:rFonts w:ascii="Times New Roman" w:hAnsi="Times New Roman" w:cs="Times New Roman"/>
                <w:sz w:val="16"/>
                <w:szCs w:val="16"/>
                <w:lang w:val="uk-UA"/>
              </w:rPr>
              <w:t xml:space="preserve">п.п. а) п. 6 ст. 3 Декрету Кабінету Міністрів України від 21.01.1993 № 7-93 «Про державне мито». </w:t>
            </w:r>
          </w:p>
          <w:p w14:paraId="200B369F" w14:textId="77777777" w:rsidR="00032809" w:rsidRPr="008A5E0E" w:rsidRDefault="00032809" w:rsidP="008A5E0E">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693B453B" w14:textId="77777777" w:rsidR="00032809" w:rsidRPr="008A5E0E" w:rsidRDefault="00032809" w:rsidP="008A5E0E">
            <w:pPr>
              <w:spacing w:after="0"/>
              <w:ind w:left="157" w:right="10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c>
          <w:tcPr>
            <w:tcW w:w="40" w:type="dxa"/>
            <w:tcBorders>
              <w:left w:val="single" w:sz="4" w:space="0" w:color="000000"/>
            </w:tcBorders>
          </w:tcPr>
          <w:p w14:paraId="21DBCF9D"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221C0163" w14:textId="77777777" w:rsidTr="008A5E0E">
        <w:tc>
          <w:tcPr>
            <w:tcW w:w="709" w:type="dxa"/>
            <w:tcBorders>
              <w:top w:val="single" w:sz="4" w:space="0" w:color="000000"/>
              <w:left w:val="single" w:sz="4" w:space="0" w:color="000000"/>
              <w:bottom w:val="single" w:sz="4" w:space="0" w:color="000000"/>
            </w:tcBorders>
          </w:tcPr>
          <w:p w14:paraId="26FD6460"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11.2.</w:t>
            </w:r>
          </w:p>
        </w:tc>
        <w:tc>
          <w:tcPr>
            <w:tcW w:w="3716" w:type="dxa"/>
            <w:tcBorders>
              <w:top w:val="single" w:sz="4" w:space="0" w:color="000000"/>
              <w:left w:val="single" w:sz="4" w:space="0" w:color="000000"/>
              <w:bottom w:val="single" w:sz="4" w:space="0" w:color="000000"/>
            </w:tcBorders>
          </w:tcPr>
          <w:p w14:paraId="62007B0F"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6217" w:type="dxa"/>
            <w:tcBorders>
              <w:top w:val="single" w:sz="4" w:space="0" w:color="000000"/>
              <w:left w:val="single" w:sz="4" w:space="0" w:color="000000"/>
              <w:bottom w:val="single" w:sz="4" w:space="0" w:color="000000"/>
            </w:tcBorders>
          </w:tcPr>
          <w:tbl>
            <w:tblPr>
              <w:tblW w:w="8755" w:type="dxa"/>
              <w:tblLayout w:type="fixed"/>
              <w:tblLook w:val="0000" w:firstRow="0" w:lastRow="0" w:firstColumn="0" w:lastColumn="0" w:noHBand="0" w:noVBand="0"/>
            </w:tblPr>
            <w:tblGrid>
              <w:gridCol w:w="8755"/>
            </w:tblGrid>
            <w:tr w:rsidR="00032809" w:rsidRPr="008A5E0E" w14:paraId="52ED7C93" w14:textId="77777777" w:rsidTr="004F2DFF">
              <w:trPr>
                <w:trHeight w:val="173"/>
              </w:trPr>
              <w:tc>
                <w:tcPr>
                  <w:tcW w:w="8755" w:type="dxa"/>
                  <w:shd w:val="clear" w:color="auto" w:fill="FFFFFF"/>
                </w:tcPr>
                <w:p w14:paraId="477DD387" w14:textId="77777777" w:rsidR="00032809" w:rsidRPr="008A5E0E" w:rsidRDefault="00032809" w:rsidP="008A5E0E">
                  <w:pPr>
                    <w:spacing w:after="0"/>
                    <w:ind w:left="157" w:right="106"/>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14:paraId="4128BD28" w14:textId="77777777" w:rsidR="00032809" w:rsidRPr="008A5E0E" w:rsidRDefault="00032809" w:rsidP="008A5E0E">
                  <w:pPr>
                    <w:spacing w:after="0"/>
                    <w:ind w:left="157" w:right="106"/>
                    <w:rPr>
                      <w:rFonts w:ascii="Times New Roman" w:hAnsi="Times New Roman" w:cs="Times New Roman"/>
                      <w:color w:val="000000"/>
                      <w:sz w:val="16"/>
                      <w:szCs w:val="16"/>
                      <w:lang w:val="uk-UA" w:eastAsia="uk-UA"/>
                    </w:rPr>
                  </w:pPr>
                </w:p>
              </w:tc>
            </w:tr>
            <w:tr w:rsidR="004F2DFF" w:rsidRPr="008A5E0E" w14:paraId="70862DD4" w14:textId="77777777" w:rsidTr="004F2DFF">
              <w:trPr>
                <w:trHeight w:val="173"/>
              </w:trPr>
              <w:tc>
                <w:tcPr>
                  <w:tcW w:w="8755" w:type="dxa"/>
                  <w:shd w:val="clear" w:color="auto" w:fill="FFFFFF"/>
                </w:tcPr>
                <w:p w14:paraId="7BD0F375"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20 робочих днів    -  </w:t>
                  </w:r>
                  <w:r>
                    <w:rPr>
                      <w:rFonts w:ascii="Times New Roman" w:hAnsi="Times New Roman" w:cs="Times New Roman"/>
                      <w:b/>
                      <w:color w:val="000000"/>
                      <w:sz w:val="16"/>
                      <w:szCs w:val="16"/>
                      <w:lang w:val="uk-UA" w:eastAsia="uk-UA"/>
                    </w:rPr>
                    <w:t>558</w:t>
                  </w:r>
                  <w:r w:rsidRPr="00CA2C8D">
                    <w:rPr>
                      <w:rFonts w:ascii="Times New Roman" w:hAnsi="Times New Roman" w:cs="Times New Roman"/>
                      <w:b/>
                      <w:color w:val="000000"/>
                      <w:sz w:val="16"/>
                      <w:szCs w:val="16"/>
                      <w:lang w:eastAsia="uk-UA"/>
                    </w:rPr>
                    <w:t xml:space="preserve"> грн </w:t>
                  </w:r>
                </w:p>
                <w:p w14:paraId="1A18CA77" w14:textId="77777777" w:rsidR="004F2DFF" w:rsidRPr="00CA2C8D" w:rsidRDefault="004F2DFF" w:rsidP="00130DCB">
                  <w:pPr>
                    <w:spacing w:after="0"/>
                    <w:ind w:left="46" w:right="107"/>
                    <w:rPr>
                      <w:rFonts w:ascii="Times New Roman" w:hAnsi="Times New Roman" w:cs="Times New Roman"/>
                      <w:color w:val="000000"/>
                    </w:rPr>
                  </w:pPr>
                  <w:r>
                    <w:rPr>
                      <w:rFonts w:ascii="Times New Roman" w:hAnsi="Times New Roman" w:cs="Times New Roman"/>
                      <w:color w:val="000000"/>
                      <w:sz w:val="16"/>
                      <w:szCs w:val="16"/>
                      <w:lang w:eastAsia="uk-UA"/>
                    </w:rPr>
                    <w:t>(</w:t>
                  </w:r>
                  <w:r>
                    <w:rPr>
                      <w:rFonts w:ascii="Times New Roman" w:hAnsi="Times New Roman" w:cs="Times New Roman"/>
                      <w:color w:val="000000"/>
                      <w:sz w:val="16"/>
                      <w:szCs w:val="16"/>
                      <w:lang w:val="uk-UA" w:eastAsia="uk-UA"/>
                    </w:rPr>
                    <w:t>126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val="uk-UA" w:eastAsia="uk-UA"/>
                    </w:rPr>
                    <w:t xml:space="preserve"> </w:t>
                  </w:r>
                  <w:r w:rsidRPr="00CA2C8D">
                    <w:rPr>
                      <w:rFonts w:ascii="Times New Roman" w:hAnsi="Times New Roman" w:cs="Times New Roman"/>
                      <w:color w:val="000000"/>
                      <w:sz w:val="16"/>
                      <w:szCs w:val="16"/>
                      <w:lang w:eastAsia="uk-UA"/>
                    </w:rPr>
                    <w:t xml:space="preserve">грн -  </w:t>
                  </w:r>
                </w:p>
                <w:p w14:paraId="441BED8E"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вартість бланка);</w:t>
                  </w:r>
                </w:p>
                <w:p w14:paraId="7E752E82" w14:textId="77777777" w:rsidR="004F2DFF" w:rsidRPr="00CA2C8D" w:rsidRDefault="004F2DFF" w:rsidP="00130DCB">
                  <w:pPr>
                    <w:spacing w:after="0"/>
                    <w:ind w:left="46" w:right="107"/>
                    <w:rPr>
                      <w:rFonts w:ascii="Times New Roman" w:hAnsi="Times New Roman" w:cs="Times New Roman"/>
                      <w:color w:val="000000"/>
                      <w:sz w:val="16"/>
                      <w:szCs w:val="16"/>
                      <w:lang w:eastAsia="uk-UA"/>
                    </w:rPr>
                  </w:pPr>
                </w:p>
              </w:tc>
            </w:tr>
            <w:tr w:rsidR="004F2DFF" w:rsidRPr="008A5E0E" w14:paraId="63F043E2" w14:textId="77777777" w:rsidTr="004F2DFF">
              <w:trPr>
                <w:trHeight w:val="173"/>
              </w:trPr>
              <w:tc>
                <w:tcPr>
                  <w:tcW w:w="8755" w:type="dxa"/>
                  <w:shd w:val="clear" w:color="auto" w:fill="FFFFFF"/>
                </w:tcPr>
                <w:p w14:paraId="669920EA"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10 робочих днів    -  </w:t>
                  </w:r>
                  <w:r>
                    <w:rPr>
                      <w:rFonts w:ascii="Times New Roman" w:hAnsi="Times New Roman" w:cs="Times New Roman"/>
                      <w:b/>
                      <w:color w:val="000000"/>
                      <w:sz w:val="16"/>
                      <w:szCs w:val="16"/>
                      <w:lang w:val="uk-UA" w:eastAsia="uk-UA"/>
                    </w:rPr>
                    <w:t>928</w:t>
                  </w:r>
                  <w:r w:rsidRPr="00CA2C8D">
                    <w:rPr>
                      <w:rFonts w:ascii="Times New Roman" w:hAnsi="Times New Roman" w:cs="Times New Roman"/>
                      <w:b/>
                      <w:color w:val="000000"/>
                      <w:sz w:val="16"/>
                      <w:szCs w:val="16"/>
                      <w:lang w:eastAsia="uk-UA"/>
                    </w:rPr>
                    <w:t xml:space="preserve"> грн  </w:t>
                  </w:r>
                </w:p>
                <w:p w14:paraId="1B909770"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w:t>
                  </w:r>
                  <w:r w:rsidRPr="00CA2C8D">
                    <w:rPr>
                      <w:rFonts w:ascii="Times New Roman" w:hAnsi="Times New Roman" w:cs="Times New Roman"/>
                      <w:color w:val="000000"/>
                      <w:sz w:val="16"/>
                      <w:szCs w:val="16"/>
                      <w:lang w:val="uk-UA" w:eastAsia="uk-UA"/>
                    </w:rPr>
                    <w:t>496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eastAsia="uk-UA"/>
                    </w:rPr>
                    <w:t xml:space="preserve"> грн - </w:t>
                  </w:r>
                </w:p>
                <w:p w14:paraId="150E62C8" w14:textId="77777777" w:rsidR="004F2DFF" w:rsidRPr="002165FC" w:rsidRDefault="004F2DFF" w:rsidP="00130DCB">
                  <w:pPr>
                    <w:spacing w:after="0"/>
                    <w:ind w:left="46" w:right="107"/>
                    <w:rPr>
                      <w:rFonts w:ascii="Times New Roman" w:hAnsi="Times New Roman" w:cs="Times New Roman"/>
                      <w:color w:val="000000"/>
                      <w:lang w:val="uk-UA"/>
                    </w:rPr>
                  </w:pPr>
                  <w:r w:rsidRPr="00CA2C8D">
                    <w:rPr>
                      <w:rFonts w:ascii="Times New Roman" w:hAnsi="Times New Roman" w:cs="Times New Roman"/>
                      <w:color w:val="000000"/>
                      <w:sz w:val="16"/>
                      <w:szCs w:val="16"/>
                      <w:lang w:eastAsia="uk-UA"/>
                    </w:rPr>
                    <w:t>вартість бланка;</w:t>
                  </w:r>
                </w:p>
              </w:tc>
            </w:tr>
          </w:tbl>
          <w:p w14:paraId="13691BE8" w14:textId="77777777" w:rsidR="00032809" w:rsidRPr="004F2DFF" w:rsidRDefault="004F2DFF" w:rsidP="004F2DFF">
            <w:pPr>
              <w:pStyle w:val="Default"/>
              <w:ind w:left="157" w:right="106"/>
              <w:jc w:val="both"/>
              <w:rPr>
                <w:rFonts w:ascii="Times New Roman" w:hAnsi="Times New Roman" w:cs="Times New Roman"/>
                <w:sz w:val="16"/>
                <w:szCs w:val="16"/>
                <w:lang w:val="en-US"/>
              </w:rPr>
            </w:pPr>
            <w:r>
              <w:rPr>
                <w:rFonts w:ascii="Times New Roman" w:eastAsia="Verdana" w:hAnsi="Times New Roman" w:cs="Times New Roman"/>
                <w:sz w:val="16"/>
                <w:szCs w:val="16"/>
                <w:lang w:val="uk-UA" w:eastAsia="uk-UA"/>
              </w:rPr>
              <w:t xml:space="preserve"> </w:t>
            </w:r>
          </w:p>
          <w:p w14:paraId="42604ED9" w14:textId="77777777" w:rsidR="00032809" w:rsidRPr="008A5E0E" w:rsidRDefault="00032809" w:rsidP="008A5E0E">
            <w:pPr>
              <w:pStyle w:val="HTML0"/>
              <w:shd w:val="clear" w:color="auto" w:fill="FFFFFF"/>
              <w:ind w:left="157" w:right="106"/>
              <w:jc w:val="both"/>
              <w:textAlignment w:val="baseline"/>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eastAsia="uk-UA"/>
              </w:rPr>
              <w:t xml:space="preserve">  </w:t>
            </w:r>
            <w:r w:rsidRPr="008A5E0E">
              <w:rPr>
                <w:rFonts w:ascii="Times New Roman" w:hAnsi="Times New Roman" w:cs="Times New Roman"/>
                <w:color w:val="000000"/>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000000"/>
            </w:tcBorders>
          </w:tcPr>
          <w:p w14:paraId="03BDC42F"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39F30C5F" w14:textId="77777777" w:rsidTr="008A5E0E">
        <w:tc>
          <w:tcPr>
            <w:tcW w:w="709" w:type="dxa"/>
            <w:tcBorders>
              <w:top w:val="single" w:sz="4" w:space="0" w:color="000000"/>
              <w:left w:val="single" w:sz="4" w:space="0" w:color="000000"/>
              <w:bottom w:val="single" w:sz="4" w:space="0" w:color="000000"/>
            </w:tcBorders>
          </w:tcPr>
          <w:p w14:paraId="276E034A"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11.3.</w:t>
            </w:r>
          </w:p>
        </w:tc>
        <w:tc>
          <w:tcPr>
            <w:tcW w:w="3716" w:type="dxa"/>
            <w:tcBorders>
              <w:top w:val="single" w:sz="4" w:space="0" w:color="000000"/>
              <w:left w:val="single" w:sz="4" w:space="0" w:color="000000"/>
              <w:bottom w:val="single" w:sz="4" w:space="0" w:color="000000"/>
            </w:tcBorders>
          </w:tcPr>
          <w:p w14:paraId="4280FCEF"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Розрахунковий рахунок для внесення плати</w:t>
            </w:r>
          </w:p>
        </w:tc>
        <w:tc>
          <w:tcPr>
            <w:tcW w:w="6217" w:type="dxa"/>
            <w:tcBorders>
              <w:top w:val="single" w:sz="4" w:space="0" w:color="000000"/>
              <w:left w:val="single" w:sz="4" w:space="0" w:color="000000"/>
              <w:bottom w:val="single" w:sz="4" w:space="0" w:color="000000"/>
            </w:tcBorders>
            <w:shd w:val="clear" w:color="auto" w:fill="D9D9D9"/>
          </w:tcPr>
          <w:p w14:paraId="6974288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Дата здійснення операції :  </w:t>
            </w:r>
          </w:p>
          <w:p w14:paraId="2842A1E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558,00</w:t>
            </w:r>
          </w:p>
          <w:p w14:paraId="1F48CD04"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6EDE699"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2FB454BF"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34240312"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6496A1A7"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01C474E4"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1140336</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68C4ED8C"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 Дата здійснення операції :  </w:t>
            </w:r>
          </w:p>
          <w:p w14:paraId="65D9FFD5"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928,00</w:t>
            </w:r>
          </w:p>
          <w:p w14:paraId="77387567"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BFCE741"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404085C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0657E820"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7570D123"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041430CB"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1140337</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15A07FA4" w14:textId="77777777" w:rsidR="00032809" w:rsidRPr="0058300C" w:rsidRDefault="00032809" w:rsidP="008A5E0E">
            <w:pPr>
              <w:snapToGrid w:val="0"/>
              <w:spacing w:after="0" w:line="240" w:lineRule="auto"/>
              <w:ind w:left="157" w:right="106"/>
              <w:jc w:val="both"/>
              <w:rPr>
                <w:rFonts w:ascii="Times New Roman" w:hAnsi="Times New Roman" w:cs="Times New Roman"/>
                <w:color w:val="000000"/>
                <w:sz w:val="16"/>
                <w:szCs w:val="16"/>
                <w:lang w:val="uk-UA"/>
              </w:rPr>
            </w:pPr>
          </w:p>
        </w:tc>
        <w:tc>
          <w:tcPr>
            <w:tcW w:w="40" w:type="dxa"/>
            <w:tcBorders>
              <w:left w:val="single" w:sz="4" w:space="0" w:color="000000"/>
            </w:tcBorders>
          </w:tcPr>
          <w:p w14:paraId="494D6A47"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332AF8B3" w14:textId="77777777" w:rsidTr="008A5E0E">
        <w:tc>
          <w:tcPr>
            <w:tcW w:w="709" w:type="dxa"/>
            <w:tcBorders>
              <w:top w:val="single" w:sz="4" w:space="0" w:color="000000"/>
              <w:left w:val="single" w:sz="4" w:space="0" w:color="000000"/>
              <w:bottom w:val="single" w:sz="4" w:space="0" w:color="000000"/>
            </w:tcBorders>
          </w:tcPr>
          <w:p w14:paraId="3C2E658A"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12.</w:t>
            </w:r>
          </w:p>
        </w:tc>
        <w:tc>
          <w:tcPr>
            <w:tcW w:w="3716" w:type="dxa"/>
            <w:tcBorders>
              <w:top w:val="single" w:sz="4" w:space="0" w:color="000000"/>
              <w:left w:val="single" w:sz="4" w:space="0" w:color="000000"/>
              <w:bottom w:val="single" w:sz="4" w:space="0" w:color="000000"/>
            </w:tcBorders>
          </w:tcPr>
          <w:p w14:paraId="5AFA2E7B"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Строк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4AD60C3C" w14:textId="77777777" w:rsidR="00032809" w:rsidRPr="008A5E0E" w:rsidRDefault="00032809" w:rsidP="008A5E0E">
            <w:pPr>
              <w:pStyle w:val="af5"/>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Паспорт видається:</w:t>
            </w:r>
          </w:p>
          <w:p w14:paraId="10A034B0" w14:textId="77777777" w:rsidR="00032809" w:rsidRPr="008A5E0E" w:rsidRDefault="00032809" w:rsidP="008A5E0E">
            <w:pPr>
              <w:pStyle w:val="af5"/>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6D120413" w14:textId="77777777" w:rsidR="00032809" w:rsidRPr="008A5E0E" w:rsidRDefault="00032809" w:rsidP="008A5E0E">
            <w:pPr>
              <w:pStyle w:val="af5"/>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tcPr>
          <w:p w14:paraId="67333952"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68ABB990" w14:textId="77777777" w:rsidTr="008A5E0E">
        <w:tc>
          <w:tcPr>
            <w:tcW w:w="709" w:type="dxa"/>
            <w:tcBorders>
              <w:top w:val="single" w:sz="4" w:space="0" w:color="000000"/>
              <w:left w:val="single" w:sz="4" w:space="0" w:color="000000"/>
              <w:bottom w:val="single" w:sz="4" w:space="0" w:color="000000"/>
            </w:tcBorders>
          </w:tcPr>
          <w:p w14:paraId="1293B2D0"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13.</w:t>
            </w:r>
          </w:p>
        </w:tc>
        <w:tc>
          <w:tcPr>
            <w:tcW w:w="3716" w:type="dxa"/>
            <w:tcBorders>
              <w:top w:val="single" w:sz="4" w:space="0" w:color="000000"/>
              <w:left w:val="single" w:sz="4" w:space="0" w:color="000000"/>
              <w:bottom w:val="single" w:sz="4" w:space="0" w:color="000000"/>
            </w:tcBorders>
          </w:tcPr>
          <w:p w14:paraId="473F897D"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6B8A5587" w14:textId="77777777" w:rsidR="00032809" w:rsidRPr="008A5E0E" w:rsidRDefault="00032809" w:rsidP="008A5E0E">
            <w:pPr>
              <w:pStyle w:val="af5"/>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заявнику </w:t>
            </w:r>
            <w:r w:rsidRPr="008A5E0E">
              <w:rPr>
                <w:rFonts w:ascii="Times New Roman" w:hAnsi="Times New Roman" w:cs="Times New Roman"/>
                <w:b/>
                <w:color w:val="000000"/>
                <w:sz w:val="16"/>
                <w:szCs w:val="16"/>
              </w:rPr>
              <w:t>в прийнятті документів та оформленні заяви-анкети</w:t>
            </w:r>
            <w:r w:rsidRPr="008A5E0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35000312" w14:textId="77777777" w:rsidR="00032809" w:rsidRPr="008A5E0E" w:rsidRDefault="00032809" w:rsidP="008A5E0E">
            <w:pPr>
              <w:pStyle w:val="af5"/>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w:t>
            </w:r>
            <w:r w:rsidRPr="008A5E0E">
              <w:rPr>
                <w:rFonts w:ascii="Times New Roman" w:hAnsi="Times New Roman" w:cs="Times New Roman"/>
                <w:b/>
                <w:color w:val="000000"/>
                <w:sz w:val="16"/>
                <w:szCs w:val="16"/>
              </w:rPr>
              <w:t>від оформлення чи видачі паспорта</w:t>
            </w:r>
            <w:r w:rsidRPr="008A5E0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C829A16" w14:textId="77777777" w:rsidR="00032809" w:rsidRPr="008A5E0E" w:rsidRDefault="00032809" w:rsidP="008A5E0E">
            <w:pPr>
              <w:pStyle w:val="ab"/>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1)</w:t>
            </w:r>
            <w:r w:rsidRPr="008A5E0E">
              <w:rPr>
                <w:rFonts w:ascii="Times New Roman" w:hAnsi="Times New Roman" w:cs="Times New Roman"/>
                <w:color w:val="000000"/>
                <w:sz w:val="16"/>
                <w:szCs w:val="16"/>
              </w:rPr>
              <w:t xml:space="preserve"> особа не є громадянином України;</w:t>
            </w:r>
          </w:p>
          <w:p w14:paraId="195E21F3"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49" w:name="n8511"/>
            <w:bookmarkEnd w:id="49"/>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2)</w:t>
            </w:r>
            <w:r w:rsidRPr="008A5E0E">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4B492697"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50" w:name="n8521"/>
            <w:bookmarkEnd w:id="50"/>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3)</w:t>
            </w:r>
            <w:r w:rsidRPr="008A5E0E">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14:paraId="505A5B5A"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51" w:name="n8531"/>
            <w:bookmarkEnd w:id="51"/>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356F6622" w14:textId="77777777" w:rsidR="00032809" w:rsidRPr="008A5E0E" w:rsidRDefault="00032809" w:rsidP="008A5E0E">
            <w:pPr>
              <w:pStyle w:val="ab"/>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52" w:name="n8541"/>
            <w:bookmarkEnd w:id="52"/>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bookmarkStart w:id="53" w:name="n8551"/>
            <w:bookmarkEnd w:id="53"/>
            <w:r w:rsidRPr="008A5E0E">
              <w:rPr>
                <w:rFonts w:ascii="Times New Roman" w:hAnsi="Times New Roman" w:cs="Times New Roman"/>
                <w:color w:val="000000"/>
                <w:sz w:val="16"/>
                <w:szCs w:val="16"/>
              </w:rPr>
              <w:t>/</w:t>
            </w:r>
          </w:p>
        </w:tc>
        <w:tc>
          <w:tcPr>
            <w:tcW w:w="40" w:type="dxa"/>
            <w:tcBorders>
              <w:left w:val="single" w:sz="4" w:space="0" w:color="000000"/>
            </w:tcBorders>
          </w:tcPr>
          <w:p w14:paraId="0DAE0969"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2A663008" w14:textId="77777777" w:rsidTr="008A5E0E">
        <w:tc>
          <w:tcPr>
            <w:tcW w:w="709" w:type="dxa"/>
            <w:tcBorders>
              <w:top w:val="single" w:sz="4" w:space="0" w:color="000000"/>
              <w:left w:val="single" w:sz="4" w:space="0" w:color="000000"/>
              <w:bottom w:val="single" w:sz="4" w:space="0" w:color="000000"/>
            </w:tcBorders>
          </w:tcPr>
          <w:p w14:paraId="1EFAC0E7"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14.</w:t>
            </w:r>
          </w:p>
        </w:tc>
        <w:tc>
          <w:tcPr>
            <w:tcW w:w="3716" w:type="dxa"/>
            <w:tcBorders>
              <w:top w:val="single" w:sz="4" w:space="0" w:color="000000"/>
              <w:left w:val="single" w:sz="4" w:space="0" w:color="000000"/>
              <w:bottom w:val="single" w:sz="4" w:space="0" w:color="000000"/>
            </w:tcBorders>
          </w:tcPr>
          <w:p w14:paraId="14C70D80"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Результат надання адміністративної послуги</w:t>
            </w:r>
          </w:p>
        </w:tc>
        <w:tc>
          <w:tcPr>
            <w:tcW w:w="6217" w:type="dxa"/>
            <w:tcBorders>
              <w:top w:val="single" w:sz="4" w:space="0" w:color="000000"/>
              <w:left w:val="single" w:sz="4" w:space="0" w:color="000000"/>
              <w:bottom w:val="single" w:sz="4" w:space="0" w:color="000000"/>
            </w:tcBorders>
            <w:vAlign w:val="center"/>
          </w:tcPr>
          <w:p w14:paraId="335DA817"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tcPr>
          <w:p w14:paraId="2B0643DD"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03D58783" w14:textId="77777777" w:rsidTr="008A5E0E">
        <w:tc>
          <w:tcPr>
            <w:tcW w:w="709" w:type="dxa"/>
            <w:tcBorders>
              <w:top w:val="single" w:sz="4" w:space="0" w:color="000000"/>
              <w:left w:val="single" w:sz="4" w:space="0" w:color="000000"/>
              <w:bottom w:val="single" w:sz="4" w:space="0" w:color="000000"/>
            </w:tcBorders>
          </w:tcPr>
          <w:p w14:paraId="2D4D65F8"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15.</w:t>
            </w:r>
          </w:p>
        </w:tc>
        <w:tc>
          <w:tcPr>
            <w:tcW w:w="3716" w:type="dxa"/>
            <w:tcBorders>
              <w:top w:val="single" w:sz="4" w:space="0" w:color="000000"/>
              <w:left w:val="single" w:sz="4" w:space="0" w:color="000000"/>
              <w:bottom w:val="single" w:sz="4" w:space="0" w:color="000000"/>
            </w:tcBorders>
          </w:tcPr>
          <w:p w14:paraId="0D4DA461" w14:textId="77777777" w:rsidR="00032809" w:rsidRPr="008A5E0E" w:rsidRDefault="00032809" w:rsidP="008A5E0E">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Способи отримання відповіді (результату)</w:t>
            </w:r>
          </w:p>
        </w:tc>
        <w:tc>
          <w:tcPr>
            <w:tcW w:w="6217" w:type="dxa"/>
            <w:tcBorders>
              <w:top w:val="single" w:sz="4" w:space="0" w:color="000000"/>
              <w:left w:val="single" w:sz="4" w:space="0" w:color="000000"/>
              <w:bottom w:val="single" w:sz="4" w:space="0" w:color="000000"/>
            </w:tcBorders>
            <w:vAlign w:val="center"/>
          </w:tcPr>
          <w:p w14:paraId="76A7C313" w14:textId="77777777" w:rsidR="00032809" w:rsidRPr="008A5E0E" w:rsidRDefault="00032809" w:rsidP="008A5E0E">
            <w:pPr>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8A5E0E">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8A5E0E">
              <w:rPr>
                <w:rFonts w:ascii="Times New Roman" w:hAnsi="Times New Roman" w:cs="Times New Roman"/>
                <w:color w:val="000000"/>
                <w:sz w:val="16"/>
                <w:szCs w:val="16"/>
                <w:lang w:val="uk-UA"/>
              </w:rPr>
              <w:t xml:space="preserve"> та інформує особу/законного представника/уповноважену особу про підстави такої відмови. </w:t>
            </w:r>
            <w:r w:rsidRPr="008A5E0E">
              <w:rPr>
                <w:rFonts w:ascii="Times New Roman" w:hAnsi="Times New Roman" w:cs="Times New Roman"/>
                <w:b/>
                <w:color w:val="000000"/>
                <w:sz w:val="16"/>
                <w:szCs w:val="16"/>
                <w:lang w:val="uk-UA"/>
              </w:rPr>
              <w:t xml:space="preserve"> </w:t>
            </w:r>
            <w:r w:rsidRPr="008A5E0E">
              <w:rPr>
                <w:rFonts w:ascii="Times New Roman" w:hAnsi="Times New Roman" w:cs="Times New Roman"/>
                <w:color w:val="000000"/>
                <w:sz w:val="16"/>
                <w:szCs w:val="16"/>
                <w:lang w:val="uk-UA"/>
              </w:rPr>
              <w:t>За бажанням заявника відмова надається в письмовому вигляді.</w:t>
            </w:r>
          </w:p>
          <w:p w14:paraId="1CF3A5B1"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8A5E0E">
              <w:rPr>
                <w:rFonts w:ascii="Times New Roman" w:hAnsi="Times New Roman" w:cs="Times New Roman"/>
                <w:b/>
                <w:color w:val="000000"/>
                <w:sz w:val="16"/>
                <w:szCs w:val="16"/>
                <w:lang w:val="uk-UA"/>
              </w:rPr>
              <w:t xml:space="preserve">звертається особисто </w:t>
            </w:r>
            <w:r w:rsidRPr="008A5E0E">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 xml:space="preserve">який прийняв документи для його </w:t>
            </w:r>
            <w:r w:rsidRPr="008A5E0E">
              <w:rPr>
                <w:rFonts w:ascii="Times New Roman" w:hAnsi="Times New Roman" w:cs="Times New Roman"/>
                <w:color w:val="000000"/>
                <w:sz w:val="16"/>
                <w:szCs w:val="16"/>
                <w:lang w:val="uk-UA"/>
              </w:rPr>
              <w:t xml:space="preserve">оформлення.  </w:t>
            </w:r>
          </w:p>
          <w:p w14:paraId="4A283F75" w14:textId="77777777" w:rsidR="00032809" w:rsidRPr="008A5E0E" w:rsidRDefault="00032809" w:rsidP="008A5E0E">
            <w:pPr>
              <w:pStyle w:val="af5"/>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lastRenderedPageBreak/>
              <w:t xml:space="preserve">У разі отримання паспорта законним представником/уповноваженою особою подається документ, що </w:t>
            </w:r>
            <w:r w:rsidRPr="008A5E0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05174246"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8A5E0E">
              <w:rPr>
                <w:rFonts w:ascii="Times New Roman" w:hAnsi="Times New Roman" w:cs="Times New Roman"/>
                <w:b/>
                <w:color w:val="000000"/>
                <w:sz w:val="16"/>
                <w:szCs w:val="16"/>
                <w:lang w:val="uk-UA"/>
              </w:rPr>
              <w:t xml:space="preserve"> </w:t>
            </w:r>
          </w:p>
          <w:p w14:paraId="685637F1" w14:textId="77777777" w:rsidR="00032809" w:rsidRPr="008A5E0E" w:rsidRDefault="00032809" w:rsidP="008A5E0E">
            <w:pPr>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14:paraId="4EAD0173"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8A5E0E">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8A5E0E">
              <w:rPr>
                <w:rFonts w:ascii="Times New Roman" w:hAnsi="Times New Roman" w:cs="Times New Roman"/>
                <w:color w:val="000000"/>
                <w:sz w:val="16"/>
                <w:szCs w:val="16"/>
                <w:lang w:val="uk-UA"/>
              </w:rPr>
              <w:t>.</w:t>
            </w:r>
          </w:p>
          <w:p w14:paraId="5E1D7E01" w14:textId="77777777" w:rsidR="00032809" w:rsidRPr="008A5E0E"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прийняття </w:t>
            </w:r>
            <w:r w:rsidRPr="008A5E0E">
              <w:rPr>
                <w:rFonts w:ascii="Times New Roman" w:hAnsi="Times New Roman" w:cs="Times New Roman"/>
                <w:b/>
                <w:color w:val="000000"/>
                <w:sz w:val="16"/>
                <w:szCs w:val="16"/>
                <w:lang w:val="uk-UA"/>
              </w:rPr>
              <w:t>рішення про відмову в оформленні чи видачі паспорта</w:t>
            </w:r>
            <w:r w:rsidRPr="008A5E0E">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2C77D56A" w14:textId="77777777" w:rsidR="00032809" w:rsidRPr="005A38C4" w:rsidRDefault="00032809" w:rsidP="008A5E0E">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40" w:type="dxa"/>
            <w:tcBorders>
              <w:left w:val="single" w:sz="4" w:space="0" w:color="000000"/>
            </w:tcBorders>
          </w:tcPr>
          <w:p w14:paraId="0C431050" w14:textId="77777777" w:rsidR="00032809" w:rsidRPr="008A5E0E" w:rsidRDefault="00032809">
            <w:pPr>
              <w:snapToGrid w:val="0"/>
              <w:rPr>
                <w:rFonts w:ascii="Times New Roman" w:hAnsi="Times New Roman" w:cs="Times New Roman"/>
                <w:b/>
                <w:sz w:val="16"/>
                <w:szCs w:val="16"/>
                <w:lang w:val="uk-UA"/>
              </w:rPr>
            </w:pPr>
          </w:p>
        </w:tc>
      </w:tr>
      <w:tr w:rsidR="00032809" w:rsidRPr="008A5E0E" w14:paraId="695B9B0F" w14:textId="77777777" w:rsidTr="008A5E0E">
        <w:tc>
          <w:tcPr>
            <w:tcW w:w="709" w:type="dxa"/>
            <w:tcBorders>
              <w:top w:val="single" w:sz="4" w:space="0" w:color="000000"/>
              <w:left w:val="single" w:sz="4" w:space="0" w:color="000000"/>
              <w:bottom w:val="single" w:sz="4" w:space="0" w:color="000000"/>
            </w:tcBorders>
          </w:tcPr>
          <w:p w14:paraId="31BC53C7" w14:textId="77777777" w:rsidR="00032809" w:rsidRPr="008A5E0E" w:rsidRDefault="00032809" w:rsidP="008A5E0E">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16.</w:t>
            </w:r>
          </w:p>
        </w:tc>
        <w:tc>
          <w:tcPr>
            <w:tcW w:w="3716" w:type="dxa"/>
            <w:tcBorders>
              <w:top w:val="single" w:sz="4" w:space="0" w:color="000000"/>
              <w:left w:val="single" w:sz="4" w:space="0" w:color="000000"/>
              <w:bottom w:val="single" w:sz="4" w:space="0" w:color="000000"/>
            </w:tcBorders>
          </w:tcPr>
          <w:p w14:paraId="20E6D30F" w14:textId="77777777" w:rsidR="00032809" w:rsidRPr="008A5E0E" w:rsidRDefault="00032809" w:rsidP="008A5E0E">
            <w:pPr>
              <w:spacing w:after="0"/>
              <w:ind w:left="45"/>
              <w:jc w:val="both"/>
              <w:rPr>
                <w:rFonts w:ascii="Times New Roman" w:hAnsi="Times New Roman" w:cs="Times New Roman"/>
                <w:color w:val="000000"/>
                <w:sz w:val="16"/>
                <w:szCs w:val="16"/>
                <w:lang w:val="en-US"/>
              </w:rPr>
            </w:pPr>
            <w:r w:rsidRPr="008A5E0E">
              <w:rPr>
                <w:rFonts w:ascii="Times New Roman" w:hAnsi="Times New Roman" w:cs="Times New Roman"/>
                <w:color w:val="000000"/>
                <w:sz w:val="16"/>
                <w:szCs w:val="16"/>
              </w:rPr>
              <w:t>Примітка</w:t>
            </w:r>
          </w:p>
        </w:tc>
        <w:tc>
          <w:tcPr>
            <w:tcW w:w="6217" w:type="dxa"/>
            <w:tcBorders>
              <w:top w:val="single" w:sz="4" w:space="0" w:color="000000"/>
              <w:left w:val="single" w:sz="4" w:space="0" w:color="000000"/>
              <w:bottom w:val="single" w:sz="4" w:space="0" w:color="000000"/>
            </w:tcBorders>
            <w:vAlign w:val="center"/>
          </w:tcPr>
          <w:p w14:paraId="523BB127" w14:textId="77777777" w:rsidR="00032809" w:rsidRPr="008A5E0E" w:rsidRDefault="00032809" w:rsidP="008A5E0E">
            <w:pPr>
              <w:pStyle w:val="af5"/>
              <w:spacing w:before="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tcPr>
          <w:p w14:paraId="570802AD" w14:textId="77777777" w:rsidR="00032809" w:rsidRPr="008A5E0E" w:rsidRDefault="00032809">
            <w:pPr>
              <w:snapToGrid w:val="0"/>
              <w:rPr>
                <w:rFonts w:ascii="Times New Roman" w:hAnsi="Times New Roman" w:cs="Times New Roman"/>
                <w:sz w:val="16"/>
                <w:szCs w:val="16"/>
                <w:lang w:val="uk-UA"/>
              </w:rPr>
            </w:pPr>
          </w:p>
        </w:tc>
      </w:tr>
    </w:tbl>
    <w:p w14:paraId="7A588415" w14:textId="77777777" w:rsidR="008A5E0E" w:rsidRPr="005A38C4" w:rsidRDefault="008A5E0E" w:rsidP="008A5E0E">
      <w:pPr>
        <w:widowControl w:val="0"/>
        <w:autoSpaceDE w:val="0"/>
        <w:spacing w:after="0"/>
        <w:ind w:right="-113" w:firstLine="426"/>
        <w:jc w:val="both"/>
        <w:rPr>
          <w:rFonts w:ascii="Times New Roman" w:hAnsi="Times New Roman" w:cs="Times New Roman"/>
          <w:b/>
          <w:bCs/>
          <w:spacing w:val="2"/>
          <w:sz w:val="24"/>
          <w:szCs w:val="24"/>
        </w:rPr>
      </w:pPr>
    </w:p>
    <w:p w14:paraId="30D02093" w14:textId="77777777" w:rsidR="008A5E0E" w:rsidRPr="004F2DFF" w:rsidRDefault="004F2DFF" w:rsidP="008A5E0E">
      <w:pPr>
        <w:widowControl w:val="0"/>
        <w:autoSpaceDE w:val="0"/>
        <w:spacing w:after="0"/>
        <w:ind w:right="-113" w:firstLine="426"/>
        <w:jc w:val="both"/>
        <w:rPr>
          <w:rFonts w:ascii="Times New Roman" w:hAnsi="Times New Roman" w:cs="Times New Roman"/>
          <w:b/>
          <w:bCs/>
          <w:spacing w:val="2"/>
          <w:sz w:val="24"/>
          <w:szCs w:val="24"/>
          <w:lang w:val="uk-UA"/>
        </w:rPr>
      </w:pPr>
      <w:r>
        <w:rPr>
          <w:rFonts w:ascii="Times New Roman" w:hAnsi="Times New Roman" w:cs="Times New Roman"/>
          <w:b/>
          <w:bCs/>
          <w:spacing w:val="2"/>
          <w:sz w:val="24"/>
          <w:szCs w:val="24"/>
          <w:lang w:val="uk-UA"/>
        </w:rPr>
        <w:t xml:space="preserve"> </w:t>
      </w:r>
    </w:p>
    <w:p w14:paraId="3B7E867D" w14:textId="77777777" w:rsidR="00032809" w:rsidRPr="004F2DFF" w:rsidRDefault="004F2DFF" w:rsidP="008A5E0E">
      <w:pPr>
        <w:widowControl w:val="0"/>
        <w:autoSpaceDE w:val="0"/>
        <w:spacing w:after="0"/>
        <w:ind w:right="-113"/>
        <w:jc w:val="both"/>
        <w:rPr>
          <w:rFonts w:ascii="Times New Roman" w:hAnsi="Times New Roman" w:cs="Times New Roman"/>
          <w:b/>
          <w:sz w:val="16"/>
          <w:szCs w:val="16"/>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7FFA3024" w14:textId="77777777" w:rsidR="00032809" w:rsidRPr="008E13FE" w:rsidRDefault="00032809" w:rsidP="008A5E0E">
      <w:pPr>
        <w:spacing w:after="0"/>
        <w:ind w:left="-142"/>
        <w:jc w:val="both"/>
        <w:rPr>
          <w:rFonts w:ascii="Times New Roman" w:hAnsi="Times New Roman" w:cs="Times New Roman"/>
          <w:b/>
          <w:sz w:val="16"/>
          <w:szCs w:val="16"/>
          <w:lang w:val="uk-UA"/>
        </w:rPr>
      </w:pPr>
    </w:p>
    <w:p w14:paraId="3C15C0E7" w14:textId="77777777" w:rsidR="00032809" w:rsidRPr="008E13FE" w:rsidRDefault="00032809" w:rsidP="008A5E0E">
      <w:pPr>
        <w:spacing w:after="0"/>
        <w:ind w:left="-142"/>
        <w:jc w:val="both"/>
        <w:rPr>
          <w:rFonts w:ascii="Times New Roman" w:hAnsi="Times New Roman" w:cs="Times New Roman"/>
          <w:b/>
          <w:sz w:val="16"/>
          <w:szCs w:val="16"/>
          <w:lang w:val="uk-UA"/>
        </w:rPr>
      </w:pPr>
    </w:p>
    <w:p w14:paraId="29962015" w14:textId="77777777" w:rsidR="00032809" w:rsidRPr="008E13FE" w:rsidRDefault="00032809" w:rsidP="008A5E0E">
      <w:pPr>
        <w:spacing w:after="0"/>
        <w:ind w:left="-142"/>
        <w:jc w:val="both"/>
        <w:rPr>
          <w:rFonts w:ascii="Times New Roman" w:hAnsi="Times New Roman" w:cs="Times New Roman"/>
          <w:b/>
          <w:sz w:val="16"/>
          <w:szCs w:val="16"/>
          <w:lang w:val="uk-UA"/>
        </w:rPr>
      </w:pPr>
    </w:p>
    <w:p w14:paraId="7F598803" w14:textId="77777777" w:rsidR="00032809" w:rsidRPr="008E13FE" w:rsidRDefault="00032809" w:rsidP="008A5E0E">
      <w:pPr>
        <w:spacing w:after="0"/>
        <w:ind w:left="-142"/>
        <w:jc w:val="both"/>
        <w:rPr>
          <w:rFonts w:ascii="Times New Roman" w:hAnsi="Times New Roman" w:cs="Times New Roman"/>
          <w:b/>
          <w:sz w:val="16"/>
          <w:szCs w:val="16"/>
          <w:lang w:val="uk-UA"/>
        </w:rPr>
      </w:pPr>
    </w:p>
    <w:p w14:paraId="28C3D8BF" w14:textId="77777777" w:rsidR="00032809" w:rsidRPr="008E13FE" w:rsidRDefault="00032809">
      <w:pPr>
        <w:widowControl w:val="0"/>
        <w:autoSpaceDE w:val="0"/>
        <w:spacing w:after="0"/>
        <w:ind w:left="6237" w:right="-86"/>
        <w:jc w:val="both"/>
        <w:rPr>
          <w:rFonts w:ascii="Times New Roman" w:hAnsi="Times New Roman" w:cs="Times New Roman"/>
          <w:b/>
          <w:bCs/>
          <w:sz w:val="16"/>
          <w:szCs w:val="16"/>
          <w:lang w:val="uk-UA"/>
        </w:rPr>
      </w:pPr>
    </w:p>
    <w:p w14:paraId="7C5EE263"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5F1FE959"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6647DF0F"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6E453995"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70BF01FC"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6ABC204C"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4E2FF846" w14:textId="77777777" w:rsidR="00032809" w:rsidRPr="008E13FE" w:rsidRDefault="00032809">
      <w:pPr>
        <w:widowControl w:val="0"/>
        <w:autoSpaceDE w:val="0"/>
        <w:spacing w:after="0"/>
        <w:ind w:left="6237" w:right="-86"/>
        <w:jc w:val="both"/>
        <w:rPr>
          <w:rFonts w:ascii="Times New Roman" w:hAnsi="Times New Roman" w:cs="Times New Roman"/>
          <w:bCs/>
          <w:lang w:val="uk-UA"/>
        </w:rPr>
      </w:pPr>
    </w:p>
    <w:p w14:paraId="21546827"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3E2C6806"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489F8F70"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2C4E8CB0"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5C77FCF9"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0230CFC7"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259FA750"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78E26D5F"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218AC708"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64023893"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444141DC"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16886253"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0930D5FC"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318DD121" w14:textId="77777777" w:rsidR="00335A89" w:rsidRPr="008E13FE" w:rsidRDefault="00335A89">
      <w:pPr>
        <w:widowControl w:val="0"/>
        <w:autoSpaceDE w:val="0"/>
        <w:spacing w:after="0"/>
        <w:ind w:left="6237" w:right="-86"/>
        <w:jc w:val="both"/>
        <w:rPr>
          <w:rFonts w:ascii="Times New Roman" w:hAnsi="Times New Roman" w:cs="Times New Roman"/>
          <w:bCs/>
          <w:lang w:val="uk-UA"/>
        </w:rPr>
      </w:pPr>
    </w:p>
    <w:p w14:paraId="289CBBC0" w14:textId="77777777" w:rsidR="00C03877" w:rsidRDefault="00C03877" w:rsidP="0058300C">
      <w:pPr>
        <w:widowControl w:val="0"/>
        <w:autoSpaceDE w:val="0"/>
        <w:spacing w:after="0"/>
        <w:ind w:right="-86"/>
        <w:jc w:val="both"/>
        <w:rPr>
          <w:rFonts w:ascii="Times New Roman" w:hAnsi="Times New Roman" w:cs="Times New Roman"/>
          <w:bCs/>
          <w:lang w:val="uk-UA"/>
        </w:rPr>
      </w:pPr>
    </w:p>
    <w:p w14:paraId="1FDB89A5" w14:textId="77777777" w:rsidR="0058300C" w:rsidRPr="008E13FE" w:rsidRDefault="0058300C" w:rsidP="0058300C">
      <w:pPr>
        <w:widowControl w:val="0"/>
        <w:autoSpaceDE w:val="0"/>
        <w:spacing w:after="0"/>
        <w:ind w:right="-86"/>
        <w:jc w:val="both"/>
        <w:rPr>
          <w:rFonts w:ascii="Times New Roman" w:hAnsi="Times New Roman" w:cs="Times New Roman"/>
          <w:bCs/>
          <w:lang w:val="uk-UA"/>
        </w:rPr>
      </w:pPr>
    </w:p>
    <w:p w14:paraId="443C5110"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t>ЗАТВЕРДЖЕНО</w:t>
      </w:r>
    </w:p>
    <w:p w14:paraId="58FEAFA6"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5F0591"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3DA54F2B"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09DAF2A0" w14:textId="77777777" w:rsidR="00032809" w:rsidRPr="008E13FE" w:rsidRDefault="00032809">
      <w:pPr>
        <w:spacing w:after="0"/>
        <w:rPr>
          <w:rFonts w:ascii="Times New Roman" w:hAnsi="Times New Roman" w:cs="Times New Roman"/>
        </w:rPr>
      </w:pPr>
    </w:p>
    <w:p w14:paraId="2F9A9AF9"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59381ACC"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5868E3DE"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4AFA9ABB"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0B0EE508"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5575295D"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0AC0BD3D" w14:textId="77777777" w:rsidR="00032809" w:rsidRPr="008E13FE" w:rsidRDefault="00032809">
      <w:pPr>
        <w:spacing w:after="0"/>
        <w:jc w:val="center"/>
        <w:rPr>
          <w:rFonts w:ascii="Times New Roman" w:hAnsi="Times New Roman" w:cs="Times New Roman"/>
          <w:b/>
          <w:sz w:val="16"/>
          <w:szCs w:val="16"/>
          <w:lang w:val="uk-UA"/>
        </w:rPr>
      </w:pPr>
    </w:p>
    <w:p w14:paraId="1F288895"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14:paraId="710C712D"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14:paraId="055EBC45"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(назва адміністративної послуги)</w:t>
      </w:r>
    </w:p>
    <w:p w14:paraId="1E694C5B" w14:textId="77777777" w:rsidR="00032809" w:rsidRPr="008E13FE" w:rsidRDefault="00032809">
      <w:pPr>
        <w:spacing w:after="0"/>
        <w:jc w:val="center"/>
        <w:rPr>
          <w:rFonts w:ascii="Times New Roman" w:hAnsi="Times New Roman" w:cs="Times New Roman"/>
          <w:b/>
          <w:sz w:val="16"/>
          <w:szCs w:val="16"/>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8A5E0E" w14:paraId="027B0E03" w14:textId="77777777" w:rsidTr="008A5E0E">
        <w:trPr>
          <w:trHeight w:val="465"/>
        </w:trPr>
        <w:tc>
          <w:tcPr>
            <w:tcW w:w="560" w:type="dxa"/>
            <w:tcBorders>
              <w:top w:val="single" w:sz="4" w:space="0" w:color="000000"/>
              <w:left w:val="single" w:sz="4" w:space="0" w:color="000000"/>
              <w:bottom w:val="single" w:sz="4" w:space="0" w:color="000000"/>
            </w:tcBorders>
          </w:tcPr>
          <w:p w14:paraId="48A2F5C2"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2EBADDE2" w14:textId="77777777" w:rsidR="00032809" w:rsidRPr="008A5E0E" w:rsidRDefault="00032809" w:rsidP="008A5E0E">
            <w:pPr>
              <w:spacing w:after="0"/>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51DEE8BD"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6F9378FE"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07959C6B"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14:paraId="119E56F7" w14:textId="77777777" w:rsidR="00032809" w:rsidRPr="008A5E0E" w:rsidRDefault="00032809" w:rsidP="008A5E0E">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032809" w:rsidRPr="008A5E0E" w14:paraId="1300A393" w14:textId="77777777">
        <w:tc>
          <w:tcPr>
            <w:tcW w:w="560" w:type="dxa"/>
            <w:tcBorders>
              <w:top w:val="single" w:sz="4" w:space="0" w:color="000000"/>
              <w:left w:val="single" w:sz="4" w:space="0" w:color="000000"/>
              <w:bottom w:val="single" w:sz="4" w:space="0" w:color="000000"/>
            </w:tcBorders>
          </w:tcPr>
          <w:p w14:paraId="45D5391E" w14:textId="77777777" w:rsidR="00032809" w:rsidRPr="008A5E0E" w:rsidRDefault="00032809" w:rsidP="008A5E0E">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1FFD1E4D"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4C8037C1"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6DE7C166"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6EF36189"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09F1ABCD"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14:paraId="175881A9"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tcPr>
          <w:p w14:paraId="3972EDFC"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0920C23A"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48C7F134"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397D3254"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741B0586" w14:textId="77777777">
        <w:tc>
          <w:tcPr>
            <w:tcW w:w="560" w:type="dxa"/>
            <w:tcBorders>
              <w:top w:val="single" w:sz="4" w:space="0" w:color="000000"/>
              <w:left w:val="single" w:sz="4" w:space="0" w:color="000000"/>
              <w:bottom w:val="single" w:sz="4" w:space="0" w:color="000000"/>
            </w:tcBorders>
          </w:tcPr>
          <w:p w14:paraId="1A8FF6D3"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1FFCCDE0"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4072E051"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12146A61"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3441D4BE"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14:paraId="5C8B5E21"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tcPr>
          <w:p w14:paraId="69A70169"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46EE08CA"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34D3F996"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431ABEEB"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70311D7F" w14:textId="77777777">
        <w:tc>
          <w:tcPr>
            <w:tcW w:w="560" w:type="dxa"/>
            <w:tcBorders>
              <w:top w:val="single" w:sz="4" w:space="0" w:color="000000"/>
              <w:left w:val="single" w:sz="4" w:space="0" w:color="000000"/>
              <w:bottom w:val="single" w:sz="4" w:space="0" w:color="000000"/>
            </w:tcBorders>
          </w:tcPr>
          <w:p w14:paraId="4BAFE2CF"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359D063A"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6404AF8B"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22CF447C" w14:textId="77777777" w:rsidR="00032809" w:rsidRPr="008A5E0E" w:rsidRDefault="00032809">
            <w:pPr>
              <w:pStyle w:val="af2"/>
              <w:ind w:left="0" w:firstLine="321"/>
              <w:jc w:val="both"/>
              <w:rPr>
                <w:color w:val="000000"/>
              </w:rPr>
            </w:pPr>
            <w:r w:rsidRPr="008A5E0E">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04830C7C" w14:textId="77777777" w:rsidR="00032809" w:rsidRPr="008A5E0E" w:rsidRDefault="00032809">
            <w:pPr>
              <w:pStyle w:val="af2"/>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3282B6CE" w14:textId="77777777" w:rsidR="00032809" w:rsidRPr="008A5E0E" w:rsidRDefault="00032809">
            <w:pPr>
              <w:pStyle w:val="af2"/>
              <w:ind w:left="0" w:firstLine="321"/>
              <w:jc w:val="both"/>
              <w:rPr>
                <w:color w:val="000000"/>
              </w:rPr>
            </w:pPr>
            <w:r w:rsidRPr="008A5E0E">
              <w:rPr>
                <w:color w:val="000000"/>
                <w:sz w:val="16"/>
                <w:szCs w:val="16"/>
                <w:lang w:eastAsia="ru-RU"/>
              </w:rPr>
              <w:t xml:space="preserve">Якщо документи, які можуть підтвердити зазначених </w:t>
            </w:r>
            <w:r w:rsidRPr="008A5E0E">
              <w:rPr>
                <w:color w:val="000000"/>
                <w:sz w:val="16"/>
                <w:szCs w:val="16"/>
                <w:lang w:eastAsia="ru-RU"/>
              </w:rPr>
              <w:lastRenderedPageBreak/>
              <w:t>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5BABDACB" w14:textId="77777777" w:rsidR="00032809" w:rsidRPr="008A5E0E" w:rsidRDefault="00032809">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6AF59567"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 xml:space="preserve">Працівник </w:t>
            </w:r>
          </w:p>
          <w:p w14:paraId="6A7193B1"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223BD022"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14:paraId="6BAC723B"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tcPr>
          <w:p w14:paraId="51A71F05"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135DD7B7"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1229333E"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519F87FF"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6354F528" w14:textId="77777777">
        <w:tc>
          <w:tcPr>
            <w:tcW w:w="560" w:type="dxa"/>
            <w:tcBorders>
              <w:top w:val="single" w:sz="4" w:space="0" w:color="000000"/>
              <w:left w:val="single" w:sz="4" w:space="0" w:color="000000"/>
              <w:bottom w:val="single" w:sz="4" w:space="0" w:color="000000"/>
            </w:tcBorders>
          </w:tcPr>
          <w:p w14:paraId="27458581"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311F5CC9"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1B376A55" w14:textId="77777777" w:rsidR="00032809" w:rsidRPr="008A5E0E" w:rsidRDefault="00032809">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37F6F427"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Заявник/</w:t>
            </w:r>
          </w:p>
          <w:p w14:paraId="18015BA1"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Уповноважена особа адміністрацій відповідних  закладів та установ.</w:t>
            </w:r>
          </w:p>
          <w:p w14:paraId="0724F2B4"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2F7F943F"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4C66F8D9"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14:paraId="25656D02"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3F13A6D7"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Адміністрація відповідних  закладів та установ;</w:t>
            </w:r>
          </w:p>
          <w:p w14:paraId="6FF45A06"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0C2E82CE"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 надання адміністративних послуг; </w:t>
            </w:r>
          </w:p>
          <w:p w14:paraId="6F5CDE97"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58D44B2D"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32D68C32" w14:textId="77777777">
        <w:tc>
          <w:tcPr>
            <w:tcW w:w="560" w:type="dxa"/>
            <w:tcBorders>
              <w:top w:val="single" w:sz="4" w:space="0" w:color="000000"/>
              <w:left w:val="single" w:sz="4" w:space="0" w:color="000000"/>
              <w:bottom w:val="single" w:sz="4" w:space="0" w:color="000000"/>
            </w:tcBorders>
          </w:tcPr>
          <w:p w14:paraId="4D4DEA61"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412565D4"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52C040A5"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347CD07C"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3356F705"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14:paraId="2A4F49B8"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tcPr>
          <w:p w14:paraId="3ECBD596"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2CCDA8BF"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68CF6546"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776D2FFA"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6E1CF9E2" w14:textId="77777777">
        <w:tc>
          <w:tcPr>
            <w:tcW w:w="560" w:type="dxa"/>
            <w:tcBorders>
              <w:top w:val="single" w:sz="4" w:space="0" w:color="000000"/>
              <w:left w:val="single" w:sz="4" w:space="0" w:color="000000"/>
              <w:bottom w:val="single" w:sz="4" w:space="0" w:color="000000"/>
            </w:tcBorders>
          </w:tcPr>
          <w:p w14:paraId="6BCD3619"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3AA1586A"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5AC9B3BF"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07018D0B"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14:paraId="618C8CA0"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14:paraId="67FBC7B7"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tcPr>
          <w:p w14:paraId="41299F68"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14:paraId="74D53025"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31A4F3B4"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tcPr>
          <w:p w14:paraId="20260866"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032809" w:rsidRPr="008A5E0E" w14:paraId="5725D2DD" w14:textId="77777777">
        <w:tc>
          <w:tcPr>
            <w:tcW w:w="560" w:type="dxa"/>
            <w:tcBorders>
              <w:top w:val="single" w:sz="4" w:space="0" w:color="000000"/>
              <w:left w:val="single" w:sz="4" w:space="0" w:color="000000"/>
              <w:bottom w:val="single" w:sz="4" w:space="0" w:color="000000"/>
            </w:tcBorders>
          </w:tcPr>
          <w:p w14:paraId="68AB4238"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0D184693"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77581BE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0A33C7C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7F843385"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0DB97CC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1FF51472"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Протягом  15 робочих днів  з дня  оформлення заяви-анкети.</w:t>
            </w:r>
          </w:p>
          <w:p w14:paraId="181E22B2"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протягом 6 робочих днів.</w:t>
            </w:r>
          </w:p>
        </w:tc>
      </w:tr>
      <w:tr w:rsidR="00032809" w:rsidRPr="008A5E0E" w14:paraId="03C27955" w14:textId="77777777">
        <w:tc>
          <w:tcPr>
            <w:tcW w:w="560" w:type="dxa"/>
            <w:tcBorders>
              <w:top w:val="single" w:sz="4" w:space="0" w:color="000000"/>
              <w:left w:val="single" w:sz="4" w:space="0" w:color="000000"/>
              <w:bottom w:val="single" w:sz="4" w:space="0" w:color="000000"/>
            </w:tcBorders>
          </w:tcPr>
          <w:p w14:paraId="61175E12"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5880C70F"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14:paraId="5F616137" w14:textId="77777777" w:rsidR="00032809" w:rsidRPr="008A5E0E"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5DB61DC"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3C45F775"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633328BB"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3CAE76FC"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0C176E5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79F12D23"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345D8BA1"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032809" w:rsidRPr="008A5E0E" w14:paraId="19BE1A7F" w14:textId="77777777">
        <w:tc>
          <w:tcPr>
            <w:tcW w:w="560" w:type="dxa"/>
            <w:tcBorders>
              <w:top w:val="single" w:sz="4" w:space="0" w:color="000000"/>
              <w:left w:val="single" w:sz="4" w:space="0" w:color="000000"/>
              <w:bottom w:val="single" w:sz="4" w:space="0" w:color="000000"/>
            </w:tcBorders>
          </w:tcPr>
          <w:p w14:paraId="56B55D30"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tcPr>
          <w:p w14:paraId="06C4D3D5"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оформлення паспорта приймається територіальним органом</w:t>
            </w:r>
            <w:r w:rsidRPr="008A5E0E">
              <w:rPr>
                <w:rFonts w:ascii="Times New Roman" w:hAnsi="Times New Roman" w:cs="Times New Roman"/>
                <w:color w:val="000000"/>
                <w:sz w:val="16"/>
                <w:szCs w:val="16"/>
                <w:lang w:val="ru-RU"/>
              </w:rPr>
              <w:t xml:space="preserve">/територіальним </w:t>
            </w:r>
            <w:r w:rsidRPr="008A5E0E">
              <w:rPr>
                <w:rFonts w:ascii="Times New Roman" w:hAnsi="Times New Roman" w:cs="Times New Roman"/>
                <w:color w:val="000000"/>
                <w:sz w:val="16"/>
                <w:szCs w:val="16"/>
              </w:rPr>
              <w:t xml:space="preserve">підрозділом ДМС за результатами ідентифікації особи та перевірки факту належності особи до громадянства України. </w:t>
            </w:r>
          </w:p>
          <w:p w14:paraId="47FF3A3E" w14:textId="77777777" w:rsidR="00032809" w:rsidRPr="008A5E0E"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256A2847"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7497F7C4"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tcPr>
          <w:p w14:paraId="05092174"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4A550D5F"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3BEED220"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16 робочих днів  з дня  оформлення заяви-анкети.</w:t>
            </w:r>
          </w:p>
          <w:p w14:paraId="53FFDC95"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032809" w:rsidRPr="008A5E0E" w14:paraId="1FEC124A" w14:textId="77777777">
        <w:tc>
          <w:tcPr>
            <w:tcW w:w="560" w:type="dxa"/>
            <w:tcBorders>
              <w:top w:val="single" w:sz="4" w:space="0" w:color="000000"/>
              <w:left w:val="single" w:sz="4" w:space="0" w:color="000000"/>
              <w:bottom w:val="single" w:sz="4" w:space="0" w:color="000000"/>
            </w:tcBorders>
          </w:tcPr>
          <w:p w14:paraId="2D0B2FDD"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2137EDD4" w14:textId="77777777" w:rsidR="00032809" w:rsidRPr="008A5E0E" w:rsidRDefault="00032809">
            <w:pPr>
              <w:pStyle w:val="af5"/>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Відомості (персональні дані), зазначені у заяві-анкеті,  передаються до  ДП «Поліграфічний комбінат «Україна» </w:t>
            </w:r>
            <w:r w:rsidRPr="008A5E0E">
              <w:rPr>
                <w:rFonts w:ascii="Times New Roman" w:hAnsi="Times New Roman" w:cs="Times New Roman"/>
                <w:color w:val="000000"/>
                <w:sz w:val="16"/>
                <w:szCs w:val="16"/>
              </w:rPr>
              <w:lastRenderedPageBreak/>
              <w:t>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79ABAEDC"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Працівник</w:t>
            </w:r>
            <w:r w:rsidRPr="008A5E0E">
              <w:rPr>
                <w:rFonts w:ascii="Times New Roman" w:hAnsi="Times New Roman" w:cs="Times New Roman"/>
                <w:color w:val="000000"/>
                <w:sz w:val="16"/>
                <w:szCs w:val="16"/>
              </w:rPr>
              <w:t xml:space="preserve"> Голов</w:t>
            </w:r>
            <w:r w:rsidRPr="008A5E0E">
              <w:rPr>
                <w:rFonts w:ascii="Times New Roman" w:hAnsi="Times New Roman" w:cs="Times New Roman"/>
                <w:color w:val="000000"/>
                <w:sz w:val="16"/>
                <w:szCs w:val="16"/>
                <w:lang w:val="uk-UA"/>
              </w:rPr>
              <w:t xml:space="preserve">ного </w:t>
            </w:r>
            <w:r w:rsidRPr="008A5E0E">
              <w:rPr>
                <w:rFonts w:ascii="Times New Roman" w:hAnsi="Times New Roman" w:cs="Times New Roman"/>
                <w:color w:val="000000"/>
                <w:sz w:val="16"/>
                <w:szCs w:val="16"/>
              </w:rPr>
              <w:t>обчислювальн</w:t>
            </w:r>
            <w:r w:rsidRPr="008A5E0E">
              <w:rPr>
                <w:rFonts w:ascii="Times New Roman" w:hAnsi="Times New Roman" w:cs="Times New Roman"/>
                <w:color w:val="000000"/>
                <w:sz w:val="16"/>
                <w:szCs w:val="16"/>
                <w:lang w:val="uk-UA"/>
              </w:rPr>
              <w:t xml:space="preserve">ого </w:t>
            </w:r>
            <w:r w:rsidRPr="008A5E0E">
              <w:rPr>
                <w:rFonts w:ascii="Times New Roman" w:hAnsi="Times New Roman" w:cs="Times New Roman"/>
                <w:color w:val="000000"/>
                <w:sz w:val="16"/>
                <w:szCs w:val="16"/>
              </w:rPr>
              <w:t>центр</w:t>
            </w:r>
            <w:r w:rsidRPr="008A5E0E">
              <w:rPr>
                <w:rFonts w:ascii="Times New Roman" w:hAnsi="Times New Roman" w:cs="Times New Roman"/>
                <w:color w:val="000000"/>
                <w:sz w:val="16"/>
                <w:szCs w:val="16"/>
                <w:lang w:val="uk-UA"/>
              </w:rPr>
              <w:t>у</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rPr>
              <w:lastRenderedPageBreak/>
              <w:t>Єдиного державного демографічного реєстру</w:t>
            </w:r>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4A602DC0"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ДМС</w:t>
            </w:r>
          </w:p>
        </w:tc>
        <w:tc>
          <w:tcPr>
            <w:tcW w:w="1689" w:type="dxa"/>
            <w:tcBorders>
              <w:top w:val="single" w:sz="4" w:space="0" w:color="000000"/>
              <w:left w:val="single" w:sz="4" w:space="0" w:color="000000"/>
              <w:bottom w:val="single" w:sz="4" w:space="0" w:color="000000"/>
              <w:right w:val="single" w:sz="4" w:space="0" w:color="000000"/>
            </w:tcBorders>
          </w:tcPr>
          <w:p w14:paraId="66C7F417"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Не пізніше наступного робочого </w:t>
            </w:r>
            <w:r w:rsidRPr="008A5E0E">
              <w:rPr>
                <w:rFonts w:ascii="Times New Roman" w:hAnsi="Times New Roman" w:cs="Times New Roman"/>
                <w:color w:val="000000"/>
                <w:sz w:val="16"/>
                <w:szCs w:val="16"/>
                <w:lang w:val="uk-UA"/>
              </w:rPr>
              <w:lastRenderedPageBreak/>
              <w:t>дня з дня прийняття рішення про оформлення паспорта</w:t>
            </w:r>
          </w:p>
        </w:tc>
      </w:tr>
      <w:tr w:rsidR="00032809" w:rsidRPr="008A5E0E" w14:paraId="60E76325" w14:textId="77777777">
        <w:tc>
          <w:tcPr>
            <w:tcW w:w="560" w:type="dxa"/>
            <w:tcBorders>
              <w:top w:val="single" w:sz="4" w:space="0" w:color="000000"/>
              <w:left w:val="single" w:sz="4" w:space="0" w:color="000000"/>
              <w:bottom w:val="single" w:sz="4" w:space="0" w:color="000000"/>
            </w:tcBorders>
          </w:tcPr>
          <w:p w14:paraId="3E8664FE"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11.</w:t>
            </w:r>
          </w:p>
        </w:tc>
        <w:tc>
          <w:tcPr>
            <w:tcW w:w="4260" w:type="dxa"/>
            <w:tcBorders>
              <w:top w:val="single" w:sz="4" w:space="0" w:color="000000"/>
              <w:left w:val="single" w:sz="4" w:space="0" w:color="000000"/>
              <w:bottom w:val="single" w:sz="4" w:space="0" w:color="000000"/>
            </w:tcBorders>
          </w:tcPr>
          <w:p w14:paraId="44DD4262"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774888D5"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34B64E6A"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50EAF5E0"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32809" w:rsidRPr="008A5E0E" w14:paraId="69C36D1A" w14:textId="77777777">
        <w:tc>
          <w:tcPr>
            <w:tcW w:w="560" w:type="dxa"/>
            <w:tcBorders>
              <w:top w:val="single" w:sz="4" w:space="0" w:color="000000"/>
              <w:left w:val="single" w:sz="4" w:space="0" w:color="000000"/>
              <w:bottom w:val="single" w:sz="4" w:space="0" w:color="000000"/>
            </w:tcBorders>
          </w:tcPr>
          <w:p w14:paraId="27D37B4D"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772E1249" w14:textId="77777777" w:rsidR="00032809" w:rsidRPr="008A5E0E" w:rsidRDefault="00032809">
            <w:pPr>
              <w:spacing w:after="0"/>
              <w:ind w:left="34"/>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3D806824" w14:textId="77777777" w:rsidR="00032809" w:rsidRPr="008A5E0E" w:rsidRDefault="00032809">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227FD08" w14:textId="77777777" w:rsidR="00032809" w:rsidRPr="008A5E0E" w:rsidRDefault="00032809">
            <w:pPr>
              <w:spacing w:after="0"/>
              <w:ind w:left="34" w:firstLine="284"/>
              <w:rPr>
                <w:rFonts w:ascii="Times New Roman" w:hAnsi="Times New Roman" w:cs="Times New Roman"/>
                <w:color w:val="000000"/>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 xml:space="preserve">Працівник </w:t>
            </w:r>
          </w:p>
          <w:p w14:paraId="5322C81D" w14:textId="77777777" w:rsidR="00032809" w:rsidRPr="008A5E0E" w:rsidRDefault="00032809">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7863E0D1"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14:paraId="2AB4B26E"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14:paraId="712DED37" w14:textId="77777777" w:rsidR="00032809" w:rsidRPr="008A5E0E" w:rsidRDefault="00032809">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tcPr>
          <w:p w14:paraId="09F24D39"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14:paraId="2F892919"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14:paraId="3BFA700F" w14:textId="77777777" w:rsidR="00032809" w:rsidRPr="008A5E0E" w:rsidRDefault="00032809">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14:paraId="11A9D056" w14:textId="77777777" w:rsidR="00032809" w:rsidRPr="008A5E0E" w:rsidRDefault="00032809">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tcPr>
          <w:p w14:paraId="3AAA2166"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p w14:paraId="2BD01BB3"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tc>
      </w:tr>
      <w:tr w:rsidR="00032809" w:rsidRPr="008A5E0E" w14:paraId="555D3BA2" w14:textId="77777777">
        <w:tc>
          <w:tcPr>
            <w:tcW w:w="560" w:type="dxa"/>
            <w:tcBorders>
              <w:top w:val="single" w:sz="4" w:space="0" w:color="000000"/>
              <w:left w:val="single" w:sz="4" w:space="0" w:color="000000"/>
              <w:bottom w:val="single" w:sz="4" w:space="0" w:color="000000"/>
            </w:tcBorders>
          </w:tcPr>
          <w:p w14:paraId="093D7ECD"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173637B8"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14:paraId="16045EFE" w14:textId="77777777" w:rsidR="00032809" w:rsidRPr="008A5E0E" w:rsidRDefault="00032809">
            <w:pPr>
              <w:spacing w:after="0"/>
              <w:ind w:firstLine="321"/>
              <w:jc w:val="both"/>
              <w:rPr>
                <w:rFonts w:ascii="Times New Roman" w:hAnsi="Times New Roman" w:cs="Times New Roman"/>
                <w:color w:val="000000"/>
                <w:sz w:val="16"/>
                <w:szCs w:val="16"/>
                <w:lang w:val="uk-UA"/>
              </w:rPr>
            </w:pPr>
          </w:p>
          <w:p w14:paraId="40BD0540"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14:paraId="2E7F2CF6" w14:textId="77777777" w:rsidR="00032809" w:rsidRPr="008A5E0E" w:rsidRDefault="00032809">
            <w:pPr>
              <w:spacing w:after="0"/>
              <w:ind w:firstLine="321"/>
              <w:jc w:val="both"/>
              <w:rPr>
                <w:rFonts w:ascii="Times New Roman" w:hAnsi="Times New Roman" w:cs="Times New Roman"/>
                <w:color w:val="000000"/>
                <w:sz w:val="16"/>
                <w:szCs w:val="16"/>
                <w:lang w:val="uk-UA"/>
              </w:rPr>
            </w:pPr>
          </w:p>
          <w:p w14:paraId="5FECA27F" w14:textId="77777777" w:rsidR="00032809" w:rsidRPr="008A5E0E" w:rsidRDefault="00032809">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tcPr>
          <w:p w14:paraId="1422C6C5" w14:textId="77777777" w:rsidR="00032809" w:rsidRPr="008A5E0E" w:rsidRDefault="00032809">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14:paraId="153024DF" w14:textId="77777777" w:rsidR="00032809" w:rsidRPr="008A5E0E" w:rsidRDefault="00032809">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14:paraId="7303466A"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14:paraId="5FB154AE"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14:paraId="310A80F0" w14:textId="77777777" w:rsidR="00032809" w:rsidRPr="008A5E0E" w:rsidRDefault="00032809">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tcPr>
          <w:p w14:paraId="7B0135F9"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 ДМС/</w:t>
            </w:r>
          </w:p>
          <w:p w14:paraId="788099E6" w14:textId="77777777" w:rsidR="00032809" w:rsidRPr="008A5E0E" w:rsidRDefault="00032809">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14:paraId="789D03EA"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 надання адміністративних послуг </w:t>
            </w:r>
          </w:p>
          <w:p w14:paraId="3AAC0F7C" w14:textId="77777777" w:rsidR="00032809" w:rsidRPr="008A5E0E" w:rsidRDefault="00032809">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tcPr>
          <w:p w14:paraId="75DADC0A"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На 11 робочий день з дня прийому заяви-анкети, але не пізніше</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val="uk-UA"/>
              </w:rPr>
              <w:t>ніж через 20 робочих днів з дня оформлення заяви-анкети</w:t>
            </w:r>
          </w:p>
          <w:p w14:paraId="68385D39"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10 робочих днів з дня оформлення заяви-анкети.</w:t>
            </w:r>
          </w:p>
        </w:tc>
      </w:tr>
      <w:tr w:rsidR="00032809" w:rsidRPr="008A5E0E" w14:paraId="5733A828" w14:textId="77777777">
        <w:tc>
          <w:tcPr>
            <w:tcW w:w="560" w:type="dxa"/>
            <w:tcBorders>
              <w:top w:val="single" w:sz="4" w:space="0" w:color="000000"/>
              <w:left w:val="single" w:sz="4" w:space="0" w:color="000000"/>
              <w:bottom w:val="single" w:sz="4" w:space="0" w:color="000000"/>
            </w:tcBorders>
          </w:tcPr>
          <w:p w14:paraId="74C58D37"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59C76F3D"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53036587"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445ADB3D"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6C997BEA" w14:textId="77777777" w:rsidR="00032809" w:rsidRPr="008A5E0E" w:rsidRDefault="00032809">
            <w:pPr>
              <w:pStyle w:val="af5"/>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8A5E0E" w14:paraId="0C9A477D" w14:textId="77777777">
        <w:tc>
          <w:tcPr>
            <w:tcW w:w="560" w:type="dxa"/>
            <w:tcBorders>
              <w:top w:val="single" w:sz="4" w:space="0" w:color="000000"/>
              <w:left w:val="single" w:sz="4" w:space="0" w:color="000000"/>
              <w:bottom w:val="single" w:sz="4" w:space="0" w:color="000000"/>
            </w:tcBorders>
          </w:tcPr>
          <w:p w14:paraId="73C6F2F3" w14:textId="77777777" w:rsidR="00032809" w:rsidRPr="008A5E0E" w:rsidRDefault="00032809">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tcPr>
          <w:p w14:paraId="32634E1D" w14:textId="77777777" w:rsidR="00032809" w:rsidRPr="008A5E0E" w:rsidRDefault="00032809">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26B86F80" w14:textId="77777777" w:rsidR="00032809" w:rsidRPr="008A5E0E" w:rsidRDefault="00032809">
            <w:pPr>
              <w:pStyle w:val="af5"/>
              <w:snapToGrid w:val="0"/>
              <w:spacing w:before="0"/>
              <w:ind w:firstLine="459"/>
              <w:jc w:val="both"/>
              <w:rPr>
                <w:rFonts w:ascii="Times New Roman" w:hAnsi="Times New Roman" w:cs="Times New Roman"/>
                <w:color w:val="000000"/>
                <w:sz w:val="16"/>
                <w:szCs w:val="16"/>
              </w:rPr>
            </w:pPr>
          </w:p>
        </w:tc>
      </w:tr>
    </w:tbl>
    <w:p w14:paraId="15B52C8D" w14:textId="77777777" w:rsidR="00032809" w:rsidRPr="008E13FE" w:rsidRDefault="00032809">
      <w:pPr>
        <w:spacing w:after="0"/>
        <w:jc w:val="both"/>
        <w:rPr>
          <w:rFonts w:ascii="Times New Roman" w:hAnsi="Times New Roman" w:cs="Times New Roman"/>
          <w:b/>
          <w:sz w:val="24"/>
          <w:szCs w:val="24"/>
          <w:lang w:val="uk-UA"/>
        </w:rPr>
      </w:pPr>
    </w:p>
    <w:p w14:paraId="627AE228" w14:textId="77777777" w:rsidR="00032809" w:rsidRPr="008E13FE" w:rsidRDefault="004F2DFF" w:rsidP="008A5E0E">
      <w:pPr>
        <w:widowControl w:val="0"/>
        <w:autoSpaceDE w:val="0"/>
        <w:spacing w:after="0"/>
        <w:ind w:right="-113" w:hanging="624"/>
        <w:jc w:val="both"/>
        <w:rPr>
          <w:rFonts w:ascii="Times New Roman" w:hAnsi="Times New Roman" w:cs="Times New Roman"/>
          <w:b/>
          <w:sz w:val="16"/>
          <w:szCs w:val="16"/>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r w:rsidR="00032809" w:rsidRPr="008E13FE">
        <w:rPr>
          <w:rFonts w:ascii="Times New Roman" w:hAnsi="Times New Roman" w:cs="Times New Roman"/>
          <w:b/>
          <w:bCs/>
          <w:spacing w:val="2"/>
          <w:sz w:val="24"/>
          <w:szCs w:val="24"/>
          <w:lang w:val="uk-UA"/>
        </w:rPr>
        <w:t xml:space="preserve"> </w:t>
      </w:r>
    </w:p>
    <w:p w14:paraId="1F42F692" w14:textId="77777777" w:rsidR="00032809" w:rsidRPr="008E13FE" w:rsidRDefault="00032809">
      <w:pPr>
        <w:spacing w:after="0"/>
        <w:ind w:left="-567"/>
        <w:jc w:val="both"/>
        <w:rPr>
          <w:rFonts w:ascii="Times New Roman" w:hAnsi="Times New Roman" w:cs="Times New Roman"/>
          <w:b/>
          <w:sz w:val="16"/>
          <w:szCs w:val="16"/>
          <w:lang w:val="uk-UA"/>
        </w:rPr>
      </w:pPr>
    </w:p>
    <w:p w14:paraId="66F9F0F0" w14:textId="77777777" w:rsidR="00032809" w:rsidRPr="008E13FE" w:rsidRDefault="00032809">
      <w:pPr>
        <w:spacing w:after="0"/>
        <w:ind w:left="-567"/>
        <w:jc w:val="both"/>
        <w:rPr>
          <w:rFonts w:ascii="Times New Roman" w:hAnsi="Times New Roman" w:cs="Times New Roman"/>
          <w:b/>
          <w:sz w:val="16"/>
          <w:szCs w:val="16"/>
          <w:lang w:val="uk-UA"/>
        </w:rPr>
      </w:pPr>
    </w:p>
    <w:p w14:paraId="1D9D2658" w14:textId="77777777" w:rsidR="00032809" w:rsidRPr="008E13FE" w:rsidRDefault="00032809">
      <w:pPr>
        <w:spacing w:after="0"/>
        <w:ind w:left="-567"/>
        <w:jc w:val="both"/>
        <w:rPr>
          <w:rFonts w:ascii="Times New Roman" w:hAnsi="Times New Roman" w:cs="Times New Roman"/>
          <w:b/>
          <w:sz w:val="16"/>
          <w:szCs w:val="16"/>
          <w:lang w:val="uk-UA"/>
        </w:rPr>
      </w:pPr>
    </w:p>
    <w:p w14:paraId="30D4BAD0" w14:textId="77777777" w:rsidR="00032809" w:rsidRPr="008E13FE" w:rsidRDefault="00032809">
      <w:pPr>
        <w:spacing w:after="0"/>
        <w:ind w:left="-567"/>
        <w:jc w:val="both"/>
        <w:rPr>
          <w:rFonts w:ascii="Times New Roman" w:hAnsi="Times New Roman" w:cs="Times New Roman"/>
          <w:b/>
          <w:sz w:val="16"/>
          <w:szCs w:val="16"/>
          <w:lang w:val="uk-UA"/>
        </w:rPr>
      </w:pPr>
    </w:p>
    <w:p w14:paraId="6C0F83EB" w14:textId="77777777" w:rsidR="00032809" w:rsidRPr="008E13FE" w:rsidRDefault="00032809">
      <w:pPr>
        <w:spacing w:after="0"/>
        <w:ind w:left="-567"/>
        <w:jc w:val="both"/>
        <w:rPr>
          <w:rFonts w:ascii="Times New Roman" w:hAnsi="Times New Roman" w:cs="Times New Roman"/>
          <w:b/>
          <w:sz w:val="16"/>
          <w:szCs w:val="16"/>
          <w:lang w:val="uk-UA"/>
        </w:rPr>
      </w:pPr>
    </w:p>
    <w:p w14:paraId="2A44BDB7" w14:textId="77777777" w:rsidR="00032809" w:rsidRPr="008E13FE" w:rsidRDefault="00032809">
      <w:pPr>
        <w:spacing w:after="0"/>
        <w:ind w:left="-567"/>
        <w:jc w:val="both"/>
        <w:rPr>
          <w:rFonts w:ascii="Times New Roman" w:hAnsi="Times New Roman" w:cs="Times New Roman"/>
          <w:b/>
          <w:sz w:val="16"/>
          <w:szCs w:val="16"/>
          <w:lang w:val="uk-UA"/>
        </w:rPr>
      </w:pPr>
    </w:p>
    <w:p w14:paraId="2A2EEC53"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652CF3A2"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088B72A2"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68B97017"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2D0E07E3"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0E5147AA"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5F370113"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5C311835" w14:textId="77777777" w:rsidR="00032809" w:rsidRPr="008E13FE" w:rsidRDefault="00032809">
      <w:pPr>
        <w:widowControl w:val="0"/>
        <w:autoSpaceDE w:val="0"/>
        <w:spacing w:after="0"/>
        <w:ind w:left="6480" w:right="-1"/>
        <w:contextualSpacing/>
        <w:jc w:val="right"/>
        <w:rPr>
          <w:rFonts w:ascii="Times New Roman" w:hAnsi="Times New Roman" w:cs="Times New Roman"/>
          <w:b/>
          <w:bCs/>
          <w:sz w:val="24"/>
          <w:szCs w:val="24"/>
        </w:rPr>
      </w:pPr>
    </w:p>
    <w:p w14:paraId="627A8F14" w14:textId="77777777" w:rsidR="00032809" w:rsidRPr="008E13FE" w:rsidRDefault="00032809">
      <w:pPr>
        <w:widowControl w:val="0"/>
        <w:autoSpaceDE w:val="0"/>
        <w:spacing w:after="0"/>
        <w:ind w:right="-113"/>
        <w:jc w:val="both"/>
        <w:rPr>
          <w:rFonts w:ascii="Times New Roman" w:hAnsi="Times New Roman" w:cs="Times New Roman"/>
          <w:b/>
          <w:bCs/>
          <w:sz w:val="24"/>
          <w:szCs w:val="24"/>
        </w:rPr>
      </w:pPr>
    </w:p>
    <w:p w14:paraId="12CFECB4" w14:textId="77777777" w:rsidR="00032809" w:rsidRPr="008E13FE" w:rsidRDefault="00032809">
      <w:pPr>
        <w:widowControl w:val="0"/>
        <w:autoSpaceDE w:val="0"/>
        <w:spacing w:after="0"/>
        <w:ind w:right="-113"/>
        <w:jc w:val="both"/>
        <w:rPr>
          <w:rFonts w:ascii="Times New Roman" w:hAnsi="Times New Roman" w:cs="Times New Roman"/>
          <w:bCs/>
        </w:rPr>
      </w:pPr>
    </w:p>
    <w:p w14:paraId="4DB86139" w14:textId="77777777" w:rsidR="00032809" w:rsidRPr="008E13FE" w:rsidRDefault="00032809">
      <w:pPr>
        <w:widowControl w:val="0"/>
        <w:autoSpaceDE w:val="0"/>
        <w:spacing w:after="0"/>
        <w:ind w:right="-113"/>
        <w:jc w:val="both"/>
        <w:rPr>
          <w:rFonts w:ascii="Times New Roman" w:hAnsi="Times New Roman" w:cs="Times New Roman"/>
          <w:bCs/>
        </w:rPr>
      </w:pPr>
    </w:p>
    <w:p w14:paraId="3576AB83" w14:textId="77777777" w:rsidR="00032809" w:rsidRPr="008E13FE" w:rsidRDefault="00032809">
      <w:pPr>
        <w:widowControl w:val="0"/>
        <w:autoSpaceDE w:val="0"/>
        <w:spacing w:after="0"/>
        <w:ind w:right="-113"/>
        <w:jc w:val="both"/>
        <w:rPr>
          <w:rFonts w:ascii="Times New Roman" w:hAnsi="Times New Roman" w:cs="Times New Roman"/>
          <w:bCs/>
        </w:rPr>
      </w:pPr>
    </w:p>
    <w:p w14:paraId="249E9855" w14:textId="77777777" w:rsidR="00032809" w:rsidRPr="008E13FE" w:rsidRDefault="00032809">
      <w:pPr>
        <w:widowControl w:val="0"/>
        <w:autoSpaceDE w:val="0"/>
        <w:spacing w:after="0"/>
        <w:ind w:right="-113"/>
        <w:jc w:val="both"/>
        <w:rPr>
          <w:rFonts w:ascii="Times New Roman" w:hAnsi="Times New Roman" w:cs="Times New Roman"/>
          <w:bCs/>
        </w:rPr>
      </w:pPr>
    </w:p>
    <w:p w14:paraId="7346C340"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14:paraId="7CBD6E4D"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5F0591"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0A3D6A26" w14:textId="77777777" w:rsidR="00032809" w:rsidRPr="002348A0" w:rsidRDefault="00032809">
      <w:pPr>
        <w:widowControl w:val="0"/>
        <w:autoSpaceDE w:val="0"/>
        <w:spacing w:after="0"/>
        <w:ind w:left="6237" w:right="-86"/>
        <w:jc w:val="both"/>
        <w:rPr>
          <w:rFonts w:ascii="Times New Roman" w:hAnsi="Times New Roman" w:cs="Times New Roman"/>
          <w:u w:val="single"/>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711DF61D" w14:textId="77777777" w:rsidR="00032809" w:rsidRPr="008E13FE" w:rsidRDefault="00032809">
      <w:pPr>
        <w:spacing w:after="0"/>
        <w:rPr>
          <w:rFonts w:ascii="Times New Roman" w:hAnsi="Times New Roman" w:cs="Times New Roman"/>
          <w:b/>
          <w:bCs/>
          <w:spacing w:val="2"/>
          <w:sz w:val="14"/>
          <w:szCs w:val="16"/>
        </w:rPr>
      </w:pPr>
    </w:p>
    <w:p w14:paraId="2577AD39" w14:textId="77777777" w:rsidR="00032809" w:rsidRPr="008E13FE" w:rsidRDefault="00032809">
      <w:pPr>
        <w:spacing w:after="0"/>
        <w:contextualSpacing/>
        <w:jc w:val="center"/>
        <w:rPr>
          <w:rFonts w:ascii="Times New Roman" w:hAnsi="Times New Roman" w:cs="Times New Roman"/>
          <w:b/>
          <w:bCs/>
          <w:spacing w:val="2"/>
          <w:sz w:val="16"/>
          <w:szCs w:val="16"/>
        </w:rPr>
      </w:pPr>
    </w:p>
    <w:p w14:paraId="7B3D32C1" w14:textId="77777777" w:rsidR="00032809" w:rsidRPr="008E13FE" w:rsidRDefault="00032809">
      <w:pPr>
        <w:spacing w:after="0"/>
        <w:contextualSpacing/>
        <w:jc w:val="center"/>
        <w:rPr>
          <w:rFonts w:ascii="Times New Roman" w:hAnsi="Times New Roman" w:cs="Times New Roman"/>
          <w:b/>
          <w:bCs/>
          <w:spacing w:val="2"/>
          <w:sz w:val="16"/>
          <w:szCs w:val="16"/>
        </w:rPr>
      </w:pPr>
    </w:p>
    <w:p w14:paraId="75D10827" w14:textId="77777777" w:rsidR="00032809" w:rsidRPr="008E13FE" w:rsidRDefault="00032809">
      <w:pPr>
        <w:spacing w:after="0"/>
        <w:contextualSpacing/>
        <w:jc w:val="center"/>
        <w:rPr>
          <w:rFonts w:ascii="Times New Roman" w:hAnsi="Times New Roman" w:cs="Times New Roman"/>
        </w:rPr>
      </w:pP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14:paraId="6F32ABB0" w14:textId="77777777" w:rsidR="00032809" w:rsidRPr="008E13FE" w:rsidRDefault="00032809">
      <w:pPr>
        <w:spacing w:after="0"/>
        <w:contextualSpacing/>
        <w:jc w:val="center"/>
        <w:rPr>
          <w:rFonts w:ascii="Times New Roman" w:hAnsi="Times New Roman" w:cs="Times New Roman"/>
          <w:b/>
          <w:sz w:val="16"/>
          <w:szCs w:val="16"/>
        </w:rPr>
      </w:pPr>
    </w:p>
    <w:p w14:paraId="05F171F5" w14:textId="77777777" w:rsidR="00032809" w:rsidRPr="008E13FE" w:rsidRDefault="00032809">
      <w:pPr>
        <w:spacing w:after="0"/>
        <w:contextualSpacing/>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14:paraId="1AAD7097" w14:textId="77777777" w:rsidR="00032809" w:rsidRPr="008E13FE" w:rsidRDefault="00032809">
      <w:pPr>
        <w:spacing w:after="0"/>
        <w:contextualSpacing/>
        <w:jc w:val="center"/>
        <w:rPr>
          <w:rFonts w:ascii="Times New Roman" w:hAnsi="Times New Roman" w:cs="Times New Roman"/>
        </w:rPr>
      </w:pPr>
      <w:r w:rsidRPr="008E13FE">
        <w:rPr>
          <w:rFonts w:ascii="Times New Roman" w:hAnsi="Times New Roman" w:cs="Times New Roman"/>
          <w:b/>
          <w:sz w:val="16"/>
          <w:szCs w:val="16"/>
        </w:rPr>
        <w:t>З БЕЗКОНТАКТНИМ ЕЛЕКТРОННИМ НОСІЄМ</w:t>
      </w:r>
    </w:p>
    <w:p w14:paraId="0AC50742" w14:textId="77777777" w:rsidR="00032809" w:rsidRPr="008E13FE" w:rsidRDefault="00032809">
      <w:pPr>
        <w:spacing w:after="0"/>
        <w:contextualSpacing/>
        <w:jc w:val="center"/>
        <w:rPr>
          <w:rFonts w:ascii="Times New Roman" w:hAnsi="Times New Roman" w:cs="Times New Roman"/>
        </w:rPr>
      </w:pPr>
      <w:r w:rsidRPr="008E13FE">
        <w:rPr>
          <w:rFonts w:ascii="Times New Roman" w:hAnsi="Times New Roman" w:cs="Times New Roman"/>
          <w:b/>
          <w:sz w:val="18"/>
          <w:szCs w:val="16"/>
        </w:rPr>
        <w:t xml:space="preserve">у зв’язку з втратою/викраденням </w:t>
      </w:r>
    </w:p>
    <w:p w14:paraId="43B41D82" w14:textId="77777777" w:rsidR="00032809" w:rsidRPr="008E13FE" w:rsidRDefault="00032809">
      <w:pPr>
        <w:spacing w:after="0"/>
        <w:contextualSpacing/>
        <w:jc w:val="center"/>
        <w:rPr>
          <w:rFonts w:ascii="Times New Roman" w:hAnsi="Times New Roman" w:cs="Times New Roman"/>
        </w:rPr>
      </w:pPr>
      <w:r w:rsidRPr="008E13FE">
        <w:rPr>
          <w:rFonts w:ascii="Times New Roman" w:hAnsi="Times New Roman" w:cs="Times New Roman"/>
          <w:b/>
          <w:sz w:val="18"/>
          <w:szCs w:val="16"/>
        </w:rPr>
        <w:t xml:space="preserve">паспорта громадянина України зразка 1994 року (у формі книжечки) </w:t>
      </w:r>
    </w:p>
    <w:p w14:paraId="6FDCD658" w14:textId="77777777" w:rsidR="004922F6" w:rsidRPr="004922F6" w:rsidRDefault="004922F6" w:rsidP="004922F6">
      <w:pPr>
        <w:snapToGrid w:val="0"/>
        <w:spacing w:after="0" w:line="240" w:lineRule="auto"/>
        <w:jc w:val="center"/>
        <w:rPr>
          <w:rFonts w:ascii="Times New Roman" w:hAnsi="Times New Roman" w:cs="Times New Roman"/>
          <w:b/>
          <w:color w:val="000000"/>
          <w:sz w:val="16"/>
          <w:szCs w:val="16"/>
          <w:u w:val="single"/>
          <w:lang w:val="uk-UA" w:eastAsia="uk-UA"/>
        </w:rPr>
      </w:pPr>
      <w:r w:rsidRPr="004922F6">
        <w:rPr>
          <w:rFonts w:ascii="Times New Roman" w:hAnsi="Times New Roman" w:cs="Times New Roman"/>
          <w:b/>
          <w:color w:val="000000"/>
          <w:sz w:val="16"/>
          <w:szCs w:val="16"/>
          <w:u w:val="single"/>
          <w:lang w:val="uk-UA" w:eastAsia="uk-UA"/>
        </w:rPr>
        <w:t>Яворівський</w:t>
      </w:r>
      <w:r w:rsidRPr="004922F6">
        <w:rPr>
          <w:rFonts w:ascii="Times New Roman" w:hAnsi="Times New Roman" w:cs="Times New Roman"/>
          <w:b/>
          <w:color w:val="000000"/>
          <w:sz w:val="16"/>
          <w:szCs w:val="16"/>
          <w:u w:val="single"/>
          <w:lang w:eastAsia="uk-UA"/>
        </w:rPr>
        <w:t xml:space="preserve"> сектор </w:t>
      </w:r>
    </w:p>
    <w:p w14:paraId="0617F12C" w14:textId="77777777" w:rsidR="004922F6" w:rsidRPr="004922F6" w:rsidRDefault="004922F6" w:rsidP="004922F6">
      <w:pPr>
        <w:snapToGrid w:val="0"/>
        <w:spacing w:after="0" w:line="240" w:lineRule="auto"/>
        <w:jc w:val="center"/>
        <w:rPr>
          <w:rFonts w:ascii="Times New Roman" w:hAnsi="Times New Roman" w:cs="Times New Roman"/>
          <w:b/>
          <w:color w:val="000000"/>
          <w:sz w:val="16"/>
          <w:szCs w:val="16"/>
          <w:u w:val="single"/>
        </w:rPr>
      </w:pPr>
      <w:r w:rsidRPr="004922F6">
        <w:rPr>
          <w:rFonts w:ascii="Times New Roman" w:hAnsi="Times New Roman" w:cs="Times New Roman"/>
          <w:b/>
          <w:color w:val="000000"/>
          <w:sz w:val="16"/>
          <w:szCs w:val="16"/>
          <w:u w:val="single"/>
          <w:lang w:eastAsia="uk-UA"/>
        </w:rPr>
        <w:t>Західного міжрегіонального управління Державної міграційної служби</w:t>
      </w:r>
      <w:r w:rsidRPr="004922F6">
        <w:rPr>
          <w:rFonts w:ascii="Times New Roman" w:hAnsi="Times New Roman" w:cs="Times New Roman"/>
          <w:b/>
          <w:color w:val="000000"/>
          <w:sz w:val="16"/>
          <w:szCs w:val="16"/>
          <w:u w:val="single"/>
        </w:rPr>
        <w:t> </w:t>
      </w:r>
    </w:p>
    <w:p w14:paraId="5F8BDA8E" w14:textId="77777777" w:rsidR="00032809" w:rsidRPr="008E13FE" w:rsidRDefault="004922F6" w:rsidP="004922F6">
      <w:pPr>
        <w:spacing w:after="0"/>
        <w:contextualSpacing/>
        <w:jc w:val="center"/>
        <w:rPr>
          <w:rFonts w:ascii="Times New Roman" w:hAnsi="Times New Roman" w:cs="Times New Roman"/>
        </w:rPr>
      </w:pPr>
      <w:r w:rsidRPr="008E13FE">
        <w:rPr>
          <w:rFonts w:ascii="Times New Roman" w:hAnsi="Times New Roman" w:cs="Times New Roman"/>
          <w:sz w:val="14"/>
          <w:szCs w:val="16"/>
        </w:rPr>
        <w:t xml:space="preserve"> </w:t>
      </w:r>
      <w:r w:rsidR="00032809" w:rsidRPr="008E13FE">
        <w:rPr>
          <w:rFonts w:ascii="Times New Roman" w:hAnsi="Times New Roman" w:cs="Times New Roman"/>
          <w:sz w:val="14"/>
          <w:szCs w:val="16"/>
        </w:rPr>
        <w:t>(найменування суб’єкта надання адміністративної послуги)</w:t>
      </w:r>
    </w:p>
    <w:p w14:paraId="134C74EC" w14:textId="77777777" w:rsidR="00032809" w:rsidRPr="008E13FE" w:rsidRDefault="00032809">
      <w:pPr>
        <w:spacing w:after="0"/>
        <w:contextualSpacing/>
        <w:jc w:val="both"/>
        <w:rPr>
          <w:rFonts w:ascii="Times New Roman" w:hAnsi="Times New Roman" w:cs="Times New Roman"/>
          <w:sz w:val="16"/>
          <w:szCs w:val="16"/>
        </w:rPr>
      </w:pPr>
    </w:p>
    <w:tbl>
      <w:tblPr>
        <w:tblW w:w="0" w:type="auto"/>
        <w:tblInd w:w="-930" w:type="dxa"/>
        <w:tblLayout w:type="fixed"/>
        <w:tblLook w:val="0000" w:firstRow="0" w:lastRow="0" w:firstColumn="0" w:lastColumn="0" w:noHBand="0" w:noVBand="0"/>
      </w:tblPr>
      <w:tblGrid>
        <w:gridCol w:w="709"/>
        <w:gridCol w:w="4111"/>
        <w:gridCol w:w="5902"/>
      </w:tblGrid>
      <w:tr w:rsidR="00032809" w:rsidRPr="008A5E0E" w14:paraId="062D53A2" w14:textId="77777777">
        <w:trPr>
          <w:trHeight w:val="396"/>
        </w:trPr>
        <w:tc>
          <w:tcPr>
            <w:tcW w:w="10722" w:type="dxa"/>
            <w:gridSpan w:val="3"/>
            <w:tcBorders>
              <w:top w:val="single" w:sz="4" w:space="0" w:color="000000"/>
              <w:left w:val="single" w:sz="4" w:space="0" w:color="000000"/>
              <w:bottom w:val="single" w:sz="4" w:space="0" w:color="000000"/>
              <w:right w:val="single" w:sz="4" w:space="0" w:color="000000"/>
            </w:tcBorders>
          </w:tcPr>
          <w:p w14:paraId="772E3475" w14:textId="77777777" w:rsidR="00032809" w:rsidRPr="008A5E0E" w:rsidRDefault="00032809">
            <w:pPr>
              <w:snapToGrid w:val="0"/>
              <w:spacing w:after="0"/>
              <w:contextualSpacing/>
              <w:jc w:val="center"/>
              <w:rPr>
                <w:rFonts w:ascii="Times New Roman" w:hAnsi="Times New Roman" w:cs="Times New Roman"/>
                <w:b/>
                <w:color w:val="000000"/>
                <w:sz w:val="16"/>
                <w:szCs w:val="16"/>
              </w:rPr>
            </w:pPr>
          </w:p>
          <w:p w14:paraId="429F6B95" w14:textId="77777777" w:rsidR="00032809" w:rsidRPr="008A5E0E" w:rsidRDefault="00032809">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Інформація про суб’єкта надання адміністративної послуги</w:t>
            </w:r>
          </w:p>
          <w:p w14:paraId="78EF0F5D" w14:textId="77777777" w:rsidR="00032809" w:rsidRPr="008A5E0E" w:rsidRDefault="00032809">
            <w:pPr>
              <w:spacing w:after="0"/>
              <w:contextualSpacing/>
              <w:jc w:val="center"/>
              <w:rPr>
                <w:rFonts w:ascii="Times New Roman" w:hAnsi="Times New Roman" w:cs="Times New Roman"/>
                <w:b/>
                <w:color w:val="000000"/>
                <w:sz w:val="16"/>
                <w:szCs w:val="16"/>
              </w:rPr>
            </w:pPr>
          </w:p>
        </w:tc>
      </w:tr>
      <w:tr w:rsidR="00032809" w:rsidRPr="004F2DFF" w14:paraId="3CCBE9D5" w14:textId="77777777">
        <w:tc>
          <w:tcPr>
            <w:tcW w:w="4820" w:type="dxa"/>
            <w:gridSpan w:val="2"/>
            <w:tcBorders>
              <w:top w:val="single" w:sz="4" w:space="0" w:color="000000"/>
              <w:left w:val="single" w:sz="4" w:space="0" w:color="000000"/>
              <w:bottom w:val="single" w:sz="4" w:space="0" w:color="000000"/>
            </w:tcBorders>
          </w:tcPr>
          <w:p w14:paraId="13EE103F" w14:textId="77777777" w:rsidR="00032809" w:rsidRPr="008A5E0E" w:rsidRDefault="00032809">
            <w:pPr>
              <w:spacing w:after="0"/>
              <w:ind w:left="3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Найменування органу, в якому здійснюється обслуговування суб’єкта звернення: </w:t>
            </w:r>
          </w:p>
          <w:p w14:paraId="2EF202AD" w14:textId="77777777" w:rsidR="00032809" w:rsidRPr="008A5E0E" w:rsidRDefault="00032809">
            <w:pPr>
              <w:spacing w:after="0"/>
              <w:ind w:left="3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Територіальний підрозділ ДМС; </w:t>
            </w:r>
          </w:p>
          <w:p w14:paraId="155D6CC2" w14:textId="77777777" w:rsidR="00032809" w:rsidRPr="008A5E0E" w:rsidRDefault="00032809">
            <w:pPr>
              <w:spacing w:after="0"/>
              <w:ind w:left="34"/>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центр надання адміністративної послуги;  державне підприємство, що належить до сфери управління ДМС та його відокремлений підрозділ</w:t>
            </w:r>
          </w:p>
        </w:tc>
        <w:tc>
          <w:tcPr>
            <w:tcW w:w="5902" w:type="dxa"/>
            <w:tcBorders>
              <w:top w:val="single" w:sz="4" w:space="0" w:color="000000"/>
              <w:left w:val="single" w:sz="4" w:space="0" w:color="000000"/>
              <w:bottom w:val="single" w:sz="4" w:space="0" w:color="000000"/>
              <w:right w:val="single" w:sz="4" w:space="0" w:color="000000"/>
            </w:tcBorders>
            <w:vAlign w:val="center"/>
          </w:tcPr>
          <w:p w14:paraId="3C221403" w14:textId="77777777" w:rsidR="004F2DFF" w:rsidRDefault="004F2DFF" w:rsidP="004F2DFF">
            <w:pPr>
              <w:snapToGrid w:val="0"/>
              <w:spacing w:after="0" w:line="240" w:lineRule="auto"/>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w:t>
            </w:r>
          </w:p>
          <w:p w14:paraId="02668026" w14:textId="77777777" w:rsidR="004F2DFF" w:rsidRPr="00185723" w:rsidRDefault="004F2DFF" w:rsidP="004F2DFF">
            <w:pPr>
              <w:snapToGrid w:val="0"/>
              <w:spacing w:after="0" w:line="240" w:lineRule="auto"/>
              <w:jc w:val="center"/>
              <w:rPr>
                <w:rFonts w:ascii="Times New Roman" w:hAnsi="Times New Roman" w:cs="Times New Roman"/>
                <w:b/>
                <w:color w:val="000000"/>
                <w:sz w:val="16"/>
                <w:szCs w:val="16"/>
              </w:rPr>
            </w:pPr>
            <w:r w:rsidRPr="00185723">
              <w:rPr>
                <w:rFonts w:ascii="Times New Roman" w:hAnsi="Times New Roman" w:cs="Times New Roman"/>
                <w:b/>
                <w:color w:val="000000"/>
                <w:sz w:val="16"/>
                <w:szCs w:val="16"/>
                <w:lang w:eastAsia="uk-UA"/>
              </w:rPr>
              <w:t>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314EE91A" w14:textId="77777777" w:rsidR="004F2DFF" w:rsidRDefault="004F2DFF" w:rsidP="004F2DFF">
            <w:pPr>
              <w:snapToGrid w:val="0"/>
              <w:spacing w:after="0"/>
              <w:contextualSpacing/>
              <w:jc w:val="center"/>
              <w:rPr>
                <w:rFonts w:ascii="Times New Roman" w:hAnsi="Times New Roman" w:cs="Times New Roman"/>
                <w:b/>
                <w:sz w:val="16"/>
                <w:szCs w:val="16"/>
                <w:lang w:val="uk-UA"/>
              </w:rPr>
            </w:pPr>
          </w:p>
          <w:p w14:paraId="3B51663C" w14:textId="77777777" w:rsidR="00032809" w:rsidRPr="00C03877" w:rsidRDefault="004F2DFF" w:rsidP="004F2DFF">
            <w:pPr>
              <w:snapToGrid w:val="0"/>
              <w:spacing w:after="0"/>
              <w:contextualSpacing/>
              <w:jc w:val="center"/>
              <w:rPr>
                <w:rFonts w:ascii="Times New Roman" w:hAnsi="Times New Roman" w:cs="Times New Roman"/>
                <w:b/>
                <w:color w:val="000000"/>
                <w:sz w:val="16"/>
                <w:szCs w:val="16"/>
                <w:lang w:val="uk-UA"/>
              </w:rPr>
            </w:pPr>
            <w:r w:rsidRPr="004F2DFF">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4F2DFF">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4F2DFF">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4F2DFF">
              <w:rPr>
                <w:rFonts w:ascii="Times New Roman" w:hAnsi="Times New Roman" w:cs="Times New Roman"/>
                <w:b/>
                <w:sz w:val="16"/>
                <w:szCs w:val="16"/>
                <w:lang w:val="uk-UA"/>
              </w:rPr>
              <w:t xml:space="preserve"> </w:t>
            </w:r>
            <w:r w:rsidRPr="005A38C4">
              <w:rPr>
                <w:rFonts w:ascii="Times New Roman" w:hAnsi="Times New Roman" w:cs="Times New Roman"/>
                <w:b/>
                <w:sz w:val="16"/>
                <w:szCs w:val="16"/>
                <w:lang w:val="uk-UA"/>
              </w:rPr>
              <w:t>Львівської</w:t>
            </w:r>
            <w:r w:rsidRPr="004F2DFF">
              <w:rPr>
                <w:rFonts w:ascii="Times New Roman" w:hAnsi="Times New Roman" w:cs="Times New Roman"/>
                <w:sz w:val="16"/>
                <w:szCs w:val="16"/>
                <w:lang w:val="uk-UA"/>
              </w:rPr>
              <w:t xml:space="preserve"> </w:t>
            </w:r>
            <w:r w:rsidRPr="004F2DFF">
              <w:rPr>
                <w:rFonts w:ascii="Times New Roman" w:hAnsi="Times New Roman" w:cs="Times New Roman"/>
                <w:b/>
                <w:sz w:val="16"/>
                <w:szCs w:val="16"/>
                <w:lang w:val="uk-UA"/>
              </w:rPr>
              <w:t>області</w:t>
            </w:r>
          </w:p>
        </w:tc>
      </w:tr>
      <w:tr w:rsidR="00335A89" w:rsidRPr="008A5E0E" w14:paraId="2470B80C" w14:textId="77777777" w:rsidTr="002F4023">
        <w:tc>
          <w:tcPr>
            <w:tcW w:w="709" w:type="dxa"/>
            <w:tcBorders>
              <w:top w:val="single" w:sz="4" w:space="0" w:color="000000"/>
              <w:left w:val="single" w:sz="4" w:space="0" w:color="000000"/>
              <w:bottom w:val="single" w:sz="4" w:space="0" w:color="000000"/>
            </w:tcBorders>
          </w:tcPr>
          <w:p w14:paraId="75D668A4" w14:textId="77777777" w:rsidR="00335A89" w:rsidRPr="008A5E0E" w:rsidRDefault="00335A8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w:t>
            </w:r>
          </w:p>
        </w:tc>
        <w:tc>
          <w:tcPr>
            <w:tcW w:w="4111" w:type="dxa"/>
            <w:tcBorders>
              <w:top w:val="single" w:sz="4" w:space="0" w:color="000000"/>
              <w:left w:val="single" w:sz="4" w:space="0" w:color="000000"/>
              <w:bottom w:val="single" w:sz="4" w:space="0" w:color="000000"/>
            </w:tcBorders>
          </w:tcPr>
          <w:p w14:paraId="3D795ABB" w14:textId="77777777" w:rsidR="00335A89" w:rsidRPr="008A5E0E" w:rsidRDefault="00335A89" w:rsidP="008A5E0E">
            <w:pPr>
              <w:spacing w:after="0"/>
              <w:rPr>
                <w:rFonts w:ascii="Times New Roman" w:hAnsi="Times New Roman" w:cs="Times New Roman"/>
                <w:color w:val="000000"/>
                <w:sz w:val="16"/>
                <w:szCs w:val="16"/>
              </w:rPr>
            </w:pPr>
            <w:r w:rsidRPr="008A5E0E">
              <w:rPr>
                <w:rFonts w:ascii="Times New Roman" w:hAnsi="Times New Roman" w:cs="Times New Roman"/>
                <w:color w:val="000000"/>
                <w:sz w:val="16"/>
                <w:szCs w:val="16"/>
              </w:rPr>
              <w:t>Місцезнаходження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739A9B36" w14:textId="77777777" w:rsidR="00C032A7" w:rsidRDefault="00C032A7" w:rsidP="00C032A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0D415A4F" w14:textId="77777777" w:rsidR="00C032A7" w:rsidRDefault="00C032A7" w:rsidP="00C032A7">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1F324D90" w14:textId="77777777" w:rsidR="00C032A7" w:rsidRDefault="00C032A7" w:rsidP="00C032A7">
            <w:pPr>
              <w:snapToGrid w:val="0"/>
              <w:spacing w:after="0"/>
              <w:jc w:val="center"/>
              <w:rPr>
                <w:rFonts w:ascii="Times New Roman" w:hAnsi="Times New Roman" w:cs="Times New Roman"/>
                <w:b/>
                <w:color w:val="000000"/>
                <w:sz w:val="16"/>
                <w:szCs w:val="16"/>
                <w:lang w:val="uk-UA"/>
              </w:rPr>
            </w:pPr>
          </w:p>
          <w:p w14:paraId="67D63E04" w14:textId="77777777" w:rsidR="00C032A7" w:rsidRPr="005A38C4" w:rsidRDefault="00C032A7" w:rsidP="00C032A7">
            <w:pPr>
              <w:snapToGrid w:val="0"/>
              <w:spacing w:after="0"/>
              <w:jc w:val="center"/>
              <w:rPr>
                <w:rFonts w:ascii="Times New Roman" w:hAnsi="Times New Roman" w:cs="Times New Roman"/>
                <w:b/>
                <w:color w:val="000000"/>
                <w:sz w:val="16"/>
                <w:szCs w:val="16"/>
                <w:lang w:val="uk-UA"/>
              </w:rPr>
            </w:pPr>
          </w:p>
          <w:p w14:paraId="2115FBD8" w14:textId="77777777" w:rsidR="00C032A7" w:rsidRDefault="00C032A7" w:rsidP="00C032A7">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636B3F85" w14:textId="77777777" w:rsidR="00335A89" w:rsidRPr="008A5E0E" w:rsidRDefault="00C032A7" w:rsidP="00C032A7">
            <w:pPr>
              <w:snapToGrid w:val="0"/>
              <w:spacing w:after="0"/>
              <w:jc w:val="center"/>
              <w:rPr>
                <w:rFonts w:ascii="Times New Roman" w:hAnsi="Times New Roman" w:cs="Times New Roman"/>
                <w:color w:val="000000"/>
                <w:sz w:val="16"/>
                <w:szCs w:val="16"/>
                <w:lang w:val="uk-UA"/>
              </w:rPr>
            </w:pPr>
            <w:r w:rsidRPr="005A38C4">
              <w:rPr>
                <w:rFonts w:ascii="Times New Roman" w:hAnsi="Times New Roman" w:cs="Times New Roman"/>
                <w:b/>
                <w:sz w:val="16"/>
                <w:szCs w:val="16"/>
              </w:rPr>
              <w:t>Львівська область, м. Новояворівськ, Шевченка,2</w:t>
            </w:r>
          </w:p>
        </w:tc>
      </w:tr>
      <w:tr w:rsidR="00335A89" w:rsidRPr="008A5E0E" w14:paraId="242302E7" w14:textId="77777777" w:rsidTr="002F4023">
        <w:tc>
          <w:tcPr>
            <w:tcW w:w="709" w:type="dxa"/>
            <w:tcBorders>
              <w:top w:val="single" w:sz="4" w:space="0" w:color="000000"/>
              <w:left w:val="single" w:sz="4" w:space="0" w:color="000000"/>
              <w:bottom w:val="single" w:sz="4" w:space="0" w:color="000000"/>
            </w:tcBorders>
          </w:tcPr>
          <w:p w14:paraId="135158F6" w14:textId="77777777" w:rsidR="00335A89" w:rsidRPr="008A5E0E" w:rsidRDefault="00335A8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2.</w:t>
            </w:r>
          </w:p>
        </w:tc>
        <w:tc>
          <w:tcPr>
            <w:tcW w:w="4111" w:type="dxa"/>
            <w:tcBorders>
              <w:top w:val="single" w:sz="4" w:space="0" w:color="000000"/>
              <w:left w:val="single" w:sz="4" w:space="0" w:color="000000"/>
              <w:bottom w:val="single" w:sz="4" w:space="0" w:color="000000"/>
            </w:tcBorders>
          </w:tcPr>
          <w:p w14:paraId="32CE9C7A" w14:textId="77777777" w:rsidR="00335A89" w:rsidRPr="008A5E0E" w:rsidRDefault="00335A89" w:rsidP="008A5E0E">
            <w:pPr>
              <w:spacing w:after="0"/>
              <w:rPr>
                <w:rFonts w:ascii="Times New Roman" w:hAnsi="Times New Roman" w:cs="Times New Roman"/>
                <w:color w:val="000000"/>
                <w:sz w:val="16"/>
                <w:szCs w:val="16"/>
              </w:rPr>
            </w:pPr>
            <w:r w:rsidRPr="008A5E0E">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tcPr>
          <w:p w14:paraId="3B55B642" w14:textId="77777777" w:rsidR="00C032A7" w:rsidRDefault="00C032A7" w:rsidP="00C032A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623DD5D2" w14:textId="77777777" w:rsidR="00C032A7" w:rsidRDefault="00C032A7" w:rsidP="00C032A7">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7940BCF1" w14:textId="77777777" w:rsidR="00C032A7" w:rsidRPr="00185723" w:rsidRDefault="00C032A7" w:rsidP="00C032A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439D59B8" w14:textId="77777777" w:rsidR="00C032A7" w:rsidRPr="00185723" w:rsidRDefault="00C032A7" w:rsidP="00C032A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0687BE8A" w14:textId="77777777" w:rsidR="00C032A7" w:rsidRPr="00185723" w:rsidRDefault="00C032A7" w:rsidP="00C032A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20A56DAE" w14:textId="77777777" w:rsidR="00C032A7" w:rsidRPr="00185723" w:rsidRDefault="00C032A7" w:rsidP="00C032A7">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056D72DF" w14:textId="77777777" w:rsidR="00C032A7" w:rsidRPr="00185723" w:rsidRDefault="00C032A7" w:rsidP="00C032A7">
            <w:pPr>
              <w:snapToGrid w:val="0"/>
              <w:spacing w:after="0" w:line="240" w:lineRule="auto"/>
              <w:jc w:val="center"/>
              <w:rPr>
                <w:rFonts w:ascii="Times New Roman" w:hAnsi="Times New Roman" w:cs="Times New Roman"/>
                <w:i/>
                <w:kern w:val="2"/>
                <w:sz w:val="16"/>
                <w:szCs w:val="16"/>
                <w:lang w:val="uk-UA"/>
              </w:rPr>
            </w:pPr>
          </w:p>
          <w:p w14:paraId="52DC9380" w14:textId="77777777" w:rsidR="00C032A7" w:rsidRDefault="00C032A7" w:rsidP="00C032A7">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73138211" w14:textId="77777777" w:rsidR="00C032A7" w:rsidRDefault="00C032A7" w:rsidP="00C032A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4E71CDF2" w14:textId="77777777" w:rsidR="00C032A7" w:rsidRPr="00185723" w:rsidRDefault="00C032A7" w:rsidP="00C032A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7EF69BD8" w14:textId="77777777" w:rsidR="00C032A7" w:rsidRPr="00185723" w:rsidRDefault="00C032A7" w:rsidP="00C032A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55C5B2FD" w14:textId="77777777" w:rsidR="00C032A7" w:rsidRDefault="00C032A7" w:rsidP="00C032A7">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1C708820" w14:textId="77777777" w:rsidR="00335A89" w:rsidRPr="008A5E0E" w:rsidRDefault="00C032A7" w:rsidP="00C032A7">
            <w:pPr>
              <w:snapToGrid w:val="0"/>
              <w:spacing w:after="0"/>
              <w:jc w:val="center"/>
              <w:rPr>
                <w:rFonts w:ascii="Times New Roman" w:hAnsi="Times New Roman" w:cs="Times New Roman"/>
                <w:color w:val="000000"/>
                <w:sz w:val="16"/>
                <w:szCs w:val="16"/>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r>
      <w:tr w:rsidR="00335A89" w:rsidRPr="008A5E0E" w14:paraId="561CBE94" w14:textId="77777777" w:rsidTr="002F4023">
        <w:tc>
          <w:tcPr>
            <w:tcW w:w="709" w:type="dxa"/>
            <w:tcBorders>
              <w:top w:val="single" w:sz="4" w:space="0" w:color="000000"/>
              <w:left w:val="single" w:sz="4" w:space="0" w:color="000000"/>
              <w:bottom w:val="single" w:sz="4" w:space="0" w:color="000000"/>
            </w:tcBorders>
          </w:tcPr>
          <w:p w14:paraId="6E331222" w14:textId="77777777" w:rsidR="00335A89" w:rsidRPr="008A5E0E" w:rsidRDefault="00335A8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3.</w:t>
            </w:r>
          </w:p>
        </w:tc>
        <w:tc>
          <w:tcPr>
            <w:tcW w:w="4111" w:type="dxa"/>
            <w:tcBorders>
              <w:top w:val="single" w:sz="4" w:space="0" w:color="000000"/>
              <w:left w:val="single" w:sz="4" w:space="0" w:color="000000"/>
              <w:bottom w:val="single" w:sz="4" w:space="0" w:color="000000"/>
            </w:tcBorders>
          </w:tcPr>
          <w:p w14:paraId="384BA7BA" w14:textId="77777777" w:rsidR="00335A89" w:rsidRPr="008A5E0E" w:rsidRDefault="00335A89" w:rsidP="008A5E0E">
            <w:pPr>
              <w:spacing w:after="0"/>
              <w:rPr>
                <w:rFonts w:ascii="Times New Roman" w:hAnsi="Times New Roman" w:cs="Times New Roman"/>
                <w:color w:val="000000"/>
                <w:sz w:val="16"/>
                <w:szCs w:val="16"/>
              </w:rPr>
            </w:pPr>
            <w:r w:rsidRPr="008A5E0E">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496E4A56" w14:textId="77777777" w:rsidR="00C032A7" w:rsidRDefault="00C032A7" w:rsidP="00C032A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27268ED3" w14:textId="77777777" w:rsidR="00C032A7" w:rsidRPr="00185723" w:rsidRDefault="00C032A7" w:rsidP="00C032A7">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0D41F65E" w14:textId="77777777" w:rsidR="00C032A7" w:rsidRPr="00327B2F" w:rsidRDefault="00C032A7" w:rsidP="00C032A7">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36953317" w14:textId="77777777" w:rsidR="00C032A7" w:rsidRPr="00185723" w:rsidRDefault="00C032A7" w:rsidP="00C032A7">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Pr="00185723">
              <w:rPr>
                <w:rFonts w:ascii="Times New Roman" w:hAnsi="Times New Roman" w:cs="Times New Roman"/>
                <w:b/>
                <w:kern w:val="2"/>
                <w:sz w:val="16"/>
                <w:szCs w:val="16"/>
                <w:u w:val="single"/>
                <w:lang w:val="uk-UA"/>
              </w:rPr>
              <w:t>,</w:t>
            </w:r>
          </w:p>
          <w:p w14:paraId="14D5C303" w14:textId="77777777" w:rsidR="00C032A7" w:rsidRPr="00185723" w:rsidRDefault="00C032A7" w:rsidP="00C032A7">
            <w:pPr>
              <w:snapToGrid w:val="0"/>
              <w:spacing w:after="0" w:line="240" w:lineRule="auto"/>
              <w:jc w:val="center"/>
              <w:rPr>
                <w:rFonts w:ascii="Times New Roman" w:hAnsi="Times New Roman" w:cs="Times New Roman"/>
                <w:b/>
                <w:kern w:val="2"/>
                <w:sz w:val="16"/>
                <w:szCs w:val="16"/>
                <w:u w:val="single"/>
                <w:lang w:val="uk-UA"/>
              </w:rPr>
            </w:pPr>
          </w:p>
          <w:p w14:paraId="67A712C5" w14:textId="77777777" w:rsidR="00C032A7" w:rsidRDefault="00C032A7" w:rsidP="00C032A7">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0F87F0C0" w14:textId="77777777" w:rsidR="00C032A7" w:rsidRPr="00327B2F" w:rsidRDefault="00C032A7" w:rsidP="00C032A7">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6D2BBFC7" w14:textId="77777777" w:rsidR="00C032A7" w:rsidRPr="00327B2F" w:rsidRDefault="00C032A7" w:rsidP="00C032A7">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426920D1" w14:textId="77777777" w:rsidR="00335A89" w:rsidRPr="008A5E0E" w:rsidRDefault="00C032A7" w:rsidP="00C032A7">
            <w:pPr>
              <w:snapToGrid w:val="0"/>
              <w:spacing w:after="0"/>
              <w:jc w:val="center"/>
              <w:rPr>
                <w:rFonts w:ascii="Times New Roman" w:hAnsi="Times New Roman" w:cs="Times New Roman"/>
                <w:color w:val="000000"/>
                <w:sz w:val="16"/>
                <w:szCs w:val="16"/>
              </w:rPr>
            </w:pPr>
            <w:r w:rsidRPr="00327B2F">
              <w:rPr>
                <w:rFonts w:ascii="Times New Roman" w:hAnsi="Times New Roman" w:cs="Times New Roman"/>
                <w:b/>
                <w:kern w:val="2"/>
                <w:sz w:val="16"/>
                <w:szCs w:val="16"/>
                <w:u w:val="single"/>
                <w:lang w:val="uk-UA"/>
              </w:rPr>
              <w:t xml:space="preserve">веб-сайт: </w:t>
            </w:r>
            <w:hyperlink r:id="rId13" w:history="1">
              <w:r w:rsidRPr="00146A47">
                <w:rPr>
                  <w:rStyle w:val="a5"/>
                  <w:rFonts w:ascii="Times New Roman" w:hAnsi="Times New Roman" w:cs="Times New Roman"/>
                  <w:b/>
                  <w:kern w:val="2"/>
                  <w:sz w:val="16"/>
                  <w:szCs w:val="16"/>
                  <w:lang w:val="uk-UA"/>
                </w:rPr>
                <w:t>http://novmiskrada.gov.ua</w:t>
              </w:r>
            </w:hyperlink>
          </w:p>
        </w:tc>
      </w:tr>
      <w:tr w:rsidR="00032809" w:rsidRPr="008A5E0E" w14:paraId="3FB37102" w14:textId="77777777">
        <w:trPr>
          <w:trHeight w:val="377"/>
        </w:trPr>
        <w:tc>
          <w:tcPr>
            <w:tcW w:w="10722" w:type="dxa"/>
            <w:gridSpan w:val="3"/>
            <w:tcBorders>
              <w:top w:val="single" w:sz="4" w:space="0" w:color="000000"/>
              <w:left w:val="single" w:sz="4" w:space="0" w:color="000000"/>
              <w:bottom w:val="single" w:sz="4" w:space="0" w:color="000000"/>
              <w:right w:val="single" w:sz="4" w:space="0" w:color="000000"/>
            </w:tcBorders>
            <w:vAlign w:val="center"/>
          </w:tcPr>
          <w:p w14:paraId="27C806A3" w14:textId="77777777" w:rsidR="00032809" w:rsidRPr="008A5E0E" w:rsidRDefault="00032809">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Нормативні акти, якими регламентується порядок та умови  надання адміністративної послуги</w:t>
            </w:r>
          </w:p>
        </w:tc>
      </w:tr>
      <w:tr w:rsidR="00032809" w:rsidRPr="008A5E0E" w14:paraId="64799FC8" w14:textId="77777777" w:rsidTr="002F4023">
        <w:tc>
          <w:tcPr>
            <w:tcW w:w="709" w:type="dxa"/>
            <w:tcBorders>
              <w:top w:val="single" w:sz="4" w:space="0" w:color="000000"/>
              <w:left w:val="single" w:sz="4" w:space="0" w:color="000000"/>
              <w:bottom w:val="single" w:sz="4" w:space="0" w:color="000000"/>
            </w:tcBorders>
          </w:tcPr>
          <w:p w14:paraId="620332BD"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4.</w:t>
            </w:r>
          </w:p>
        </w:tc>
        <w:tc>
          <w:tcPr>
            <w:tcW w:w="4111" w:type="dxa"/>
            <w:tcBorders>
              <w:top w:val="single" w:sz="4" w:space="0" w:color="000000"/>
              <w:left w:val="single" w:sz="4" w:space="0" w:color="000000"/>
              <w:bottom w:val="single" w:sz="4" w:space="0" w:color="000000"/>
            </w:tcBorders>
          </w:tcPr>
          <w:p w14:paraId="2FBE74C6" w14:textId="77777777" w:rsidR="00032809" w:rsidRPr="008A5E0E" w:rsidRDefault="00032809" w:rsidP="002F4023">
            <w:pPr>
              <w:spacing w:after="0"/>
              <w:contextualSpacing/>
              <w:rPr>
                <w:rFonts w:ascii="Times New Roman" w:hAnsi="Times New Roman" w:cs="Times New Roman"/>
                <w:color w:val="000000"/>
                <w:sz w:val="16"/>
                <w:szCs w:val="16"/>
              </w:rPr>
            </w:pPr>
            <w:r w:rsidRPr="008A5E0E">
              <w:rPr>
                <w:rFonts w:ascii="Times New Roman" w:hAnsi="Times New Roman" w:cs="Times New Roman"/>
                <w:color w:val="000000"/>
                <w:sz w:val="16"/>
                <w:szCs w:val="16"/>
              </w:rPr>
              <w:t>Закони України</w:t>
            </w:r>
          </w:p>
        </w:tc>
        <w:tc>
          <w:tcPr>
            <w:tcW w:w="5902" w:type="dxa"/>
            <w:tcBorders>
              <w:top w:val="single" w:sz="4" w:space="0" w:color="000000"/>
              <w:left w:val="single" w:sz="4" w:space="0" w:color="000000"/>
              <w:bottom w:val="single" w:sz="4" w:space="0" w:color="000000"/>
              <w:right w:val="single" w:sz="4" w:space="0" w:color="000000"/>
            </w:tcBorders>
            <w:vAlign w:val="center"/>
          </w:tcPr>
          <w:p w14:paraId="389289ED" w14:textId="77777777" w:rsidR="00032809" w:rsidRPr="008A5E0E" w:rsidRDefault="00032809">
            <w:pPr>
              <w:spacing w:after="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68C21333" w14:textId="77777777" w:rsidR="00032809" w:rsidRPr="008A5E0E" w:rsidRDefault="00032809">
            <w:pPr>
              <w:spacing w:after="0"/>
              <w:ind w:firstLine="317"/>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Закон України «Про громадянство України»;</w:t>
            </w:r>
          </w:p>
          <w:p w14:paraId="78677E04" w14:textId="77777777" w:rsidR="00032809" w:rsidRPr="008A5E0E" w:rsidRDefault="00032809">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p w14:paraId="355A4E46" w14:textId="77777777" w:rsidR="00032809" w:rsidRPr="008A5E0E" w:rsidRDefault="00032809">
            <w:pPr>
              <w:spacing w:after="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Положення про паспорт громадянина України, затвердженого постановою ВРУ «Про затвердження положень про паспорт громадянина України та про паспорт громадянина України для виїзду за кордон».</w:t>
            </w:r>
          </w:p>
        </w:tc>
      </w:tr>
      <w:tr w:rsidR="00032809" w:rsidRPr="008A5E0E" w14:paraId="0CDE18E9" w14:textId="77777777" w:rsidTr="002F4023">
        <w:tc>
          <w:tcPr>
            <w:tcW w:w="709" w:type="dxa"/>
            <w:tcBorders>
              <w:top w:val="single" w:sz="4" w:space="0" w:color="000000"/>
              <w:left w:val="single" w:sz="4" w:space="0" w:color="000000"/>
              <w:bottom w:val="single" w:sz="4" w:space="0" w:color="000000"/>
            </w:tcBorders>
          </w:tcPr>
          <w:p w14:paraId="28F39905"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5.</w:t>
            </w:r>
          </w:p>
        </w:tc>
        <w:tc>
          <w:tcPr>
            <w:tcW w:w="4111" w:type="dxa"/>
            <w:tcBorders>
              <w:top w:val="single" w:sz="4" w:space="0" w:color="000000"/>
              <w:left w:val="single" w:sz="4" w:space="0" w:color="000000"/>
              <w:bottom w:val="single" w:sz="4" w:space="0" w:color="000000"/>
            </w:tcBorders>
          </w:tcPr>
          <w:p w14:paraId="244214BB" w14:textId="77777777" w:rsidR="00032809" w:rsidRPr="008A5E0E" w:rsidRDefault="00032809" w:rsidP="002F4023">
            <w:pPr>
              <w:spacing w:after="0"/>
              <w:contextualSpacing/>
              <w:rPr>
                <w:rFonts w:ascii="Times New Roman" w:hAnsi="Times New Roman" w:cs="Times New Roman"/>
                <w:color w:val="000000"/>
                <w:sz w:val="16"/>
                <w:szCs w:val="16"/>
              </w:rPr>
            </w:pPr>
            <w:r w:rsidRPr="008A5E0E">
              <w:rPr>
                <w:rFonts w:ascii="Times New Roman" w:hAnsi="Times New Roman" w:cs="Times New Roman"/>
                <w:color w:val="000000"/>
                <w:sz w:val="16"/>
                <w:szCs w:val="16"/>
              </w:rPr>
              <w:t>Акти Кабінету Міністрів України</w:t>
            </w:r>
          </w:p>
        </w:tc>
        <w:tc>
          <w:tcPr>
            <w:tcW w:w="5902" w:type="dxa"/>
            <w:tcBorders>
              <w:top w:val="single" w:sz="4" w:space="0" w:color="000000"/>
              <w:left w:val="single" w:sz="4" w:space="0" w:color="000000"/>
              <w:bottom w:val="single" w:sz="4" w:space="0" w:color="000000"/>
              <w:right w:val="single" w:sz="4" w:space="0" w:color="000000"/>
            </w:tcBorders>
            <w:vAlign w:val="center"/>
          </w:tcPr>
          <w:p w14:paraId="16222174" w14:textId="77777777" w:rsidR="00032809" w:rsidRPr="008A5E0E" w:rsidRDefault="00032809">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ru-RU"/>
              </w:rPr>
              <w:t xml:space="preserve">   </w:t>
            </w:r>
            <w:r w:rsidRPr="008A5E0E">
              <w:rPr>
                <w:rFonts w:ascii="Times New Roman" w:hAnsi="Times New Roman" w:cs="Times New Roman"/>
                <w:color w:val="000000"/>
                <w:sz w:val="16"/>
                <w:szCs w:val="16"/>
                <w:lang w:eastAsia="ru-RU"/>
              </w:rPr>
              <w:t xml:space="preserve">Постанова КМУ від 25.03.2015 № 302 «Про затвердження зразка бланка, </w:t>
            </w:r>
            <w:r w:rsidRPr="008A5E0E">
              <w:rPr>
                <w:rFonts w:ascii="Times New Roman" w:hAnsi="Times New Roman" w:cs="Times New Roman"/>
                <w:color w:val="000000"/>
                <w:sz w:val="16"/>
                <w:szCs w:val="16"/>
                <w:lang w:eastAsia="ru-RU"/>
              </w:rPr>
              <w:lastRenderedPageBreak/>
              <w:t>технічного опису та Порядку оформлення, видачі, обміну, пересилання, вилучення, повернення державі,</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eastAsia="ru-RU"/>
              </w:rPr>
              <w:t>визнання недійсним та знищення паспорта громадянина України»;</w:t>
            </w:r>
          </w:p>
          <w:p w14:paraId="366A189D"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14:paraId="1F3EFEBA" w14:textId="77777777" w:rsidR="00032809" w:rsidRPr="008A5E0E" w:rsidRDefault="00032809">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14:paraId="4EBEE82E"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пальців рук особи».</w:t>
            </w:r>
          </w:p>
        </w:tc>
      </w:tr>
      <w:tr w:rsidR="00032809" w:rsidRPr="008A5E0E" w14:paraId="1DACB823" w14:textId="77777777" w:rsidTr="002F4023">
        <w:tc>
          <w:tcPr>
            <w:tcW w:w="709" w:type="dxa"/>
            <w:tcBorders>
              <w:top w:val="single" w:sz="4" w:space="0" w:color="000000"/>
              <w:left w:val="single" w:sz="4" w:space="0" w:color="000000"/>
              <w:bottom w:val="single" w:sz="4" w:space="0" w:color="000000"/>
            </w:tcBorders>
          </w:tcPr>
          <w:p w14:paraId="3F6E6136"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6.</w:t>
            </w:r>
          </w:p>
        </w:tc>
        <w:tc>
          <w:tcPr>
            <w:tcW w:w="4111" w:type="dxa"/>
            <w:tcBorders>
              <w:top w:val="single" w:sz="4" w:space="0" w:color="000000"/>
              <w:left w:val="single" w:sz="4" w:space="0" w:color="000000"/>
              <w:bottom w:val="single" w:sz="4" w:space="0" w:color="000000"/>
            </w:tcBorders>
          </w:tcPr>
          <w:p w14:paraId="089421CC" w14:textId="77777777" w:rsidR="00032809" w:rsidRPr="008A5E0E" w:rsidRDefault="00032809" w:rsidP="002F4023">
            <w:pPr>
              <w:spacing w:after="0"/>
              <w:contextualSpacing/>
              <w:rPr>
                <w:rFonts w:ascii="Times New Roman" w:hAnsi="Times New Roman" w:cs="Times New Roman"/>
                <w:color w:val="000000"/>
                <w:sz w:val="16"/>
                <w:szCs w:val="16"/>
              </w:rPr>
            </w:pPr>
            <w:r w:rsidRPr="008A5E0E">
              <w:rPr>
                <w:rFonts w:ascii="Times New Roman" w:hAnsi="Times New Roman" w:cs="Times New Roman"/>
                <w:color w:val="000000"/>
                <w:sz w:val="16"/>
                <w:szCs w:val="16"/>
              </w:rPr>
              <w:t>Акти центральних органів виконавчої влади</w:t>
            </w:r>
          </w:p>
        </w:tc>
        <w:tc>
          <w:tcPr>
            <w:tcW w:w="5902" w:type="dxa"/>
            <w:tcBorders>
              <w:top w:val="single" w:sz="4" w:space="0" w:color="000000"/>
              <w:left w:val="single" w:sz="4" w:space="0" w:color="000000"/>
              <w:bottom w:val="single" w:sz="4" w:space="0" w:color="000000"/>
              <w:right w:val="single" w:sz="4" w:space="0" w:color="000000"/>
            </w:tcBorders>
            <w:vAlign w:val="center"/>
          </w:tcPr>
          <w:p w14:paraId="35E14608" w14:textId="77777777" w:rsidR="00032809" w:rsidRPr="008A5E0E" w:rsidRDefault="00032809">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A5E0E">
              <w:rPr>
                <w:rStyle w:val="rvts9"/>
                <w:rFonts w:ascii="Times New Roman" w:hAnsi="Times New Roman" w:cs="Times New Roman"/>
                <w:bCs/>
                <w:color w:val="000000"/>
                <w:sz w:val="16"/>
                <w:szCs w:val="16"/>
                <w:shd w:val="clear" w:color="auto" w:fill="FFFFFF"/>
              </w:rPr>
              <w:t>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10 грудня 2014 р.</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за № 1586/26363</w:t>
            </w:r>
            <w:r w:rsidRPr="008A5E0E">
              <w:rPr>
                <w:rFonts w:ascii="Times New Roman" w:hAnsi="Times New Roman" w:cs="Times New Roman"/>
                <w:color w:val="000000"/>
                <w:sz w:val="16"/>
                <w:szCs w:val="16"/>
              </w:rPr>
              <w:t>;</w:t>
            </w:r>
          </w:p>
          <w:p w14:paraId="1E488038" w14:textId="77777777" w:rsidR="00032809" w:rsidRPr="008A5E0E" w:rsidRDefault="00032809">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8A5E0E">
              <w:rPr>
                <w:rStyle w:val="rvts9"/>
                <w:rFonts w:ascii="Times New Roman" w:hAnsi="Times New Roman" w:cs="Times New Roman"/>
                <w:bCs/>
                <w:color w:val="000000"/>
                <w:sz w:val="16"/>
                <w:szCs w:val="16"/>
                <w:shd w:val="clear" w:color="auto" w:fill="FFFFFF"/>
              </w:rPr>
              <w:t>зареєстрований в Міністерстві</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юстиції України 7 вересня 2012 р. за № 1549/21861</w:t>
            </w:r>
            <w:r w:rsidRPr="008A5E0E">
              <w:rPr>
                <w:rFonts w:ascii="Times New Roman" w:hAnsi="Times New Roman" w:cs="Times New Roman"/>
                <w:color w:val="000000"/>
                <w:sz w:val="16"/>
                <w:szCs w:val="16"/>
              </w:rPr>
              <w:t xml:space="preserve"> ;</w:t>
            </w:r>
          </w:p>
          <w:p w14:paraId="5E6B999E" w14:textId="77777777" w:rsidR="00032809" w:rsidRPr="008A5E0E" w:rsidRDefault="00032809">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A5E0E">
              <w:rPr>
                <w:rFonts w:ascii="Times New Roman" w:hAnsi="Times New Roman" w:cs="Times New Roman"/>
                <w:bCs/>
                <w:color w:val="000000"/>
                <w:sz w:val="16"/>
                <w:szCs w:val="16"/>
                <w:shd w:val="clear" w:color="auto" w:fill="FFFFFF"/>
              </w:rPr>
              <w:t xml:space="preserve"> </w:t>
            </w:r>
            <w:r w:rsidRPr="008A5E0E">
              <w:rPr>
                <w:rStyle w:val="rvts9"/>
                <w:rFonts w:ascii="Times New Roman" w:hAnsi="Times New Roman" w:cs="Times New Roman"/>
                <w:bCs/>
                <w:color w:val="000000"/>
                <w:sz w:val="16"/>
                <w:szCs w:val="16"/>
                <w:shd w:val="clear" w:color="auto" w:fill="FFFFFF"/>
              </w:rPr>
              <w:t>зареєстрований в Міністерстві юстиції України</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09 вересня 2016 р.</w:t>
            </w:r>
            <w:r w:rsidRPr="008A5E0E">
              <w:rPr>
                <w:rFonts w:ascii="Times New Roman" w:hAnsi="Times New Roman" w:cs="Times New Roman"/>
                <w:color w:val="000000"/>
                <w:sz w:val="16"/>
                <w:szCs w:val="16"/>
                <w:shd w:val="clear" w:color="auto" w:fill="FFFFFF"/>
              </w:rPr>
              <w:t> </w:t>
            </w:r>
            <w:r w:rsidRPr="008A5E0E">
              <w:rPr>
                <w:rFonts w:ascii="Times New Roman" w:hAnsi="Times New Roman" w:cs="Times New Roman"/>
                <w:color w:val="000000"/>
                <w:sz w:val="16"/>
                <w:szCs w:val="16"/>
              </w:rPr>
              <w:br/>
            </w:r>
            <w:r w:rsidRPr="008A5E0E">
              <w:rPr>
                <w:rStyle w:val="rvts9"/>
                <w:rFonts w:ascii="Times New Roman" w:hAnsi="Times New Roman" w:cs="Times New Roman"/>
                <w:bCs/>
                <w:color w:val="000000"/>
                <w:sz w:val="16"/>
                <w:szCs w:val="16"/>
                <w:shd w:val="clear" w:color="auto" w:fill="FFFFFF"/>
              </w:rPr>
              <w:t>за № 1241/29371</w:t>
            </w:r>
            <w:r w:rsidRPr="008A5E0E">
              <w:rPr>
                <w:rFonts w:ascii="Times New Roman" w:hAnsi="Times New Roman" w:cs="Times New Roman"/>
                <w:color w:val="000000"/>
                <w:sz w:val="16"/>
                <w:szCs w:val="16"/>
              </w:rPr>
              <w:t>;</w:t>
            </w:r>
          </w:p>
          <w:p w14:paraId="60F121DB" w14:textId="77777777" w:rsidR="00032809" w:rsidRPr="008A5E0E" w:rsidRDefault="00032809">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w:t>
            </w:r>
            <w:r w:rsidRPr="008A5E0E">
              <w:rPr>
                <w:rStyle w:val="rvts9"/>
                <w:rFonts w:ascii="Times New Roman" w:hAnsi="Times New Roman" w:cs="Times New Roman"/>
                <w:bCs/>
                <w:color w:val="000000"/>
                <w:sz w:val="16"/>
                <w:szCs w:val="16"/>
                <w:shd w:val="clear" w:color="auto" w:fill="FFFFFF"/>
              </w:rPr>
              <w:t>ареєстрований в Міністерстві юстиції України 27 квітня 2018 р.</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за № 531/31983.</w:t>
            </w:r>
          </w:p>
        </w:tc>
      </w:tr>
      <w:tr w:rsidR="00032809" w:rsidRPr="008A5E0E" w14:paraId="11BB7F77" w14:textId="77777777" w:rsidTr="002F4023">
        <w:tc>
          <w:tcPr>
            <w:tcW w:w="709" w:type="dxa"/>
            <w:tcBorders>
              <w:top w:val="single" w:sz="4" w:space="0" w:color="000000"/>
              <w:left w:val="single" w:sz="4" w:space="0" w:color="000000"/>
              <w:bottom w:val="single" w:sz="4" w:space="0" w:color="000000"/>
            </w:tcBorders>
          </w:tcPr>
          <w:p w14:paraId="0620C792"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7.</w:t>
            </w:r>
          </w:p>
        </w:tc>
        <w:tc>
          <w:tcPr>
            <w:tcW w:w="4111" w:type="dxa"/>
            <w:tcBorders>
              <w:top w:val="single" w:sz="4" w:space="0" w:color="000000"/>
              <w:left w:val="single" w:sz="4" w:space="0" w:color="000000"/>
              <w:bottom w:val="single" w:sz="4" w:space="0" w:color="000000"/>
            </w:tcBorders>
          </w:tcPr>
          <w:p w14:paraId="3294F000" w14:textId="77777777" w:rsidR="00032809" w:rsidRPr="008A5E0E" w:rsidRDefault="00032809" w:rsidP="002F4023">
            <w:pPr>
              <w:spacing w:after="0"/>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Акти місцевих органів виконавчої влади/органів місцевого самоврядування</w:t>
            </w:r>
          </w:p>
        </w:tc>
        <w:tc>
          <w:tcPr>
            <w:tcW w:w="5902" w:type="dxa"/>
            <w:tcBorders>
              <w:top w:val="single" w:sz="4" w:space="0" w:color="000000"/>
              <w:left w:val="single" w:sz="4" w:space="0" w:color="000000"/>
              <w:bottom w:val="single" w:sz="4" w:space="0" w:color="000000"/>
              <w:right w:val="single" w:sz="4" w:space="0" w:color="000000"/>
            </w:tcBorders>
          </w:tcPr>
          <w:p w14:paraId="16C8002D" w14:textId="77777777" w:rsidR="00032809" w:rsidRPr="008A5E0E" w:rsidRDefault="00032809" w:rsidP="002F4023">
            <w:pPr>
              <w:spacing w:after="0"/>
              <w:ind w:firstLine="431"/>
              <w:rPr>
                <w:rFonts w:ascii="Times New Roman" w:hAnsi="Times New Roman" w:cs="Times New Roman"/>
                <w:color w:val="000000"/>
                <w:sz w:val="16"/>
                <w:szCs w:val="16"/>
              </w:rPr>
            </w:pPr>
            <w:r w:rsidRPr="008A5E0E">
              <w:rPr>
                <w:rFonts w:ascii="Times New Roman" w:hAnsi="Times New Roman" w:cs="Times New Roman"/>
                <w:color w:val="000000"/>
                <w:sz w:val="16"/>
                <w:szCs w:val="16"/>
              </w:rPr>
              <w:t>Відсутні</w:t>
            </w:r>
          </w:p>
        </w:tc>
      </w:tr>
      <w:tr w:rsidR="00032809" w:rsidRPr="008A5E0E" w14:paraId="1685FAA5" w14:textId="77777777">
        <w:trPr>
          <w:trHeight w:val="406"/>
        </w:trPr>
        <w:tc>
          <w:tcPr>
            <w:tcW w:w="10722" w:type="dxa"/>
            <w:gridSpan w:val="3"/>
            <w:tcBorders>
              <w:top w:val="single" w:sz="4" w:space="0" w:color="000000"/>
              <w:left w:val="single" w:sz="4" w:space="0" w:color="000000"/>
              <w:bottom w:val="single" w:sz="4" w:space="0" w:color="000000"/>
              <w:right w:val="single" w:sz="4" w:space="0" w:color="000000"/>
            </w:tcBorders>
            <w:vAlign w:val="center"/>
          </w:tcPr>
          <w:p w14:paraId="6115A5C9" w14:textId="77777777" w:rsidR="00032809" w:rsidRPr="008A5E0E" w:rsidRDefault="00032809">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Умови отримання адміністративної послуги</w:t>
            </w:r>
          </w:p>
        </w:tc>
      </w:tr>
      <w:tr w:rsidR="00032809" w:rsidRPr="008A5E0E" w14:paraId="7AFC31F5" w14:textId="77777777" w:rsidTr="002F4023">
        <w:tc>
          <w:tcPr>
            <w:tcW w:w="709" w:type="dxa"/>
            <w:tcBorders>
              <w:top w:val="single" w:sz="4" w:space="0" w:color="000000"/>
              <w:left w:val="single" w:sz="4" w:space="0" w:color="000000"/>
              <w:bottom w:val="single" w:sz="4" w:space="0" w:color="000000"/>
            </w:tcBorders>
          </w:tcPr>
          <w:p w14:paraId="2CED51A0"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8.</w:t>
            </w:r>
          </w:p>
        </w:tc>
        <w:tc>
          <w:tcPr>
            <w:tcW w:w="4111" w:type="dxa"/>
            <w:tcBorders>
              <w:top w:val="single" w:sz="4" w:space="0" w:color="000000"/>
              <w:left w:val="single" w:sz="4" w:space="0" w:color="000000"/>
              <w:bottom w:val="single" w:sz="4" w:space="0" w:color="000000"/>
            </w:tcBorders>
          </w:tcPr>
          <w:p w14:paraId="27613E1E"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Підстава для одержання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5898DA51" w14:textId="77777777" w:rsidR="00032809" w:rsidRPr="008A5E0E" w:rsidRDefault="00032809">
            <w:pPr>
              <w:pStyle w:val="rvps2"/>
              <w:shd w:val="clear" w:color="auto" w:fill="FFFFFF"/>
              <w:spacing w:before="0" w:after="0"/>
              <w:ind w:firstLine="450"/>
              <w:contextualSpacing/>
              <w:jc w:val="both"/>
              <w:textAlignment w:val="baseline"/>
              <w:rPr>
                <w:color w:val="000000"/>
                <w:sz w:val="16"/>
                <w:szCs w:val="16"/>
              </w:rPr>
            </w:pPr>
            <w:r w:rsidRPr="008A5E0E">
              <w:rPr>
                <w:color w:val="000000"/>
                <w:sz w:val="16"/>
                <w:szCs w:val="16"/>
              </w:rPr>
              <w:t>Втрата/викрадення паспорта громадянина України зразка 1994 року (у формі книжечки)</w:t>
            </w:r>
          </w:p>
        </w:tc>
      </w:tr>
      <w:tr w:rsidR="00032809" w:rsidRPr="008A5E0E" w14:paraId="1E8CBB7E" w14:textId="77777777" w:rsidTr="002F4023">
        <w:trPr>
          <w:trHeight w:val="3109"/>
        </w:trPr>
        <w:tc>
          <w:tcPr>
            <w:tcW w:w="709" w:type="dxa"/>
            <w:tcBorders>
              <w:top w:val="single" w:sz="4" w:space="0" w:color="000000"/>
              <w:left w:val="single" w:sz="4" w:space="0" w:color="000000"/>
              <w:bottom w:val="single" w:sz="4" w:space="0" w:color="000000"/>
            </w:tcBorders>
          </w:tcPr>
          <w:p w14:paraId="381590B8"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9.</w:t>
            </w:r>
          </w:p>
        </w:tc>
        <w:tc>
          <w:tcPr>
            <w:tcW w:w="4111" w:type="dxa"/>
            <w:tcBorders>
              <w:top w:val="single" w:sz="4" w:space="0" w:color="000000"/>
              <w:left w:val="single" w:sz="4" w:space="0" w:color="000000"/>
              <w:bottom w:val="single" w:sz="4" w:space="0" w:color="000000"/>
            </w:tcBorders>
          </w:tcPr>
          <w:p w14:paraId="2E5DC17B"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Вичерпний перелік документів, необхідних для отримання адміністративної послуги, а також вимоги до них</w:t>
            </w:r>
          </w:p>
        </w:tc>
        <w:tc>
          <w:tcPr>
            <w:tcW w:w="5902" w:type="dxa"/>
            <w:tcBorders>
              <w:top w:val="single" w:sz="4" w:space="0" w:color="000000"/>
              <w:left w:val="single" w:sz="4" w:space="0" w:color="000000"/>
              <w:bottom w:val="single" w:sz="4" w:space="0" w:color="000000"/>
              <w:right w:val="single" w:sz="4" w:space="0" w:color="000000"/>
            </w:tcBorders>
            <w:vAlign w:val="center"/>
          </w:tcPr>
          <w:p w14:paraId="5DD44EF8" w14:textId="77777777" w:rsidR="00032809" w:rsidRPr="008A5E0E" w:rsidRDefault="00032809">
            <w:pPr>
              <w:pStyle w:val="ab"/>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14:paraId="34E65E48" w14:textId="77777777" w:rsidR="00032809" w:rsidRPr="008A5E0E" w:rsidRDefault="00032809">
            <w:pPr>
              <w:pStyle w:val="rvps2"/>
              <w:numPr>
                <w:ilvl w:val="0"/>
                <w:numId w:val="2"/>
              </w:numPr>
              <w:shd w:val="clear" w:color="auto" w:fill="FFFFFF"/>
              <w:spacing w:before="0" w:after="0"/>
              <w:ind w:firstLine="494"/>
              <w:jc w:val="both"/>
              <w:textAlignment w:val="baseline"/>
              <w:rPr>
                <w:color w:val="000000"/>
                <w:sz w:val="16"/>
                <w:szCs w:val="16"/>
              </w:rPr>
            </w:pPr>
            <w:r w:rsidRPr="008A5E0E">
              <w:rPr>
                <w:b/>
                <w:bCs/>
                <w:color w:val="000000"/>
                <w:sz w:val="16"/>
                <w:szCs w:val="16"/>
                <w:lang w:val="uk-UA"/>
              </w:rPr>
              <w:t>1)</w:t>
            </w:r>
            <w:r w:rsidRPr="008A5E0E">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14:paraId="04BBB000"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2</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заяву встановленого МВС зразка про втрату або викрадення паспорта зразка 1994 року (далі - заява про втрату паспорта);</w:t>
            </w:r>
          </w:p>
          <w:p w14:paraId="2F5B9A30"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3</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витяг з Єдиного реєстру досудових розслідувань (у разі викрадення паспорта на території України);</w:t>
            </w:r>
          </w:p>
          <w:p w14:paraId="6836E107"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4</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посвідчення про взяття на облік бездомних осіб (для бездомних осіб);</w:t>
            </w:r>
          </w:p>
          <w:p w14:paraId="1C63AF39"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4" w:name="n7471"/>
            <w:bookmarkEnd w:id="54"/>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14:paraId="3745E3D7"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5" w:name="n7481"/>
            <w:bookmarkEnd w:id="55"/>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документ, що посвідчує особу законного представника/ уповноваженої особи, та документ, що підтверджує повноваження особи як законного представника/уповноваженої особи;</w:t>
            </w:r>
          </w:p>
          <w:p w14:paraId="0F42898C"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6" w:name="n7491"/>
            <w:bookmarkEnd w:id="56"/>
            <w:r w:rsidRPr="008A5E0E">
              <w:rPr>
                <w:rFonts w:ascii="Times New Roman" w:hAnsi="Times New Roman" w:cs="Times New Roman"/>
                <w:b/>
                <w:bCs/>
                <w:color w:val="000000"/>
                <w:sz w:val="16"/>
                <w:szCs w:val="16"/>
              </w:rPr>
              <w:t>7)</w:t>
            </w:r>
            <w:r w:rsidRPr="008A5E0E">
              <w:rPr>
                <w:rFonts w:ascii="Times New Roman" w:hAnsi="Times New Roman" w:cs="Times New Roman"/>
                <w:color w:val="000000"/>
                <w:sz w:val="16"/>
                <w:szCs w:val="16"/>
              </w:rPr>
              <w:t xml:space="preserve"> документи, що підтверджують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14:paraId="06A37C8E"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7" w:name="n7501"/>
            <w:bookmarkEnd w:id="57"/>
            <w:r w:rsidRPr="008A5E0E">
              <w:rPr>
                <w:rFonts w:ascii="Times New Roman" w:hAnsi="Times New Roman" w:cs="Times New Roman"/>
                <w:b/>
                <w:bCs/>
                <w:color w:val="000000"/>
                <w:sz w:val="16"/>
                <w:szCs w:val="16"/>
              </w:rPr>
              <w:t>8)</w:t>
            </w:r>
            <w:r w:rsidRPr="008A5E0E">
              <w:rPr>
                <w:rFonts w:ascii="Times New Roman" w:hAnsi="Times New Roman" w:cs="Times New Roman"/>
                <w:color w:val="000000"/>
                <w:sz w:val="16"/>
                <w:szCs w:val="16"/>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14:paraId="48EE0C02"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8" w:name="n7511"/>
            <w:bookmarkEnd w:id="58"/>
            <w:r w:rsidRPr="008A5E0E">
              <w:rPr>
                <w:rFonts w:ascii="Times New Roman" w:hAnsi="Times New Roman" w:cs="Times New Roman"/>
                <w:b/>
                <w:bCs/>
                <w:color w:val="000000"/>
                <w:sz w:val="16"/>
                <w:szCs w:val="16"/>
                <w:lang w:val="uk-UA"/>
              </w:rPr>
              <w:t>8.1)</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місце проживання - довідку органу реєстрації встановленого зразка;</w:t>
            </w:r>
          </w:p>
          <w:p w14:paraId="6F4F79F2"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9" w:name="n7521"/>
            <w:bookmarkEnd w:id="59"/>
            <w:r w:rsidRPr="008A5E0E">
              <w:rPr>
                <w:rFonts w:ascii="Times New Roman" w:hAnsi="Times New Roman" w:cs="Times New Roman"/>
                <w:b/>
                <w:bCs/>
                <w:color w:val="000000"/>
                <w:sz w:val="16"/>
                <w:szCs w:val="16"/>
                <w:lang w:val="uk-UA"/>
              </w:rPr>
              <w:t>8.2)</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народження дітей - свідоцтва про народження дітей;</w:t>
            </w:r>
          </w:p>
          <w:p w14:paraId="57063538"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0" w:name="n7531"/>
            <w:bookmarkEnd w:id="60"/>
            <w:r w:rsidRPr="008A5E0E">
              <w:rPr>
                <w:rFonts w:ascii="Times New Roman" w:hAnsi="Times New Roman" w:cs="Times New Roman"/>
                <w:b/>
                <w:bCs/>
                <w:color w:val="000000"/>
                <w:sz w:val="16"/>
                <w:szCs w:val="16"/>
                <w:lang w:val="uk-UA"/>
              </w:rPr>
              <w:t>8.3)</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14:paraId="24348C5F"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1" w:name="n7541"/>
            <w:bookmarkEnd w:id="61"/>
            <w:r w:rsidRPr="008A5E0E">
              <w:rPr>
                <w:rFonts w:ascii="Times New Roman" w:hAnsi="Times New Roman" w:cs="Times New Roman"/>
                <w:b/>
                <w:bCs/>
                <w:color w:val="000000"/>
                <w:sz w:val="16"/>
                <w:szCs w:val="16"/>
                <w:lang w:val="uk-UA"/>
              </w:rPr>
              <w:t>8.4)</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w:t>
            </w:r>
            <w:r w:rsidRPr="008A5E0E">
              <w:rPr>
                <w:rFonts w:ascii="Times New Roman" w:hAnsi="Times New Roman" w:cs="Times New Roman"/>
                <w:color w:val="000000"/>
                <w:sz w:val="16"/>
                <w:szCs w:val="16"/>
              </w:rPr>
              <w:lastRenderedPageBreak/>
              <w:t>органами іноземної держави документ, який згідно з її національним законодавством підтверджує відповідний факт;</w:t>
            </w:r>
          </w:p>
          <w:p w14:paraId="0EF9E8FD"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2" w:name="n7551"/>
            <w:bookmarkEnd w:id="62"/>
            <w:r w:rsidRPr="008A5E0E">
              <w:rPr>
                <w:rFonts w:ascii="Times New Roman" w:hAnsi="Times New Roman" w:cs="Times New Roman"/>
                <w:b/>
                <w:bCs/>
                <w:color w:val="000000"/>
                <w:sz w:val="16"/>
                <w:szCs w:val="16"/>
                <w:lang w:val="uk-UA"/>
              </w:rPr>
              <w:t>8.5)</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реєстрі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в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14:paraId="246BE889"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3" w:name="n7561"/>
            <w:bookmarkEnd w:id="63"/>
            <w:r w:rsidRPr="008A5E0E">
              <w:rPr>
                <w:rFonts w:ascii="Times New Roman" w:hAnsi="Times New Roman" w:cs="Times New Roman"/>
                <w:b/>
                <w:bCs/>
                <w:color w:val="000000"/>
                <w:sz w:val="16"/>
                <w:szCs w:val="16"/>
              </w:rPr>
              <w:t>9)</w:t>
            </w:r>
            <w:r w:rsidRPr="008A5E0E">
              <w:rPr>
                <w:rFonts w:ascii="Times New Roman" w:hAnsi="Times New Roman" w:cs="Times New Roman"/>
                <w:color w:val="000000"/>
                <w:sz w:val="16"/>
                <w:szCs w:val="16"/>
              </w:rPr>
              <w:t xml:space="preserve"> 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підтверджується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(в разі потреби);</w:t>
            </w:r>
          </w:p>
          <w:p w14:paraId="5AC49334"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4" w:name="n10651"/>
            <w:bookmarkEnd w:id="64"/>
            <w:r w:rsidRPr="008A5E0E">
              <w:rPr>
                <w:rFonts w:ascii="Times New Roman" w:hAnsi="Times New Roman" w:cs="Times New Roman"/>
                <w:b/>
                <w:bCs/>
                <w:color w:val="000000"/>
                <w:sz w:val="16"/>
                <w:szCs w:val="16"/>
              </w:rPr>
              <w:t>10)</w:t>
            </w:r>
            <w:r w:rsidRPr="008A5E0E">
              <w:rPr>
                <w:rFonts w:ascii="Times New Roman" w:hAnsi="Times New Roman" w:cs="Times New Roman"/>
                <w:color w:val="000000"/>
                <w:sz w:val="16"/>
                <w:szCs w:val="16"/>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14:paraId="42501E03"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5" w:name="n10661"/>
            <w:bookmarkEnd w:id="65"/>
            <w:r w:rsidRPr="008A5E0E">
              <w:rPr>
                <w:rFonts w:ascii="Times New Roman" w:hAnsi="Times New Roman" w:cs="Times New Roman"/>
                <w:b/>
                <w:bCs/>
                <w:color w:val="000000"/>
                <w:sz w:val="16"/>
                <w:szCs w:val="16"/>
              </w:rPr>
              <w:t>11)</w:t>
            </w:r>
            <w:r w:rsidRPr="008A5E0E">
              <w:rPr>
                <w:rFonts w:ascii="Times New Roman" w:hAnsi="Times New Roman" w:cs="Times New Roman"/>
                <w:color w:val="000000"/>
                <w:sz w:val="16"/>
                <w:szCs w:val="16"/>
              </w:rPr>
              <w:t xml:space="preserve"> заява про зняття з консульського обліку.</w:t>
            </w:r>
          </w:p>
          <w:p w14:paraId="169C370E" w14:textId="77777777" w:rsidR="00032809" w:rsidRPr="008A5E0E" w:rsidRDefault="00032809">
            <w:pPr>
              <w:pStyle w:val="af2"/>
              <w:ind w:left="33" w:firstLine="494"/>
              <w:jc w:val="both"/>
              <w:rPr>
                <w:color w:val="000000"/>
                <w:sz w:val="16"/>
                <w:szCs w:val="16"/>
              </w:rPr>
            </w:pPr>
            <w:r w:rsidRPr="008A5E0E">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14:paraId="01F8BF06" w14:textId="77777777" w:rsidR="00032809" w:rsidRPr="008A5E0E" w:rsidRDefault="00032809">
            <w:pPr>
              <w:pStyle w:val="af2"/>
              <w:ind w:left="33" w:firstLine="494"/>
              <w:jc w:val="both"/>
              <w:rPr>
                <w:color w:val="000000"/>
                <w:sz w:val="16"/>
                <w:szCs w:val="16"/>
              </w:rPr>
            </w:pPr>
            <w:r w:rsidRPr="008A5E0E">
              <w:rPr>
                <w:color w:val="000000"/>
                <w:sz w:val="16"/>
                <w:szCs w:val="16"/>
              </w:rPr>
              <w:t>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A5E0E">
              <w:rPr>
                <w:b/>
                <w:color w:val="000000"/>
                <w:sz w:val="16"/>
                <w:szCs w:val="16"/>
              </w:rPr>
              <w:t xml:space="preserve"> </w:t>
            </w:r>
          </w:p>
          <w:p w14:paraId="3EC4FFBA" w14:textId="77777777" w:rsidR="00032809" w:rsidRPr="008A5E0E" w:rsidRDefault="00032809">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14:paraId="26936568" w14:textId="77777777" w:rsidR="00032809" w:rsidRPr="008A5E0E" w:rsidRDefault="00032809">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FA6014C" w14:textId="77777777" w:rsidR="00032809" w:rsidRPr="008A5E0E" w:rsidRDefault="00032809">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2F4023" w:rsidRPr="008A5E0E" w14:paraId="3F41D40A" w14:textId="77777777" w:rsidTr="00C03877">
        <w:trPr>
          <w:trHeight w:val="2032"/>
        </w:trPr>
        <w:tc>
          <w:tcPr>
            <w:tcW w:w="709" w:type="dxa"/>
            <w:tcBorders>
              <w:top w:val="single" w:sz="4" w:space="0" w:color="000000"/>
              <w:left w:val="single" w:sz="4" w:space="0" w:color="000000"/>
              <w:bottom w:val="single" w:sz="4" w:space="0" w:color="000000"/>
            </w:tcBorders>
          </w:tcPr>
          <w:p w14:paraId="1801A66B" w14:textId="77777777" w:rsidR="002F4023" w:rsidRPr="002F4023" w:rsidRDefault="002F4023" w:rsidP="002F4023">
            <w:pPr>
              <w:spacing w:after="0"/>
              <w:contextualSpacing/>
              <w:jc w:val="center"/>
              <w:rPr>
                <w:rFonts w:ascii="Times New Roman" w:hAnsi="Times New Roman" w:cs="Times New Roman"/>
                <w:b/>
                <w:color w:val="000000"/>
                <w:sz w:val="16"/>
                <w:szCs w:val="16"/>
                <w:lang w:val="en-US"/>
              </w:rPr>
            </w:pPr>
            <w:r>
              <w:rPr>
                <w:rFonts w:ascii="Times New Roman" w:hAnsi="Times New Roman" w:cs="Times New Roman"/>
                <w:b/>
                <w:color w:val="000000"/>
                <w:sz w:val="16"/>
                <w:szCs w:val="16"/>
                <w:lang w:val="en-US"/>
              </w:rPr>
              <w:lastRenderedPageBreak/>
              <w:t>10.</w:t>
            </w:r>
          </w:p>
        </w:tc>
        <w:tc>
          <w:tcPr>
            <w:tcW w:w="4111" w:type="dxa"/>
            <w:tcBorders>
              <w:top w:val="single" w:sz="4" w:space="0" w:color="000000"/>
              <w:left w:val="single" w:sz="4" w:space="0" w:color="000000"/>
              <w:bottom w:val="single" w:sz="4" w:space="0" w:color="000000"/>
            </w:tcBorders>
          </w:tcPr>
          <w:p w14:paraId="125A21F4" w14:textId="77777777" w:rsidR="002F4023" w:rsidRPr="008A5E0E" w:rsidRDefault="002F4023"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Порядок та спосіб подання документів, необхідних для отримання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26D54145" w14:textId="77777777" w:rsidR="002F4023" w:rsidRPr="008A5E0E" w:rsidRDefault="002F4023" w:rsidP="002F4023">
            <w:pPr>
              <w:pStyle w:val="rvps2"/>
              <w:shd w:val="clear" w:color="auto" w:fill="FFFFFF"/>
              <w:spacing w:before="0" w:after="0"/>
              <w:ind w:left="69" w:firstLine="425"/>
              <w:jc w:val="both"/>
              <w:textAlignment w:val="baseline"/>
              <w:rPr>
                <w:color w:val="000000"/>
                <w:sz w:val="16"/>
                <w:szCs w:val="16"/>
              </w:rPr>
            </w:pPr>
            <w:r w:rsidRPr="008A5E0E">
              <w:rPr>
                <w:color w:val="000000"/>
                <w:sz w:val="16"/>
                <w:szCs w:val="16"/>
                <w:lang w:val="uk-UA"/>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w:t>
            </w:r>
            <w:r w:rsidRPr="008A5E0E">
              <w:rPr>
                <w:b/>
                <w:color w:val="000000"/>
                <w:sz w:val="16"/>
                <w:szCs w:val="16"/>
                <w:lang w:val="uk-UA"/>
              </w:rPr>
              <w:t>незалежно від місця проживання до будь-якого</w:t>
            </w:r>
            <w:r w:rsidRPr="008A5E0E">
              <w:rPr>
                <w:color w:val="000000"/>
                <w:sz w:val="16"/>
                <w:szCs w:val="16"/>
                <w:lang w:val="uk-UA"/>
              </w:rPr>
              <w:t>:</w:t>
            </w:r>
          </w:p>
          <w:p w14:paraId="5E35AD4F" w14:textId="77777777" w:rsidR="002F4023" w:rsidRPr="008A5E0E" w:rsidRDefault="002F4023" w:rsidP="002F4023">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територіального органу ДМС</w:t>
            </w:r>
            <w:r w:rsidRPr="008A5E0E">
              <w:rPr>
                <w:color w:val="000000"/>
                <w:sz w:val="16"/>
                <w:szCs w:val="16"/>
                <w:lang w:val="en-US"/>
              </w:rPr>
              <w:t>;</w:t>
            </w:r>
          </w:p>
          <w:p w14:paraId="4C46A736" w14:textId="77777777" w:rsidR="002F4023" w:rsidRPr="008A5E0E" w:rsidRDefault="002F4023" w:rsidP="002F4023">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територіального підрозділу ДМС;</w:t>
            </w:r>
          </w:p>
          <w:p w14:paraId="4D899197" w14:textId="77777777" w:rsidR="002F4023" w:rsidRPr="008A5E0E" w:rsidRDefault="002F4023" w:rsidP="002F4023">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 засобами Єдиного державного демографічного Реєстру.</w:t>
            </w:r>
          </w:p>
          <w:p w14:paraId="31A338EE" w14:textId="77777777" w:rsidR="002F4023" w:rsidRPr="008A5E0E" w:rsidRDefault="002F4023" w:rsidP="002F4023">
            <w:pPr>
              <w:spacing w:after="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піклувальників або інших законних представників).</w:t>
            </w:r>
          </w:p>
          <w:p w14:paraId="5DCBCB97" w14:textId="77777777" w:rsidR="002F4023" w:rsidRPr="008A5E0E" w:rsidRDefault="002F4023" w:rsidP="002F4023">
            <w:pPr>
              <w:spacing w:after="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lastRenderedPageBreak/>
              <w:t xml:space="preserve">     </w:t>
            </w:r>
            <w:r w:rsidRPr="008A5E0E">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14:paraId="6E4E447B" w14:textId="77777777" w:rsidR="002F4023" w:rsidRPr="008A5E0E" w:rsidRDefault="002F4023" w:rsidP="002F4023">
            <w:pPr>
              <w:pStyle w:val="af5"/>
              <w:shd w:val="clear" w:color="auto" w:fill="FFFFFF"/>
              <w:spacing w:before="0"/>
              <w:ind w:left="69" w:firstLine="0"/>
              <w:jc w:val="both"/>
              <w:textAlignment w:val="baseline"/>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14:paraId="4BA620B6" w14:textId="77777777" w:rsidR="002F4023" w:rsidRPr="008A5E0E" w:rsidRDefault="002F4023" w:rsidP="002F4023">
            <w:pPr>
              <w:pStyle w:val="ab"/>
              <w:spacing w:after="0"/>
              <w:ind w:firstLine="494"/>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tc>
      </w:tr>
      <w:tr w:rsidR="00032809" w:rsidRPr="008A5E0E" w14:paraId="1ABF0F9C" w14:textId="77777777" w:rsidTr="002F4023">
        <w:trPr>
          <w:trHeight w:val="317"/>
        </w:trPr>
        <w:tc>
          <w:tcPr>
            <w:tcW w:w="709" w:type="dxa"/>
            <w:tcBorders>
              <w:top w:val="single" w:sz="4" w:space="0" w:color="000000"/>
              <w:left w:val="single" w:sz="4" w:space="0" w:color="000000"/>
              <w:bottom w:val="single" w:sz="4" w:space="0" w:color="000000"/>
            </w:tcBorders>
          </w:tcPr>
          <w:p w14:paraId="5B704904"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11.</w:t>
            </w:r>
          </w:p>
        </w:tc>
        <w:tc>
          <w:tcPr>
            <w:tcW w:w="4111" w:type="dxa"/>
            <w:tcBorders>
              <w:top w:val="single" w:sz="4" w:space="0" w:color="000000"/>
              <w:left w:val="single" w:sz="4" w:space="0" w:color="000000"/>
              <w:bottom w:val="single" w:sz="4" w:space="0" w:color="000000"/>
            </w:tcBorders>
          </w:tcPr>
          <w:p w14:paraId="7DADFFEE" w14:textId="77777777" w:rsidR="00032809" w:rsidRPr="00C03877" w:rsidRDefault="00032809" w:rsidP="002F4023">
            <w:pPr>
              <w:spacing w:after="0"/>
              <w:contextualSpacing/>
              <w:jc w:val="both"/>
              <w:rPr>
                <w:rFonts w:ascii="Times New Roman" w:hAnsi="Times New Roman" w:cs="Times New Roman"/>
                <w:color w:val="000000"/>
                <w:sz w:val="16"/>
                <w:szCs w:val="16"/>
              </w:rPr>
            </w:pPr>
            <w:r w:rsidRPr="00C03877">
              <w:rPr>
                <w:rFonts w:ascii="Times New Roman" w:hAnsi="Times New Roman" w:cs="Times New Roman"/>
                <w:color w:val="000000"/>
                <w:sz w:val="16"/>
                <w:szCs w:val="16"/>
              </w:rPr>
              <w:t>Платність (безоплатність)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tcPr>
          <w:p w14:paraId="174059BB"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iCs/>
                <w:color w:val="000000"/>
                <w:sz w:val="16"/>
                <w:szCs w:val="16"/>
              </w:rPr>
              <w:t>Адміністративна послуга платна</w:t>
            </w:r>
          </w:p>
        </w:tc>
      </w:tr>
      <w:tr w:rsidR="00032809" w:rsidRPr="008A5E0E" w14:paraId="15380092" w14:textId="77777777">
        <w:tc>
          <w:tcPr>
            <w:tcW w:w="10722" w:type="dxa"/>
            <w:gridSpan w:val="3"/>
            <w:tcBorders>
              <w:top w:val="single" w:sz="4" w:space="0" w:color="000000"/>
              <w:left w:val="single" w:sz="4" w:space="0" w:color="000000"/>
              <w:bottom w:val="single" w:sz="4" w:space="0" w:color="000000"/>
              <w:right w:val="single" w:sz="4" w:space="0" w:color="000000"/>
            </w:tcBorders>
          </w:tcPr>
          <w:p w14:paraId="2EC6A1C0" w14:textId="77777777" w:rsidR="00032809" w:rsidRPr="00C03877" w:rsidRDefault="00032809">
            <w:pPr>
              <w:spacing w:after="0"/>
              <w:contextualSpacing/>
              <w:jc w:val="center"/>
              <w:rPr>
                <w:rFonts w:ascii="Times New Roman" w:hAnsi="Times New Roman" w:cs="Times New Roman"/>
                <w:color w:val="000000"/>
                <w:sz w:val="16"/>
                <w:szCs w:val="16"/>
              </w:rPr>
            </w:pPr>
            <w:r w:rsidRPr="00C03877">
              <w:rPr>
                <w:rFonts w:ascii="Times New Roman" w:hAnsi="Times New Roman" w:cs="Times New Roman"/>
                <w:iCs/>
                <w:color w:val="000000"/>
                <w:sz w:val="16"/>
                <w:szCs w:val="16"/>
              </w:rPr>
              <w:t>У разі платності:</w:t>
            </w:r>
          </w:p>
        </w:tc>
      </w:tr>
      <w:tr w:rsidR="00032809" w:rsidRPr="008A5E0E" w14:paraId="33AAC93A" w14:textId="77777777" w:rsidTr="002F4023">
        <w:tc>
          <w:tcPr>
            <w:tcW w:w="709" w:type="dxa"/>
            <w:tcBorders>
              <w:top w:val="single" w:sz="4" w:space="0" w:color="000000"/>
              <w:left w:val="single" w:sz="4" w:space="0" w:color="000000"/>
              <w:bottom w:val="single" w:sz="4" w:space="0" w:color="000000"/>
            </w:tcBorders>
          </w:tcPr>
          <w:p w14:paraId="207A8EE6"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11.1.</w:t>
            </w:r>
          </w:p>
        </w:tc>
        <w:tc>
          <w:tcPr>
            <w:tcW w:w="4111" w:type="dxa"/>
            <w:tcBorders>
              <w:top w:val="single" w:sz="4" w:space="0" w:color="000000"/>
              <w:left w:val="single" w:sz="4" w:space="0" w:color="000000"/>
              <w:bottom w:val="single" w:sz="4" w:space="0" w:color="000000"/>
            </w:tcBorders>
          </w:tcPr>
          <w:p w14:paraId="18C8C754" w14:textId="77777777" w:rsidR="00032809" w:rsidRPr="00C03877" w:rsidRDefault="00032809" w:rsidP="002F4023">
            <w:pPr>
              <w:spacing w:after="0"/>
              <w:contextualSpacing/>
              <w:jc w:val="both"/>
              <w:rPr>
                <w:rFonts w:ascii="Times New Roman" w:hAnsi="Times New Roman" w:cs="Times New Roman"/>
                <w:color w:val="000000"/>
                <w:sz w:val="16"/>
                <w:szCs w:val="16"/>
              </w:rPr>
            </w:pPr>
            <w:r w:rsidRPr="00C03877">
              <w:rPr>
                <w:rFonts w:ascii="Times New Roman" w:hAnsi="Times New Roman" w:cs="Times New Roman"/>
                <w:color w:val="000000"/>
                <w:sz w:val="16"/>
                <w:szCs w:val="16"/>
              </w:rPr>
              <w:t>Нормативно-правові акти, на підставі яких стягується плата</w:t>
            </w:r>
          </w:p>
        </w:tc>
        <w:tc>
          <w:tcPr>
            <w:tcW w:w="5902" w:type="dxa"/>
            <w:tcBorders>
              <w:top w:val="single" w:sz="4" w:space="0" w:color="000000"/>
              <w:left w:val="single" w:sz="4" w:space="0" w:color="000000"/>
              <w:bottom w:val="single" w:sz="4" w:space="0" w:color="000000"/>
              <w:right w:val="single" w:sz="4" w:space="0" w:color="000000"/>
            </w:tcBorders>
          </w:tcPr>
          <w:p w14:paraId="699396B6" w14:textId="77777777" w:rsidR="00032809" w:rsidRPr="008A5E0E" w:rsidRDefault="00032809">
            <w:pPr>
              <w:pStyle w:val="Default"/>
              <w:jc w:val="both"/>
              <w:rPr>
                <w:rFonts w:ascii="Times New Roman" w:hAnsi="Times New Roman" w:cs="Times New Roman"/>
                <w:sz w:val="16"/>
                <w:szCs w:val="16"/>
              </w:rPr>
            </w:pPr>
            <w:r w:rsidRPr="008A5E0E">
              <w:rPr>
                <w:rFonts w:ascii="Times New Roman" w:eastAsia="Verdana" w:hAnsi="Times New Roman" w:cs="Times New Roman"/>
                <w:sz w:val="16"/>
                <w:szCs w:val="16"/>
                <w:lang w:val="uk-UA"/>
              </w:rPr>
              <w:t xml:space="preserve">        </w:t>
            </w:r>
            <w:r w:rsidRPr="008A5E0E">
              <w:rPr>
                <w:rFonts w:ascii="Times New Roman" w:hAnsi="Times New Roman" w:cs="Times New Roman"/>
                <w:sz w:val="16"/>
                <w:szCs w:val="16"/>
                <w:lang w:val="uk-UA"/>
              </w:rPr>
              <w:t>п.п. а) п. 6 ст. 3 Декрету КМУ від 21.01.1993 № 7-93 «Про державне мито»;</w:t>
            </w:r>
          </w:p>
          <w:p w14:paraId="5E09C2F8" w14:textId="77777777" w:rsidR="00032809" w:rsidRPr="008A5E0E" w:rsidRDefault="00032809">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Ст.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78991CA" w14:textId="77777777" w:rsidR="00032809" w:rsidRPr="008A5E0E" w:rsidRDefault="00032809">
            <w:pPr>
              <w:spacing w:after="0"/>
              <w:ind w:firstLine="459"/>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Постанова КМУ від 02.11.2016 № 770 «Деякі питання надання адміністративних послуг у сфері міграції».</w:t>
            </w:r>
          </w:p>
        </w:tc>
      </w:tr>
      <w:tr w:rsidR="00032809" w:rsidRPr="008A5E0E" w14:paraId="04423BA8" w14:textId="77777777" w:rsidTr="002F4023">
        <w:tc>
          <w:tcPr>
            <w:tcW w:w="709" w:type="dxa"/>
            <w:tcBorders>
              <w:top w:val="single" w:sz="4" w:space="0" w:color="000000"/>
              <w:left w:val="single" w:sz="4" w:space="0" w:color="000000"/>
              <w:bottom w:val="single" w:sz="4" w:space="0" w:color="000000"/>
            </w:tcBorders>
          </w:tcPr>
          <w:p w14:paraId="39F67D8D"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11.2.</w:t>
            </w:r>
          </w:p>
        </w:tc>
        <w:tc>
          <w:tcPr>
            <w:tcW w:w="4111" w:type="dxa"/>
            <w:tcBorders>
              <w:top w:val="single" w:sz="4" w:space="0" w:color="000000"/>
              <w:left w:val="single" w:sz="4" w:space="0" w:color="000000"/>
              <w:bottom w:val="single" w:sz="4" w:space="0" w:color="000000"/>
            </w:tcBorders>
          </w:tcPr>
          <w:p w14:paraId="403B6F00" w14:textId="77777777" w:rsidR="00032809" w:rsidRPr="00C03877" w:rsidRDefault="00032809" w:rsidP="002F4023">
            <w:pPr>
              <w:spacing w:after="0"/>
              <w:contextualSpacing/>
              <w:jc w:val="both"/>
              <w:rPr>
                <w:rFonts w:ascii="Times New Roman" w:hAnsi="Times New Roman" w:cs="Times New Roman"/>
                <w:color w:val="000000"/>
                <w:sz w:val="16"/>
                <w:szCs w:val="16"/>
              </w:rPr>
            </w:pPr>
            <w:r w:rsidRPr="00C03877">
              <w:rPr>
                <w:rFonts w:ascii="Times New Roman" w:hAnsi="Times New Roman" w:cs="Times New Roman"/>
                <w:color w:val="000000"/>
                <w:sz w:val="16"/>
                <w:szCs w:val="16"/>
              </w:rPr>
              <w:t>Розмір та порядок внесення плати (адміністративного збору) за платну адміністративну послугу</w:t>
            </w:r>
          </w:p>
        </w:tc>
        <w:tc>
          <w:tcPr>
            <w:tcW w:w="5902" w:type="dxa"/>
            <w:tcBorders>
              <w:top w:val="single" w:sz="4" w:space="0" w:color="000000"/>
              <w:left w:val="single" w:sz="4" w:space="0" w:color="000000"/>
              <w:bottom w:val="single" w:sz="4" w:space="0" w:color="000000"/>
              <w:right w:val="single" w:sz="4" w:space="0" w:color="000000"/>
            </w:tcBorders>
          </w:tcPr>
          <w:tbl>
            <w:tblPr>
              <w:tblW w:w="8755" w:type="dxa"/>
              <w:tblLayout w:type="fixed"/>
              <w:tblLook w:val="0000" w:firstRow="0" w:lastRow="0" w:firstColumn="0" w:lastColumn="0" w:noHBand="0" w:noVBand="0"/>
            </w:tblPr>
            <w:tblGrid>
              <w:gridCol w:w="8755"/>
            </w:tblGrid>
            <w:tr w:rsidR="00032809" w:rsidRPr="008A5E0E" w14:paraId="18386D85" w14:textId="77777777" w:rsidTr="004F2DFF">
              <w:trPr>
                <w:trHeight w:val="173"/>
              </w:trPr>
              <w:tc>
                <w:tcPr>
                  <w:tcW w:w="8755" w:type="dxa"/>
                  <w:shd w:val="clear" w:color="auto" w:fill="FFFFFF"/>
                </w:tcPr>
                <w:p w14:paraId="431E389A" w14:textId="77777777" w:rsidR="00032809" w:rsidRPr="008A5E0E" w:rsidRDefault="00032809">
                  <w:pPr>
                    <w:spacing w:after="0"/>
                    <w:ind w:right="2927"/>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uk-UA"/>
                    </w:rPr>
                    <w:t xml:space="preserve">       </w:t>
                  </w:r>
                  <w:r w:rsidRPr="008A5E0E">
                    <w:rPr>
                      <w:rFonts w:ascii="Times New Roman" w:hAnsi="Times New Roman" w:cs="Times New Roman"/>
                      <w:color w:val="000000"/>
                      <w:sz w:val="16"/>
                      <w:szCs w:val="16"/>
                      <w:lang w:eastAsia="uk-UA"/>
                    </w:rPr>
                    <w:t>Розмір адміністративного  збору за оформлення та видачу паспорта з дня оформлення заяви-анкети у строк:</w:t>
                  </w:r>
                </w:p>
                <w:p w14:paraId="796E5178" w14:textId="77777777" w:rsidR="00032809" w:rsidRPr="008A5E0E" w:rsidRDefault="00032809">
                  <w:pPr>
                    <w:spacing w:after="0"/>
                    <w:rPr>
                      <w:rFonts w:ascii="Times New Roman" w:hAnsi="Times New Roman" w:cs="Times New Roman"/>
                      <w:color w:val="000000"/>
                      <w:sz w:val="16"/>
                      <w:szCs w:val="16"/>
                      <w:lang w:eastAsia="uk-UA"/>
                    </w:rPr>
                  </w:pPr>
                </w:p>
              </w:tc>
            </w:tr>
            <w:tr w:rsidR="004F2DFF" w:rsidRPr="008A5E0E" w14:paraId="1B9EEFB6" w14:textId="77777777" w:rsidTr="004F2DFF">
              <w:trPr>
                <w:trHeight w:val="173"/>
              </w:trPr>
              <w:tc>
                <w:tcPr>
                  <w:tcW w:w="8755" w:type="dxa"/>
                  <w:shd w:val="clear" w:color="auto" w:fill="FFFFFF"/>
                </w:tcPr>
                <w:p w14:paraId="47CE43C9"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20 робочих днів    -  </w:t>
                  </w:r>
                  <w:r>
                    <w:rPr>
                      <w:rFonts w:ascii="Times New Roman" w:hAnsi="Times New Roman" w:cs="Times New Roman"/>
                      <w:b/>
                      <w:color w:val="000000"/>
                      <w:sz w:val="16"/>
                      <w:szCs w:val="16"/>
                      <w:lang w:val="uk-UA" w:eastAsia="uk-UA"/>
                    </w:rPr>
                    <w:t>558</w:t>
                  </w:r>
                  <w:r w:rsidRPr="00CA2C8D">
                    <w:rPr>
                      <w:rFonts w:ascii="Times New Roman" w:hAnsi="Times New Roman" w:cs="Times New Roman"/>
                      <w:b/>
                      <w:color w:val="000000"/>
                      <w:sz w:val="16"/>
                      <w:szCs w:val="16"/>
                      <w:lang w:eastAsia="uk-UA"/>
                    </w:rPr>
                    <w:t xml:space="preserve"> грн </w:t>
                  </w:r>
                </w:p>
                <w:p w14:paraId="4F0B3FE6" w14:textId="77777777" w:rsidR="004F2DFF" w:rsidRPr="00CA2C8D" w:rsidRDefault="004F2DFF" w:rsidP="00130DCB">
                  <w:pPr>
                    <w:spacing w:after="0"/>
                    <w:ind w:left="46" w:right="107"/>
                    <w:rPr>
                      <w:rFonts w:ascii="Times New Roman" w:hAnsi="Times New Roman" w:cs="Times New Roman"/>
                      <w:color w:val="000000"/>
                    </w:rPr>
                  </w:pPr>
                  <w:r>
                    <w:rPr>
                      <w:rFonts w:ascii="Times New Roman" w:hAnsi="Times New Roman" w:cs="Times New Roman"/>
                      <w:color w:val="000000"/>
                      <w:sz w:val="16"/>
                      <w:szCs w:val="16"/>
                      <w:lang w:eastAsia="uk-UA"/>
                    </w:rPr>
                    <w:t>(</w:t>
                  </w:r>
                  <w:r>
                    <w:rPr>
                      <w:rFonts w:ascii="Times New Roman" w:hAnsi="Times New Roman" w:cs="Times New Roman"/>
                      <w:color w:val="000000"/>
                      <w:sz w:val="16"/>
                      <w:szCs w:val="16"/>
                      <w:lang w:val="uk-UA" w:eastAsia="uk-UA"/>
                    </w:rPr>
                    <w:t>126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val="uk-UA" w:eastAsia="uk-UA"/>
                    </w:rPr>
                    <w:t xml:space="preserve"> </w:t>
                  </w:r>
                  <w:r w:rsidRPr="00CA2C8D">
                    <w:rPr>
                      <w:rFonts w:ascii="Times New Roman" w:hAnsi="Times New Roman" w:cs="Times New Roman"/>
                      <w:color w:val="000000"/>
                      <w:sz w:val="16"/>
                      <w:szCs w:val="16"/>
                      <w:lang w:eastAsia="uk-UA"/>
                    </w:rPr>
                    <w:t xml:space="preserve">грн -  </w:t>
                  </w:r>
                </w:p>
                <w:p w14:paraId="7D9F3823"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вартість бланка);</w:t>
                  </w:r>
                </w:p>
                <w:p w14:paraId="603991E5" w14:textId="77777777" w:rsidR="004F2DFF" w:rsidRPr="00CA2C8D" w:rsidRDefault="004F2DFF" w:rsidP="00130DCB">
                  <w:pPr>
                    <w:spacing w:after="0"/>
                    <w:ind w:left="46" w:right="107"/>
                    <w:rPr>
                      <w:rFonts w:ascii="Times New Roman" w:hAnsi="Times New Roman" w:cs="Times New Roman"/>
                      <w:color w:val="000000"/>
                      <w:sz w:val="16"/>
                      <w:szCs w:val="16"/>
                      <w:lang w:eastAsia="uk-UA"/>
                    </w:rPr>
                  </w:pPr>
                </w:p>
              </w:tc>
            </w:tr>
            <w:tr w:rsidR="004F2DFF" w:rsidRPr="008A5E0E" w14:paraId="0977BDD6" w14:textId="77777777" w:rsidTr="004F2DFF">
              <w:trPr>
                <w:trHeight w:val="173"/>
              </w:trPr>
              <w:tc>
                <w:tcPr>
                  <w:tcW w:w="8755" w:type="dxa"/>
                  <w:shd w:val="clear" w:color="auto" w:fill="FFFFFF"/>
                </w:tcPr>
                <w:p w14:paraId="3B5ED3B6"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пізніше ніж через 10 робочих днів    -  </w:t>
                  </w:r>
                  <w:r>
                    <w:rPr>
                      <w:rFonts w:ascii="Times New Roman" w:hAnsi="Times New Roman" w:cs="Times New Roman"/>
                      <w:b/>
                      <w:color w:val="000000"/>
                      <w:sz w:val="16"/>
                      <w:szCs w:val="16"/>
                      <w:lang w:val="uk-UA" w:eastAsia="uk-UA"/>
                    </w:rPr>
                    <w:t>928</w:t>
                  </w:r>
                  <w:r w:rsidRPr="00CA2C8D">
                    <w:rPr>
                      <w:rFonts w:ascii="Times New Roman" w:hAnsi="Times New Roman" w:cs="Times New Roman"/>
                      <w:b/>
                      <w:color w:val="000000"/>
                      <w:sz w:val="16"/>
                      <w:szCs w:val="16"/>
                      <w:lang w:eastAsia="uk-UA"/>
                    </w:rPr>
                    <w:t xml:space="preserve"> грн  </w:t>
                  </w:r>
                </w:p>
                <w:p w14:paraId="3FECC89B" w14:textId="77777777" w:rsidR="004F2DFF" w:rsidRPr="00CA2C8D" w:rsidRDefault="004F2DFF" w:rsidP="00130DCB">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lang w:eastAsia="uk-UA"/>
                    </w:rPr>
                    <w:t>(</w:t>
                  </w:r>
                  <w:r w:rsidRPr="00CA2C8D">
                    <w:rPr>
                      <w:rFonts w:ascii="Times New Roman" w:hAnsi="Times New Roman" w:cs="Times New Roman"/>
                      <w:color w:val="000000"/>
                      <w:sz w:val="16"/>
                      <w:szCs w:val="16"/>
                      <w:lang w:val="uk-UA" w:eastAsia="uk-UA"/>
                    </w:rPr>
                    <w:t>496</w:t>
                  </w:r>
                  <w:r w:rsidRPr="00CA2C8D">
                    <w:rPr>
                      <w:rFonts w:ascii="Times New Roman" w:hAnsi="Times New Roman" w:cs="Times New Roman"/>
                      <w:color w:val="000000"/>
                      <w:sz w:val="16"/>
                      <w:szCs w:val="16"/>
                      <w:lang w:eastAsia="uk-UA"/>
                    </w:rPr>
                    <w:t xml:space="preserve"> грн - вартість адміністративної послуги  та </w:t>
                  </w:r>
                  <w:r>
                    <w:rPr>
                      <w:rFonts w:ascii="Times New Roman" w:hAnsi="Times New Roman" w:cs="Times New Roman"/>
                      <w:color w:val="000000"/>
                      <w:sz w:val="16"/>
                      <w:szCs w:val="16"/>
                      <w:lang w:val="uk-UA" w:eastAsia="uk-UA"/>
                    </w:rPr>
                    <w:t>432</w:t>
                  </w:r>
                  <w:r w:rsidRPr="00CA2C8D">
                    <w:rPr>
                      <w:rFonts w:ascii="Times New Roman" w:hAnsi="Times New Roman" w:cs="Times New Roman"/>
                      <w:color w:val="000000"/>
                      <w:sz w:val="16"/>
                      <w:szCs w:val="16"/>
                      <w:lang w:eastAsia="uk-UA"/>
                    </w:rPr>
                    <w:t xml:space="preserve"> грн - </w:t>
                  </w:r>
                </w:p>
                <w:p w14:paraId="79D8B3D4" w14:textId="77777777" w:rsidR="004F2DFF" w:rsidRPr="002165FC" w:rsidRDefault="004F2DFF" w:rsidP="00130DCB">
                  <w:pPr>
                    <w:spacing w:after="0"/>
                    <w:ind w:left="46" w:right="107"/>
                    <w:rPr>
                      <w:rFonts w:ascii="Times New Roman" w:hAnsi="Times New Roman" w:cs="Times New Roman"/>
                      <w:color w:val="000000"/>
                      <w:lang w:val="uk-UA"/>
                    </w:rPr>
                  </w:pPr>
                  <w:r w:rsidRPr="00CA2C8D">
                    <w:rPr>
                      <w:rFonts w:ascii="Times New Roman" w:hAnsi="Times New Roman" w:cs="Times New Roman"/>
                      <w:color w:val="000000"/>
                      <w:sz w:val="16"/>
                      <w:szCs w:val="16"/>
                      <w:lang w:eastAsia="uk-UA"/>
                    </w:rPr>
                    <w:t>вартість бланка;</w:t>
                  </w:r>
                </w:p>
              </w:tc>
            </w:tr>
          </w:tbl>
          <w:p w14:paraId="51BA6AEC" w14:textId="77777777" w:rsidR="00032809" w:rsidRPr="000B4C07" w:rsidRDefault="00032809">
            <w:pPr>
              <w:pStyle w:val="Default"/>
              <w:jc w:val="both"/>
              <w:rPr>
                <w:rFonts w:ascii="Times New Roman" w:hAnsi="Times New Roman" w:cs="Times New Roman"/>
                <w:sz w:val="16"/>
                <w:szCs w:val="16"/>
                <w:lang w:val="en-US"/>
              </w:rPr>
            </w:pPr>
          </w:p>
          <w:p w14:paraId="77A4B1B4" w14:textId="77777777" w:rsidR="00032809" w:rsidRPr="008A5E0E" w:rsidRDefault="00032809">
            <w:pPr>
              <w:pStyle w:val="HTML0"/>
              <w:shd w:val="clear" w:color="auto" w:fill="FFFFFF"/>
              <w:contextualSpacing/>
              <w:jc w:val="both"/>
              <w:textAlignment w:val="baseline"/>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eastAsia="uk-UA"/>
              </w:rPr>
              <w:t xml:space="preserve">        </w:t>
            </w:r>
            <w:r w:rsidRPr="008A5E0E">
              <w:rPr>
                <w:rFonts w:ascii="Times New Roman" w:hAnsi="Times New Roman" w:cs="Times New Roman"/>
                <w:color w:val="000000"/>
                <w:sz w:val="16"/>
                <w:szCs w:val="16"/>
                <w:lang w:val="uk-UA" w:eastAsia="uk-UA"/>
              </w:rPr>
              <w:t>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032809" w:rsidRPr="008A5E0E" w14:paraId="0CE1F726" w14:textId="77777777" w:rsidTr="002F4023">
        <w:tc>
          <w:tcPr>
            <w:tcW w:w="709" w:type="dxa"/>
            <w:tcBorders>
              <w:top w:val="single" w:sz="4" w:space="0" w:color="000000"/>
              <w:left w:val="single" w:sz="4" w:space="0" w:color="000000"/>
              <w:bottom w:val="single" w:sz="4" w:space="0" w:color="000000"/>
            </w:tcBorders>
          </w:tcPr>
          <w:p w14:paraId="7BF759D8"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11.3.</w:t>
            </w:r>
          </w:p>
        </w:tc>
        <w:tc>
          <w:tcPr>
            <w:tcW w:w="4111" w:type="dxa"/>
            <w:tcBorders>
              <w:top w:val="single" w:sz="4" w:space="0" w:color="000000"/>
              <w:left w:val="single" w:sz="4" w:space="0" w:color="000000"/>
              <w:bottom w:val="single" w:sz="4" w:space="0" w:color="000000"/>
            </w:tcBorders>
          </w:tcPr>
          <w:p w14:paraId="5B3EAE0D"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Розрахунковий рахунок для внесення плати</w:t>
            </w:r>
          </w:p>
        </w:tc>
        <w:tc>
          <w:tcPr>
            <w:tcW w:w="5902" w:type="dxa"/>
            <w:tcBorders>
              <w:top w:val="single" w:sz="4" w:space="0" w:color="000000"/>
              <w:left w:val="single" w:sz="4" w:space="0" w:color="000000"/>
              <w:bottom w:val="single" w:sz="4" w:space="0" w:color="000000"/>
              <w:right w:val="single" w:sz="4" w:space="0" w:color="000000"/>
            </w:tcBorders>
          </w:tcPr>
          <w:p w14:paraId="0EA808DC"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Дата здійснення операції :  </w:t>
            </w:r>
          </w:p>
          <w:p w14:paraId="5F68951F"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558,00</w:t>
            </w:r>
          </w:p>
          <w:p w14:paraId="4A2D9EC0"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53301972"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774D0141"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60360875"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13EF556F"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5FAD5080"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1140336</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16F61BCA"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 Дата здійснення операції :  </w:t>
            </w:r>
          </w:p>
          <w:p w14:paraId="7A94CD53"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Сума:</w:t>
            </w:r>
            <w:r w:rsidRPr="002165FC">
              <w:rPr>
                <w:rFonts w:ascii="Times New Roman" w:hAnsi="Times New Roman" w:cs="Times New Roman"/>
                <w:color w:val="000000"/>
                <w:sz w:val="16"/>
                <w:szCs w:val="16"/>
              </w:rPr>
              <w:tab/>
              <w:t xml:space="preserve">            </w:t>
            </w:r>
            <w:r>
              <w:rPr>
                <w:rFonts w:ascii="Times New Roman" w:hAnsi="Times New Roman" w:cs="Times New Roman"/>
                <w:color w:val="000000"/>
                <w:sz w:val="16"/>
                <w:szCs w:val="16"/>
                <w:lang w:val="uk-UA"/>
              </w:rPr>
              <w:t>928,00</w:t>
            </w:r>
          </w:p>
          <w:p w14:paraId="3995EB27"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Платник:</w:t>
            </w:r>
            <w:r w:rsidRPr="002165FC">
              <w:rPr>
                <w:rFonts w:ascii="Times New Roman" w:hAnsi="Times New Roman" w:cs="Times New Roman"/>
                <w:color w:val="000000"/>
                <w:sz w:val="16"/>
                <w:szCs w:val="16"/>
              </w:rPr>
              <w:tab/>
              <w:t>П.І.Б. замовника послуг</w:t>
            </w:r>
            <w:r w:rsidRPr="002165FC">
              <w:rPr>
                <w:rFonts w:ascii="Times New Roman" w:hAnsi="Times New Roman" w:cs="Times New Roman"/>
                <w:color w:val="000000"/>
                <w:sz w:val="16"/>
                <w:szCs w:val="16"/>
              </w:rPr>
              <w:tab/>
              <w:t xml:space="preserve"> Код платника</w:t>
            </w:r>
            <w:r w:rsidRPr="002165FC">
              <w:rPr>
                <w:rFonts w:ascii="Times New Roman" w:hAnsi="Times New Roman" w:cs="Times New Roman"/>
                <w:color w:val="000000"/>
                <w:sz w:val="16"/>
                <w:szCs w:val="16"/>
              </w:rPr>
              <w:tab/>
            </w:r>
          </w:p>
          <w:p w14:paraId="476B16B4"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 xml:space="preserve">Отримувач:       Західне міжрегіональне управління ДМС </w:t>
            </w:r>
          </w:p>
          <w:p w14:paraId="7252C191" w14:textId="77777777" w:rsidR="0058300C" w:rsidRPr="002165FC" w:rsidRDefault="0058300C" w:rsidP="0058300C">
            <w:pPr>
              <w:snapToGrid w:val="0"/>
              <w:spacing w:after="0" w:line="240" w:lineRule="auto"/>
              <w:ind w:left="46" w:right="107"/>
              <w:jc w:val="both"/>
              <w:rPr>
                <w:rFonts w:ascii="Times New Roman" w:hAnsi="Times New Roman" w:cs="Times New Roman"/>
                <w:color w:val="000000"/>
                <w:sz w:val="16"/>
                <w:szCs w:val="16"/>
              </w:rPr>
            </w:pPr>
            <w:r w:rsidRPr="002165FC">
              <w:rPr>
                <w:rFonts w:ascii="Times New Roman" w:hAnsi="Times New Roman" w:cs="Times New Roman"/>
                <w:color w:val="000000"/>
                <w:sz w:val="16"/>
                <w:szCs w:val="16"/>
              </w:rPr>
              <w:t>Банк:               Держказначейська служба України у  м. Києві</w:t>
            </w:r>
          </w:p>
          <w:p w14:paraId="6BD8D122" w14:textId="77777777" w:rsidR="0058300C" w:rsidRDefault="0058300C" w:rsidP="0058300C">
            <w:pPr>
              <w:snapToGrid w:val="0"/>
              <w:spacing w:after="0" w:line="240" w:lineRule="auto"/>
              <w:ind w:left="46" w:right="107"/>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Код ЄДРПОУ: 45870769</w:t>
            </w:r>
            <w:r>
              <w:rPr>
                <w:rFonts w:ascii="Times New Roman" w:hAnsi="Times New Roman" w:cs="Times New Roman"/>
                <w:color w:val="000000"/>
                <w:sz w:val="16"/>
                <w:szCs w:val="16"/>
              </w:rPr>
              <w:tab/>
            </w:r>
          </w:p>
          <w:p w14:paraId="77DBF01F" w14:textId="77777777" w:rsidR="0058300C" w:rsidRPr="002165FC" w:rsidRDefault="0058300C" w:rsidP="0058300C">
            <w:pPr>
              <w:snapToGrid w:val="0"/>
              <w:spacing w:after="0" w:line="240" w:lineRule="auto"/>
              <w:ind w:left="46" w:right="107"/>
              <w:rPr>
                <w:rFonts w:ascii="Times New Roman" w:hAnsi="Times New Roman" w:cs="Times New Roman"/>
                <w:color w:val="000000"/>
                <w:sz w:val="16"/>
                <w:szCs w:val="16"/>
              </w:rPr>
            </w:pPr>
            <w:r>
              <w:rPr>
                <w:rFonts w:ascii="Times New Roman" w:hAnsi="Times New Roman" w:cs="Times New Roman"/>
                <w:color w:val="000000"/>
                <w:sz w:val="16"/>
                <w:szCs w:val="16"/>
              </w:rPr>
              <w:t>Розрахунковий</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рахунок: UA688201720355119077000001687</w:t>
            </w:r>
          </w:p>
          <w:p w14:paraId="4B97CF52" w14:textId="77777777" w:rsidR="0058300C" w:rsidRDefault="0058300C" w:rsidP="0058300C">
            <w:pPr>
              <w:snapToGrid w:val="0"/>
              <w:spacing w:after="0" w:line="240" w:lineRule="auto"/>
              <w:ind w:left="46" w:right="107"/>
              <w:jc w:val="both"/>
              <w:rPr>
                <w:rFonts w:ascii="Times New Roman" w:hAnsi="Times New Roman" w:cs="Times New Roman"/>
                <w:color w:val="000000"/>
                <w:sz w:val="16"/>
                <w:szCs w:val="16"/>
                <w:lang w:val="uk-UA"/>
              </w:rPr>
            </w:pPr>
            <w:r w:rsidRPr="002165FC">
              <w:rPr>
                <w:rFonts w:ascii="Times New Roman" w:hAnsi="Times New Roman" w:cs="Times New Roman"/>
                <w:color w:val="000000"/>
                <w:sz w:val="16"/>
                <w:szCs w:val="16"/>
              </w:rPr>
              <w:t xml:space="preserve"> </w:t>
            </w:r>
            <w:r>
              <w:rPr>
                <w:rFonts w:ascii="Times New Roman" w:hAnsi="Times New Roman" w:cs="Times New Roman"/>
                <w:color w:val="000000"/>
                <w:sz w:val="16"/>
                <w:szCs w:val="16"/>
              </w:rPr>
              <w:t>Призначення платежу:</w:t>
            </w:r>
            <w:r>
              <w:rPr>
                <w:rFonts w:ascii="Times New Roman" w:hAnsi="Times New Roman" w:cs="Times New Roman"/>
                <w:color w:val="000000"/>
                <w:sz w:val="16"/>
                <w:szCs w:val="16"/>
                <w:lang w:val="uk-UA"/>
              </w:rPr>
              <w:t xml:space="preserve"> </w:t>
            </w:r>
            <w:r w:rsidRPr="002165FC">
              <w:rPr>
                <w:rFonts w:ascii="Times New Roman" w:hAnsi="Times New Roman" w:cs="Times New Roman"/>
                <w:color w:val="000000"/>
                <w:sz w:val="16"/>
                <w:szCs w:val="16"/>
              </w:rPr>
              <w:t>*;454621;</w:t>
            </w:r>
            <w:r>
              <w:rPr>
                <w:rFonts w:ascii="Times New Roman" w:hAnsi="Times New Roman" w:cs="Times New Roman"/>
                <w:color w:val="000000"/>
                <w:sz w:val="16"/>
                <w:szCs w:val="16"/>
                <w:lang w:val="uk-UA"/>
              </w:rPr>
              <w:t>1140337</w:t>
            </w:r>
            <w:r w:rsidRPr="002165FC">
              <w:rPr>
                <w:rFonts w:ascii="Times New Roman" w:hAnsi="Times New Roman" w:cs="Times New Roman"/>
                <w:color w:val="000000"/>
                <w:sz w:val="16"/>
                <w:szCs w:val="16"/>
              </w:rPr>
              <w:t>;1;</w:t>
            </w:r>
            <w:r>
              <w:rPr>
                <w:rFonts w:ascii="Times New Roman" w:hAnsi="Times New Roman" w:cs="Times New Roman"/>
                <w:color w:val="000000"/>
                <w:sz w:val="16"/>
                <w:szCs w:val="16"/>
                <w:lang w:val="uk-UA"/>
              </w:rPr>
              <w:t xml:space="preserve"> ідентифікаційний код особи;</w:t>
            </w:r>
          </w:p>
          <w:p w14:paraId="19F95296" w14:textId="77777777" w:rsidR="00032809" w:rsidRPr="0058300C" w:rsidRDefault="00032809">
            <w:pPr>
              <w:snapToGrid w:val="0"/>
              <w:spacing w:after="0" w:line="240" w:lineRule="auto"/>
              <w:rPr>
                <w:rFonts w:ascii="Times New Roman" w:hAnsi="Times New Roman" w:cs="Times New Roman"/>
                <w:color w:val="000000"/>
                <w:sz w:val="16"/>
                <w:szCs w:val="16"/>
                <w:lang w:val="uk-UA"/>
              </w:rPr>
            </w:pPr>
          </w:p>
        </w:tc>
      </w:tr>
      <w:tr w:rsidR="00032809" w:rsidRPr="008A5E0E" w14:paraId="1E52B59A" w14:textId="77777777" w:rsidTr="002F4023">
        <w:tc>
          <w:tcPr>
            <w:tcW w:w="709" w:type="dxa"/>
            <w:tcBorders>
              <w:top w:val="single" w:sz="4" w:space="0" w:color="000000"/>
              <w:left w:val="single" w:sz="4" w:space="0" w:color="000000"/>
              <w:bottom w:val="single" w:sz="4" w:space="0" w:color="000000"/>
            </w:tcBorders>
          </w:tcPr>
          <w:p w14:paraId="53D31830"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12.</w:t>
            </w:r>
          </w:p>
        </w:tc>
        <w:tc>
          <w:tcPr>
            <w:tcW w:w="4111" w:type="dxa"/>
            <w:tcBorders>
              <w:top w:val="single" w:sz="4" w:space="0" w:color="000000"/>
              <w:left w:val="single" w:sz="4" w:space="0" w:color="000000"/>
              <w:bottom w:val="single" w:sz="4" w:space="0" w:color="000000"/>
            </w:tcBorders>
          </w:tcPr>
          <w:p w14:paraId="6453C9CB"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Строк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7D716136" w14:textId="77777777" w:rsidR="00032809" w:rsidRPr="008A5E0E" w:rsidRDefault="00032809">
            <w:pPr>
              <w:pStyle w:val="af5"/>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Паспорт видається:</w:t>
            </w:r>
          </w:p>
          <w:p w14:paraId="01AB471D" w14:textId="77777777" w:rsidR="00032809" w:rsidRPr="008A5E0E" w:rsidRDefault="00032809">
            <w:pPr>
              <w:pStyle w:val="af5"/>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14:paraId="22D3C5A1" w14:textId="77777777" w:rsidR="00032809" w:rsidRPr="008A5E0E" w:rsidRDefault="00032809">
            <w:pPr>
              <w:pStyle w:val="af5"/>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14:paraId="31517DC5" w14:textId="77777777" w:rsidR="00032809" w:rsidRPr="008A5E0E" w:rsidRDefault="00032809">
            <w:pPr>
              <w:pStyle w:val="af5"/>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032809" w:rsidRPr="008A5E0E" w14:paraId="14DD87C0" w14:textId="77777777" w:rsidTr="002F4023">
        <w:tc>
          <w:tcPr>
            <w:tcW w:w="709" w:type="dxa"/>
            <w:tcBorders>
              <w:top w:val="single" w:sz="4" w:space="0" w:color="000000"/>
              <w:left w:val="single" w:sz="4" w:space="0" w:color="000000"/>
              <w:bottom w:val="single" w:sz="4" w:space="0" w:color="000000"/>
            </w:tcBorders>
          </w:tcPr>
          <w:p w14:paraId="660D8FE9"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13.</w:t>
            </w:r>
          </w:p>
        </w:tc>
        <w:tc>
          <w:tcPr>
            <w:tcW w:w="4111" w:type="dxa"/>
            <w:tcBorders>
              <w:top w:val="single" w:sz="4" w:space="0" w:color="000000"/>
              <w:left w:val="single" w:sz="4" w:space="0" w:color="000000"/>
              <w:bottom w:val="single" w:sz="4" w:space="0" w:color="000000"/>
            </w:tcBorders>
          </w:tcPr>
          <w:p w14:paraId="3156DBFA"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Перелік підстав для відмови у наданні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6C41C2BC" w14:textId="77777777" w:rsidR="00032809" w:rsidRPr="008A5E0E" w:rsidRDefault="00032809">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заявнику </w:t>
            </w:r>
            <w:r w:rsidRPr="008A5E0E">
              <w:rPr>
                <w:rFonts w:ascii="Times New Roman" w:hAnsi="Times New Roman" w:cs="Times New Roman"/>
                <w:b/>
                <w:color w:val="000000"/>
                <w:sz w:val="16"/>
                <w:szCs w:val="16"/>
              </w:rPr>
              <w:t>в прийнятті документів та оформленні заяви-анкети</w:t>
            </w:r>
            <w:r w:rsidRPr="008A5E0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14:paraId="31D899FD" w14:textId="77777777" w:rsidR="00032809" w:rsidRPr="008A5E0E" w:rsidRDefault="00032809">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w:t>
            </w:r>
            <w:r w:rsidRPr="008A5E0E">
              <w:rPr>
                <w:rFonts w:ascii="Times New Roman" w:hAnsi="Times New Roman" w:cs="Times New Roman"/>
                <w:b/>
                <w:color w:val="000000"/>
                <w:sz w:val="16"/>
                <w:szCs w:val="16"/>
              </w:rPr>
              <w:t>від оформлення чи видачі паспорта</w:t>
            </w:r>
            <w:r w:rsidRPr="008A5E0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14:paraId="5D9843C5" w14:textId="77777777" w:rsidR="00032809" w:rsidRPr="008A5E0E" w:rsidRDefault="00032809">
            <w:pPr>
              <w:pStyle w:val="af5"/>
              <w:spacing w:before="0"/>
              <w:ind w:firstLine="0"/>
              <w:jc w:val="both"/>
              <w:rPr>
                <w:rFonts w:ascii="Times New Roman" w:hAnsi="Times New Roman" w:cs="Times New Roman"/>
                <w:color w:val="000000"/>
                <w:sz w:val="16"/>
                <w:szCs w:val="16"/>
              </w:rPr>
            </w:pPr>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1)</w:t>
            </w:r>
            <w:r w:rsidRPr="008A5E0E">
              <w:rPr>
                <w:rFonts w:ascii="Times New Roman" w:hAnsi="Times New Roman" w:cs="Times New Roman"/>
                <w:color w:val="000000"/>
                <w:sz w:val="16"/>
                <w:szCs w:val="16"/>
              </w:rPr>
              <w:t xml:space="preserve"> особа не є громадянином України;</w:t>
            </w:r>
          </w:p>
          <w:p w14:paraId="356CB3A2"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66" w:name="n85111"/>
            <w:bookmarkEnd w:id="66"/>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2)</w:t>
            </w:r>
            <w:r w:rsidRPr="008A5E0E">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14:paraId="26342A3D"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3)</w:t>
            </w:r>
            <w:r w:rsidRPr="008A5E0E">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реєстрів, інших інформаційних баз, що перебувають у власності держави, органів </w:t>
            </w:r>
            <w:r w:rsidRPr="008A5E0E">
              <w:rPr>
                <w:rFonts w:ascii="Times New Roman" w:hAnsi="Times New Roman" w:cs="Times New Roman"/>
                <w:color w:val="000000"/>
                <w:sz w:val="16"/>
                <w:szCs w:val="16"/>
              </w:rPr>
              <w:lastRenderedPageBreak/>
              <w:t>місцевого самоврядування або підприємств, установ та організацій, не підтверджують надану заявником інформацію;</w:t>
            </w:r>
          </w:p>
          <w:p w14:paraId="3A453E94"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67" w:name="n85311"/>
            <w:bookmarkEnd w:id="67"/>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підтверджених повноважень на отримання паспорта;</w:t>
            </w:r>
          </w:p>
          <w:p w14:paraId="0D7E7422"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14:paraId="4739F0F3" w14:textId="77777777" w:rsidR="00032809" w:rsidRPr="008A5E0E" w:rsidRDefault="00032809">
            <w:pPr>
              <w:pStyle w:val="ab"/>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68" w:name="n85511"/>
            <w:bookmarkEnd w:id="68"/>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r>
      <w:tr w:rsidR="00032809" w:rsidRPr="008A5E0E" w14:paraId="6E3497DD" w14:textId="77777777" w:rsidTr="002F4023">
        <w:tc>
          <w:tcPr>
            <w:tcW w:w="709" w:type="dxa"/>
            <w:tcBorders>
              <w:top w:val="single" w:sz="4" w:space="0" w:color="000000"/>
              <w:left w:val="single" w:sz="4" w:space="0" w:color="000000"/>
              <w:bottom w:val="single" w:sz="4" w:space="0" w:color="000000"/>
            </w:tcBorders>
          </w:tcPr>
          <w:p w14:paraId="11AD92B1"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14.</w:t>
            </w:r>
          </w:p>
        </w:tc>
        <w:tc>
          <w:tcPr>
            <w:tcW w:w="4111" w:type="dxa"/>
            <w:tcBorders>
              <w:top w:val="single" w:sz="4" w:space="0" w:color="000000"/>
              <w:left w:val="single" w:sz="4" w:space="0" w:color="000000"/>
              <w:bottom w:val="single" w:sz="4" w:space="0" w:color="000000"/>
            </w:tcBorders>
          </w:tcPr>
          <w:p w14:paraId="4AE13DC8"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Результат надання адміністративної послуги</w:t>
            </w:r>
          </w:p>
        </w:tc>
        <w:tc>
          <w:tcPr>
            <w:tcW w:w="5902" w:type="dxa"/>
            <w:tcBorders>
              <w:top w:val="single" w:sz="4" w:space="0" w:color="000000"/>
              <w:left w:val="single" w:sz="4" w:space="0" w:color="000000"/>
              <w:bottom w:val="single" w:sz="4" w:space="0" w:color="000000"/>
              <w:right w:val="single" w:sz="4" w:space="0" w:color="000000"/>
            </w:tcBorders>
            <w:vAlign w:val="center"/>
          </w:tcPr>
          <w:p w14:paraId="3E0C0550" w14:textId="77777777" w:rsidR="00032809" w:rsidRPr="008A5E0E" w:rsidRDefault="00032809">
            <w:pPr>
              <w:spacing w:after="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r>
      <w:tr w:rsidR="00032809" w:rsidRPr="008A5E0E" w14:paraId="4AD51883" w14:textId="77777777" w:rsidTr="002F4023">
        <w:tc>
          <w:tcPr>
            <w:tcW w:w="709" w:type="dxa"/>
            <w:tcBorders>
              <w:top w:val="single" w:sz="4" w:space="0" w:color="000000"/>
              <w:left w:val="single" w:sz="4" w:space="0" w:color="000000"/>
              <w:bottom w:val="single" w:sz="4" w:space="0" w:color="000000"/>
            </w:tcBorders>
          </w:tcPr>
          <w:p w14:paraId="72B2F643"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15.</w:t>
            </w:r>
          </w:p>
        </w:tc>
        <w:tc>
          <w:tcPr>
            <w:tcW w:w="4111" w:type="dxa"/>
            <w:tcBorders>
              <w:top w:val="single" w:sz="4" w:space="0" w:color="000000"/>
              <w:left w:val="single" w:sz="4" w:space="0" w:color="000000"/>
              <w:bottom w:val="single" w:sz="4" w:space="0" w:color="000000"/>
            </w:tcBorders>
          </w:tcPr>
          <w:p w14:paraId="569E67A4" w14:textId="77777777" w:rsidR="00032809" w:rsidRPr="008A5E0E" w:rsidRDefault="00032809" w:rsidP="002F4023">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Способи отримання відповіді (результату)</w:t>
            </w:r>
          </w:p>
        </w:tc>
        <w:tc>
          <w:tcPr>
            <w:tcW w:w="5902" w:type="dxa"/>
            <w:tcBorders>
              <w:top w:val="single" w:sz="4" w:space="0" w:color="000000"/>
              <w:left w:val="single" w:sz="4" w:space="0" w:color="000000"/>
              <w:bottom w:val="single" w:sz="4" w:space="0" w:color="000000"/>
              <w:right w:val="single" w:sz="4" w:space="0" w:color="000000"/>
            </w:tcBorders>
            <w:vAlign w:val="center"/>
          </w:tcPr>
          <w:p w14:paraId="15FAEFCC" w14:textId="77777777" w:rsidR="00032809" w:rsidRPr="008A5E0E" w:rsidRDefault="00032809">
            <w:pPr>
              <w:spacing w:after="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8A5E0E">
              <w:rPr>
                <w:rFonts w:ascii="Times New Roman" w:hAnsi="Times New Roman" w:cs="Times New Roman"/>
                <w:color w:val="000000"/>
                <w:sz w:val="16"/>
                <w:szCs w:val="16"/>
                <w:lang w:val="uk-UA"/>
              </w:rPr>
              <w:t xml:space="preserve"> і інформує особу/законного представника/уповноважену особу про підстави такої відмови. </w:t>
            </w:r>
            <w:r w:rsidRPr="008A5E0E">
              <w:rPr>
                <w:rFonts w:ascii="Times New Roman" w:hAnsi="Times New Roman" w:cs="Times New Roman"/>
                <w:b/>
                <w:color w:val="000000"/>
                <w:sz w:val="16"/>
                <w:szCs w:val="16"/>
                <w:lang w:val="uk-UA"/>
              </w:rPr>
              <w:t xml:space="preserve"> </w:t>
            </w:r>
            <w:r w:rsidRPr="008A5E0E">
              <w:rPr>
                <w:rFonts w:ascii="Times New Roman" w:hAnsi="Times New Roman" w:cs="Times New Roman"/>
                <w:color w:val="000000"/>
                <w:sz w:val="16"/>
                <w:szCs w:val="16"/>
                <w:lang w:val="uk-UA"/>
              </w:rPr>
              <w:t>За бажанням заявника відмова надається в письмовому вигляді.</w:t>
            </w:r>
          </w:p>
          <w:p w14:paraId="56CE2A31"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8A5E0E">
              <w:rPr>
                <w:rFonts w:ascii="Times New Roman" w:hAnsi="Times New Roman" w:cs="Times New Roman"/>
                <w:b/>
                <w:color w:val="000000"/>
                <w:sz w:val="16"/>
                <w:szCs w:val="16"/>
                <w:lang w:val="uk-UA"/>
              </w:rPr>
              <w:t xml:space="preserve">звертається особисто </w:t>
            </w:r>
            <w:r w:rsidRPr="008A5E0E">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 xml:space="preserve">який прийняв документи для його </w:t>
            </w:r>
            <w:r w:rsidRPr="008A5E0E">
              <w:rPr>
                <w:rFonts w:ascii="Times New Roman" w:hAnsi="Times New Roman" w:cs="Times New Roman"/>
                <w:color w:val="000000"/>
                <w:sz w:val="16"/>
                <w:szCs w:val="16"/>
                <w:lang w:val="uk-UA"/>
              </w:rPr>
              <w:t xml:space="preserve">оформлення.  </w:t>
            </w:r>
          </w:p>
          <w:p w14:paraId="3E3585C6" w14:textId="77777777" w:rsidR="00032809" w:rsidRPr="008A5E0E" w:rsidRDefault="00032809">
            <w:pPr>
              <w:pStyle w:val="af5"/>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8A5E0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14:paraId="2659CCF4"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до безконтактного електронного носія, що міститься у паспорті внесено відцифровані відбитки пальців рук – паспорт видається </w:t>
            </w:r>
            <w:r w:rsidRPr="008A5E0E">
              <w:rPr>
                <w:rFonts w:ascii="Times New Roman" w:hAnsi="Times New Roman" w:cs="Times New Roman"/>
                <w:b/>
                <w:color w:val="000000"/>
                <w:sz w:val="16"/>
                <w:szCs w:val="16"/>
                <w:lang w:val="uk-UA"/>
              </w:rPr>
              <w:t>за умови присутності особи на ім’я якої оформлено паспорт.</w:t>
            </w:r>
          </w:p>
          <w:p w14:paraId="5E18862E" w14:textId="77777777" w:rsidR="00032809" w:rsidRPr="008A5E0E" w:rsidRDefault="00032809">
            <w:pPr>
              <w:spacing w:after="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14:paraId="6DE06EDF"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8A5E0E">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8A5E0E">
              <w:rPr>
                <w:rFonts w:ascii="Times New Roman" w:hAnsi="Times New Roman" w:cs="Times New Roman"/>
                <w:color w:val="000000"/>
                <w:sz w:val="16"/>
                <w:szCs w:val="16"/>
                <w:lang w:val="uk-UA"/>
              </w:rPr>
              <w:t>.</w:t>
            </w:r>
          </w:p>
          <w:p w14:paraId="560A4AE2"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прийняття </w:t>
            </w:r>
            <w:r w:rsidRPr="008A5E0E">
              <w:rPr>
                <w:rFonts w:ascii="Times New Roman" w:hAnsi="Times New Roman" w:cs="Times New Roman"/>
                <w:b/>
                <w:color w:val="000000"/>
                <w:sz w:val="16"/>
                <w:szCs w:val="16"/>
                <w:lang w:val="uk-UA"/>
              </w:rPr>
              <w:t>рішення про відмову в оформленні чи видачі паспорта</w:t>
            </w:r>
            <w:r w:rsidRPr="008A5E0E">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14:paraId="63E7B344" w14:textId="77777777" w:rsidR="00032809" w:rsidRPr="008A5E0E" w:rsidRDefault="00032809">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032809" w:rsidRPr="008A5E0E" w14:paraId="74D4D753" w14:textId="77777777" w:rsidTr="002F4023">
        <w:tc>
          <w:tcPr>
            <w:tcW w:w="709" w:type="dxa"/>
            <w:tcBorders>
              <w:top w:val="single" w:sz="4" w:space="0" w:color="000000"/>
              <w:left w:val="single" w:sz="4" w:space="0" w:color="000000"/>
              <w:bottom w:val="single" w:sz="4" w:space="0" w:color="000000"/>
            </w:tcBorders>
          </w:tcPr>
          <w:p w14:paraId="6C1A2723" w14:textId="77777777" w:rsidR="00032809" w:rsidRPr="008A5E0E" w:rsidRDefault="00032809" w:rsidP="002F4023">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16.</w:t>
            </w:r>
          </w:p>
        </w:tc>
        <w:tc>
          <w:tcPr>
            <w:tcW w:w="4111" w:type="dxa"/>
            <w:tcBorders>
              <w:top w:val="single" w:sz="4" w:space="0" w:color="000000"/>
              <w:left w:val="single" w:sz="4" w:space="0" w:color="000000"/>
              <w:bottom w:val="single" w:sz="4" w:space="0" w:color="000000"/>
            </w:tcBorders>
          </w:tcPr>
          <w:p w14:paraId="425C69D8" w14:textId="77777777" w:rsidR="00032809" w:rsidRPr="008A5E0E" w:rsidRDefault="00032809" w:rsidP="002F4023">
            <w:pPr>
              <w:spacing w:after="0"/>
              <w:contextualSpacing/>
              <w:rPr>
                <w:rFonts w:ascii="Times New Roman" w:hAnsi="Times New Roman" w:cs="Times New Roman"/>
                <w:color w:val="000000"/>
                <w:sz w:val="16"/>
                <w:szCs w:val="16"/>
              </w:rPr>
            </w:pPr>
            <w:r w:rsidRPr="008A5E0E">
              <w:rPr>
                <w:rFonts w:ascii="Times New Roman" w:hAnsi="Times New Roman" w:cs="Times New Roman"/>
                <w:color w:val="000000"/>
                <w:sz w:val="16"/>
                <w:szCs w:val="16"/>
              </w:rPr>
              <w:t>Примітка</w:t>
            </w:r>
          </w:p>
        </w:tc>
        <w:tc>
          <w:tcPr>
            <w:tcW w:w="5902" w:type="dxa"/>
            <w:tcBorders>
              <w:top w:val="single" w:sz="4" w:space="0" w:color="000000"/>
              <w:left w:val="single" w:sz="4" w:space="0" w:color="000000"/>
              <w:bottom w:val="single" w:sz="4" w:space="0" w:color="000000"/>
              <w:right w:val="single" w:sz="4" w:space="0" w:color="000000"/>
            </w:tcBorders>
            <w:vAlign w:val="center"/>
          </w:tcPr>
          <w:p w14:paraId="6E554E52" w14:textId="77777777" w:rsidR="00032809" w:rsidRPr="008A5E0E" w:rsidRDefault="00032809">
            <w:pPr>
              <w:pStyle w:val="af5"/>
              <w:spacing w:before="0"/>
              <w:ind w:firstLine="317"/>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14:paraId="59AA8B3C" w14:textId="77777777" w:rsidR="00032809" w:rsidRPr="008A5E0E" w:rsidRDefault="00032809">
            <w:pPr>
              <w:pStyle w:val="af5"/>
              <w:spacing w:before="0"/>
              <w:ind w:firstLine="459"/>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14:paraId="7EAC68EA" w14:textId="77777777" w:rsidR="00032809" w:rsidRPr="008A5E0E" w:rsidRDefault="00032809">
            <w:pPr>
              <w:pStyle w:val="af5"/>
              <w:spacing w:before="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14:paraId="3741DD55" w14:textId="77777777" w:rsidR="00032809" w:rsidRPr="008A5E0E" w:rsidRDefault="00032809">
            <w:pPr>
              <w:pStyle w:val="af5"/>
              <w:spacing w:before="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14:paraId="24557601" w14:textId="77777777" w:rsidR="00032809" w:rsidRPr="008E13FE" w:rsidRDefault="00032809">
      <w:pPr>
        <w:spacing w:after="0"/>
        <w:ind w:hanging="142"/>
        <w:contextualSpacing/>
        <w:jc w:val="both"/>
        <w:rPr>
          <w:rFonts w:ascii="Times New Roman" w:hAnsi="Times New Roman" w:cs="Times New Roman"/>
          <w:b/>
          <w:sz w:val="16"/>
          <w:szCs w:val="16"/>
        </w:rPr>
      </w:pPr>
    </w:p>
    <w:p w14:paraId="7D9CB8BC" w14:textId="77777777" w:rsidR="0058300C" w:rsidRPr="004922F6" w:rsidRDefault="000B4C07" w:rsidP="004922F6">
      <w:pPr>
        <w:widowControl w:val="0"/>
        <w:autoSpaceDE w:val="0"/>
        <w:spacing w:after="0"/>
        <w:ind w:right="-113"/>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 xml:space="preserve">Завідувач </w:t>
      </w:r>
      <w:r w:rsidR="00C03877" w:rsidRPr="00C03877">
        <w:rPr>
          <w:rFonts w:ascii="Times New Roman" w:hAnsi="Times New Roman" w:cs="Times New Roman"/>
          <w:b/>
          <w:bCs/>
          <w:color w:val="000000"/>
          <w:spacing w:val="-2"/>
          <w:sz w:val="24"/>
          <w:szCs w:val="24"/>
        </w:rPr>
        <w:t xml:space="preserve">сектору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0068033B"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31509685"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1305CF"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7BAB4CF9"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75B4E0D1" w14:textId="77777777" w:rsidR="00032809" w:rsidRPr="008E13FE" w:rsidRDefault="00032809">
      <w:pPr>
        <w:spacing w:after="0"/>
        <w:rPr>
          <w:rFonts w:ascii="Times New Roman" w:hAnsi="Times New Roman" w:cs="Times New Roman"/>
        </w:rPr>
      </w:pPr>
    </w:p>
    <w:p w14:paraId="3721B593"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233FA7CA" w14:textId="77777777" w:rsidR="00032809" w:rsidRPr="008E13FE" w:rsidRDefault="00032809">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5C14ACA0" w14:textId="77777777" w:rsidR="00032809" w:rsidRPr="008E13FE" w:rsidRDefault="00032809">
      <w:pPr>
        <w:spacing w:after="0"/>
        <w:jc w:val="center"/>
        <w:rPr>
          <w:rFonts w:ascii="Times New Roman" w:hAnsi="Times New Roman" w:cs="Times New Roman"/>
          <w:b/>
          <w:bCs/>
          <w:spacing w:val="2"/>
          <w:w w:val="99"/>
          <w:sz w:val="16"/>
          <w:szCs w:val="16"/>
          <w:lang w:val="uk-UA"/>
        </w:rPr>
      </w:pPr>
    </w:p>
    <w:p w14:paraId="202F5177"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14:paraId="525505D1" w14:textId="77777777" w:rsidR="00032809" w:rsidRPr="008E13FE" w:rsidRDefault="00032809">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14:paraId="22CCF69F" w14:textId="77777777" w:rsidR="00032809" w:rsidRPr="008E13FE" w:rsidRDefault="00032809">
      <w:pPr>
        <w:spacing w:after="0"/>
        <w:jc w:val="center"/>
        <w:rPr>
          <w:rFonts w:ascii="Times New Roman" w:hAnsi="Times New Roman" w:cs="Times New Roman"/>
          <w:b/>
          <w:sz w:val="16"/>
          <w:szCs w:val="16"/>
          <w:lang w:val="uk-UA"/>
        </w:rPr>
      </w:pPr>
    </w:p>
    <w:p w14:paraId="2C1E077B" w14:textId="77777777" w:rsidR="00032809" w:rsidRPr="008E13FE" w:rsidRDefault="00032809">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14:paraId="1711CBBC" w14:textId="77777777" w:rsidR="00C03877" w:rsidRDefault="00032809" w:rsidP="00C03877">
      <w:pPr>
        <w:spacing w:after="0"/>
        <w:jc w:val="center"/>
        <w:rPr>
          <w:rFonts w:ascii="Times New Roman" w:hAnsi="Times New Roman" w:cs="Times New Roman"/>
          <w:b/>
          <w:sz w:val="18"/>
          <w:szCs w:val="16"/>
          <w:lang w:val="uk-UA"/>
        </w:rPr>
      </w:pPr>
      <w:r w:rsidRPr="008E13FE">
        <w:rPr>
          <w:rFonts w:ascii="Times New Roman" w:hAnsi="Times New Roman" w:cs="Times New Roman"/>
          <w:b/>
          <w:sz w:val="18"/>
          <w:szCs w:val="16"/>
          <w:lang w:val="uk-UA"/>
        </w:rPr>
        <w:t>паспорта громадянина України зразка 1994 року (у формі книжечки)</w:t>
      </w:r>
    </w:p>
    <w:p w14:paraId="20C19ACE" w14:textId="77777777" w:rsidR="00C03877" w:rsidRPr="00C03877" w:rsidRDefault="00C03877" w:rsidP="00C03877">
      <w:pPr>
        <w:spacing w:after="0"/>
        <w:jc w:val="center"/>
        <w:rPr>
          <w:rFonts w:ascii="Times New Roman" w:hAnsi="Times New Roman" w:cs="Times New Roman"/>
          <w:lang w:val="uk-UA"/>
        </w:rPr>
      </w:pPr>
    </w:p>
    <w:tbl>
      <w:tblPr>
        <w:tblW w:w="0" w:type="auto"/>
        <w:tblInd w:w="-524" w:type="dxa"/>
        <w:tblLayout w:type="fixed"/>
        <w:tblLook w:val="0000" w:firstRow="0" w:lastRow="0" w:firstColumn="0" w:lastColumn="0" w:noHBand="0" w:noVBand="0"/>
      </w:tblPr>
      <w:tblGrid>
        <w:gridCol w:w="560"/>
        <w:gridCol w:w="4260"/>
        <w:gridCol w:w="2126"/>
        <w:gridCol w:w="1843"/>
        <w:gridCol w:w="1689"/>
      </w:tblGrid>
      <w:tr w:rsidR="00032809" w:rsidRPr="002F4023" w14:paraId="5BDED0ED" w14:textId="77777777">
        <w:trPr>
          <w:trHeight w:val="792"/>
        </w:trPr>
        <w:tc>
          <w:tcPr>
            <w:tcW w:w="560" w:type="dxa"/>
            <w:tcBorders>
              <w:top w:val="single" w:sz="4" w:space="0" w:color="000000"/>
              <w:left w:val="single" w:sz="4" w:space="0" w:color="000000"/>
              <w:bottom w:val="single" w:sz="4" w:space="0" w:color="000000"/>
            </w:tcBorders>
          </w:tcPr>
          <w:p w14:paraId="3E5C8A75"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w:t>
            </w:r>
            <w:r w:rsidRPr="002F4023">
              <w:rPr>
                <w:rFonts w:ascii="Times New Roman" w:eastAsia="Verdana" w:hAnsi="Times New Roman" w:cs="Times New Roman"/>
                <w:b/>
                <w:color w:val="000000"/>
                <w:sz w:val="16"/>
                <w:szCs w:val="16"/>
                <w:lang w:val="uk-UA"/>
              </w:rPr>
              <w:t xml:space="preserve"> </w:t>
            </w:r>
            <w:r w:rsidRPr="002F4023">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tcPr>
          <w:p w14:paraId="7F387820"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tcPr>
          <w:p w14:paraId="34656AB9"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tcPr>
          <w:p w14:paraId="31BC01DE"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tcPr>
          <w:p w14:paraId="14A06024"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Строк виконання</w:t>
            </w:r>
          </w:p>
          <w:p w14:paraId="67950B49"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етапів (днів)</w:t>
            </w:r>
          </w:p>
        </w:tc>
      </w:tr>
      <w:tr w:rsidR="00032809" w:rsidRPr="002F4023" w14:paraId="7E2D2A68" w14:textId="77777777">
        <w:tc>
          <w:tcPr>
            <w:tcW w:w="560" w:type="dxa"/>
            <w:tcBorders>
              <w:top w:val="single" w:sz="4" w:space="0" w:color="000000"/>
              <w:left w:val="single" w:sz="4" w:space="0" w:color="000000"/>
              <w:bottom w:val="single" w:sz="4" w:space="0" w:color="000000"/>
            </w:tcBorders>
          </w:tcPr>
          <w:p w14:paraId="0E01F309"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tcPr>
          <w:p w14:paraId="7BD55910"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14:paraId="42C6AEE0"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tcPr>
          <w:p w14:paraId="5B2FAF26"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4F5F349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1271ABB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2DD59F64"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7750883B"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787358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491D135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7B7C039D"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5FA3866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1F684509"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3A7A6941" w14:textId="77777777">
        <w:tc>
          <w:tcPr>
            <w:tcW w:w="560" w:type="dxa"/>
            <w:tcBorders>
              <w:top w:val="single" w:sz="4" w:space="0" w:color="000000"/>
              <w:left w:val="single" w:sz="4" w:space="0" w:color="000000"/>
              <w:bottom w:val="single" w:sz="4" w:space="0" w:color="000000"/>
            </w:tcBorders>
          </w:tcPr>
          <w:p w14:paraId="25C0C434"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tcPr>
          <w:p w14:paraId="6F33D26F"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У разі відповідності поданих документів вимогам Порядку </w:t>
            </w:r>
            <w:r w:rsidRPr="002F4023">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2F4023">
              <w:rPr>
                <w:rStyle w:val="rvts9"/>
                <w:rFonts w:ascii="Times New Roman" w:hAnsi="Times New Roman" w:cs="Times New Roman"/>
                <w:bCs/>
                <w:color w:val="000000"/>
                <w:sz w:val="16"/>
                <w:szCs w:val="16"/>
                <w:shd w:val="clear" w:color="auto" w:fill="FFFFFF"/>
              </w:rPr>
              <w:t xml:space="preserve">25.03.2015 № 302 </w:t>
            </w:r>
            <w:r w:rsidRPr="002F4023">
              <w:rPr>
                <w:rFonts w:ascii="Times New Roman" w:hAnsi="Times New Roman" w:cs="Times New Roman"/>
                <w:color w:val="000000"/>
                <w:sz w:val="16"/>
                <w:szCs w:val="16"/>
              </w:rPr>
              <w:t>(зі змінами),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tcPr>
          <w:p w14:paraId="321CDA7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17F6080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549EFDF6"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7281A526"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72A99A63"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6F94C44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393A721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1237D34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02B0BBA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511C01B5"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1AC019C3" w14:textId="77777777">
        <w:tc>
          <w:tcPr>
            <w:tcW w:w="560" w:type="dxa"/>
            <w:tcBorders>
              <w:top w:val="single" w:sz="4" w:space="0" w:color="000000"/>
              <w:left w:val="single" w:sz="4" w:space="0" w:color="000000"/>
              <w:bottom w:val="single" w:sz="4" w:space="0" w:color="000000"/>
            </w:tcBorders>
          </w:tcPr>
          <w:p w14:paraId="0524ADB2"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tcPr>
          <w:p w14:paraId="6B28394A"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14:paraId="012AAB7F"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14:paraId="5D01D1EB" w14:textId="77777777" w:rsidR="00032809" w:rsidRPr="002F4023" w:rsidRDefault="00032809">
            <w:pPr>
              <w:pStyle w:val="af2"/>
              <w:ind w:left="0" w:firstLine="321"/>
              <w:jc w:val="both"/>
              <w:rPr>
                <w:color w:val="000000"/>
              </w:rPr>
            </w:pPr>
            <w:r w:rsidRPr="002F4023">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14:paraId="29DF19B6" w14:textId="77777777" w:rsidR="00032809" w:rsidRPr="002F4023" w:rsidRDefault="00032809">
            <w:pPr>
              <w:pStyle w:val="af2"/>
              <w:ind w:left="0" w:firstLine="321"/>
              <w:jc w:val="both"/>
              <w:rPr>
                <w:color w:val="000000"/>
              </w:rPr>
            </w:pPr>
            <w:r w:rsidRPr="002F4023">
              <w:rPr>
                <w:color w:val="000000"/>
                <w:sz w:val="16"/>
                <w:szCs w:val="16"/>
                <w:lang w:eastAsia="ru-RU"/>
              </w:rPr>
              <w:t>На письмове прохання особи внесення складових її імені “прізвище” та “власне ім’я” латинськими літерами</w:t>
            </w:r>
            <w:r w:rsidRPr="002F4023">
              <w:rPr>
                <w:color w:val="000000"/>
                <w:szCs w:val="16"/>
                <w:lang w:eastAsia="ru-RU"/>
              </w:rPr>
              <w:t xml:space="preserve"> </w:t>
            </w:r>
            <w:r w:rsidRPr="002F4023">
              <w:rPr>
                <w:color w:val="000000"/>
                <w:sz w:val="16"/>
                <w:szCs w:val="16"/>
                <w:lang w:eastAsia="ru-RU"/>
              </w:rPr>
              <w:t>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w:t>
            </w:r>
            <w:r w:rsidRPr="002F4023">
              <w:rPr>
                <w:color w:val="000000"/>
                <w:szCs w:val="16"/>
                <w:lang w:eastAsia="ru-RU"/>
              </w:rPr>
              <w:t xml:space="preserve"> </w:t>
            </w:r>
            <w:r w:rsidRPr="002F4023">
              <w:rPr>
                <w:color w:val="000000"/>
                <w:sz w:val="16"/>
                <w:szCs w:val="16"/>
                <w:lang w:eastAsia="ru-RU"/>
              </w:rPr>
              <w:t xml:space="preserve">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14:paraId="6EEA2B4A" w14:textId="77777777" w:rsidR="00032809" w:rsidRPr="002F4023" w:rsidRDefault="00032809">
            <w:pPr>
              <w:pStyle w:val="af2"/>
              <w:ind w:left="0" w:firstLine="321"/>
              <w:jc w:val="both"/>
              <w:rPr>
                <w:color w:val="000000"/>
              </w:rPr>
            </w:pPr>
            <w:r w:rsidRPr="002F4023">
              <w:rPr>
                <w:color w:val="000000"/>
                <w:sz w:val="16"/>
                <w:szCs w:val="16"/>
                <w:lang w:eastAsia="ru-RU"/>
              </w:rPr>
              <w:t xml:space="preserve">Якщо документи, які можуть підтвердити зазначених </w:t>
            </w:r>
            <w:r w:rsidRPr="002F4023">
              <w:rPr>
                <w:color w:val="000000"/>
                <w:sz w:val="16"/>
                <w:szCs w:val="16"/>
                <w:lang w:eastAsia="ru-RU"/>
              </w:rPr>
              <w:lastRenderedPageBreak/>
              <w:t>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14:paraId="288B9D5C" w14:textId="77777777" w:rsidR="00032809" w:rsidRPr="002F4023" w:rsidRDefault="00032809">
            <w:pPr>
              <w:spacing w:after="0"/>
              <w:ind w:firstLine="321"/>
              <w:jc w:val="both"/>
              <w:rPr>
                <w:rFonts w:ascii="Times New Roman" w:hAnsi="Times New Roman" w:cs="Times New Roman"/>
                <w:color w:val="000000"/>
                <w:lang w:val="uk-UA"/>
              </w:rPr>
            </w:pPr>
            <w:r w:rsidRPr="002F4023">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tcPr>
          <w:p w14:paraId="0F20A66B"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 xml:space="preserve">Працівник </w:t>
            </w:r>
          </w:p>
          <w:p w14:paraId="729D221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11320103"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465D812B"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0C31277D"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54C4AA3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17C30EF2"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3121234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5F52E13C"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0997AC77"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615E7A4B" w14:textId="77777777">
        <w:tc>
          <w:tcPr>
            <w:tcW w:w="560" w:type="dxa"/>
            <w:tcBorders>
              <w:top w:val="single" w:sz="4" w:space="0" w:color="000000"/>
              <w:left w:val="single" w:sz="4" w:space="0" w:color="000000"/>
              <w:bottom w:val="single" w:sz="4" w:space="0" w:color="000000"/>
            </w:tcBorders>
          </w:tcPr>
          <w:p w14:paraId="56A92116"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4.</w:t>
            </w:r>
          </w:p>
        </w:tc>
        <w:tc>
          <w:tcPr>
            <w:tcW w:w="4260" w:type="dxa"/>
            <w:tcBorders>
              <w:top w:val="single" w:sz="4" w:space="0" w:color="000000"/>
              <w:left w:val="single" w:sz="4" w:space="0" w:color="000000"/>
              <w:bottom w:val="single" w:sz="4" w:space="0" w:color="000000"/>
            </w:tcBorders>
          </w:tcPr>
          <w:p w14:paraId="31671B44"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14:paraId="5B8DC41C" w14:textId="77777777" w:rsidR="00032809" w:rsidRPr="002F4023" w:rsidRDefault="00032809">
            <w:pPr>
              <w:pStyle w:val="af2"/>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tcPr>
          <w:p w14:paraId="68A96027"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14:paraId="44DAAD4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14367954"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08D93AA6"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10ABAF73"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25768AA6"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державного підприємства, що належить до сфери управління ДМС, або його відокремленого підрозділу </w:t>
            </w:r>
          </w:p>
        </w:tc>
        <w:tc>
          <w:tcPr>
            <w:tcW w:w="1843" w:type="dxa"/>
            <w:tcBorders>
              <w:top w:val="single" w:sz="4" w:space="0" w:color="000000"/>
              <w:left w:val="single" w:sz="4" w:space="0" w:color="000000"/>
              <w:bottom w:val="single" w:sz="4" w:space="0" w:color="000000"/>
            </w:tcBorders>
          </w:tcPr>
          <w:p w14:paraId="4FB1BACD"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Уповноважена особа адміністрації відповідних  закладів та установ,</w:t>
            </w:r>
          </w:p>
          <w:p w14:paraId="705822A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0036A59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4B7B0617"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49A58CB4"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6F13B047"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748295AC" w14:textId="77777777">
        <w:tc>
          <w:tcPr>
            <w:tcW w:w="560" w:type="dxa"/>
            <w:tcBorders>
              <w:top w:val="single" w:sz="4" w:space="0" w:color="000000"/>
              <w:left w:val="single" w:sz="4" w:space="0" w:color="000000"/>
              <w:bottom w:val="single" w:sz="4" w:space="0" w:color="000000"/>
            </w:tcBorders>
          </w:tcPr>
          <w:p w14:paraId="00867BAC"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tcPr>
          <w:p w14:paraId="42432297"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tcPr>
          <w:p w14:paraId="2492E20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31F636C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4DA06362"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1D118071"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437940B9"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1DB4D29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3D0005CF"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44EBA1F4"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1EB0D99F"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01996349"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47A61CC5" w14:textId="77777777">
        <w:tc>
          <w:tcPr>
            <w:tcW w:w="560" w:type="dxa"/>
            <w:tcBorders>
              <w:top w:val="single" w:sz="4" w:space="0" w:color="000000"/>
              <w:left w:val="single" w:sz="4" w:space="0" w:color="000000"/>
              <w:bottom w:val="single" w:sz="4" w:space="0" w:color="000000"/>
            </w:tcBorders>
          </w:tcPr>
          <w:p w14:paraId="50B4E37E"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tcPr>
          <w:p w14:paraId="46882F77"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tcPr>
          <w:p w14:paraId="7191C823"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00B7D3BD"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2742B83A"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45A2563F"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7FD397AC"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736E8F7A"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73832E0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0A89ECB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684AA2B5"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1250FA7C"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032809" w:rsidRPr="002F4023" w14:paraId="0C85D786" w14:textId="77777777">
        <w:tc>
          <w:tcPr>
            <w:tcW w:w="560" w:type="dxa"/>
            <w:tcBorders>
              <w:top w:val="single" w:sz="4" w:space="0" w:color="000000"/>
              <w:left w:val="single" w:sz="4" w:space="0" w:color="000000"/>
              <w:bottom w:val="single" w:sz="4" w:space="0" w:color="000000"/>
            </w:tcBorders>
          </w:tcPr>
          <w:p w14:paraId="4AAA9479"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tcPr>
          <w:p w14:paraId="0D0EB6CF"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tcPr>
          <w:p w14:paraId="0887D64E"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14:paraId="5E351D2A"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36ACC241"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1CA503F8"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0195F818"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Протягом  15 робочих днів  з дня  оформлення заяви-анкети.</w:t>
            </w:r>
          </w:p>
          <w:p w14:paraId="715B70A1"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протягом 6 робочих днів.</w:t>
            </w:r>
          </w:p>
          <w:p w14:paraId="5BFCCE5E"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може бути продовжений до двох місяців.</w:t>
            </w:r>
          </w:p>
        </w:tc>
      </w:tr>
      <w:tr w:rsidR="00032809" w:rsidRPr="002F4023" w14:paraId="3A933C29" w14:textId="77777777">
        <w:tc>
          <w:tcPr>
            <w:tcW w:w="560" w:type="dxa"/>
            <w:tcBorders>
              <w:top w:val="single" w:sz="4" w:space="0" w:color="000000"/>
              <w:left w:val="single" w:sz="4" w:space="0" w:color="000000"/>
              <w:bottom w:val="single" w:sz="4" w:space="0" w:color="000000"/>
            </w:tcBorders>
          </w:tcPr>
          <w:p w14:paraId="05A9EE53"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tcPr>
          <w:p w14:paraId="632893EF"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Здійснення ідентифікації особи </w:t>
            </w:r>
          </w:p>
          <w:p w14:paraId="26C010FE" w14:textId="77777777" w:rsidR="00032809" w:rsidRPr="002F4023"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1589998"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14:paraId="2F093456"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0F299219"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48D68E2A"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6A18CD3A"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15 робочих днів з дня оформлення заяви-анкети</w:t>
            </w:r>
          </w:p>
          <w:p w14:paraId="54862075"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У разі термінового  оформлення – не пізніше ніж через  6 </w:t>
            </w:r>
            <w:r w:rsidRPr="002F4023">
              <w:rPr>
                <w:rFonts w:ascii="Times New Roman" w:hAnsi="Times New Roman" w:cs="Times New Roman"/>
                <w:color w:val="000000"/>
                <w:sz w:val="16"/>
                <w:szCs w:val="16"/>
                <w:lang w:val="uk-UA"/>
              </w:rPr>
              <w:lastRenderedPageBreak/>
              <w:t>робочих днів.</w:t>
            </w:r>
          </w:p>
          <w:p w14:paraId="3898020B"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32809" w:rsidRPr="002F4023" w14:paraId="217A56D8" w14:textId="77777777">
        <w:tc>
          <w:tcPr>
            <w:tcW w:w="560" w:type="dxa"/>
            <w:tcBorders>
              <w:top w:val="single" w:sz="4" w:space="0" w:color="000000"/>
              <w:left w:val="single" w:sz="4" w:space="0" w:color="000000"/>
              <w:bottom w:val="single" w:sz="4" w:space="0" w:color="000000"/>
            </w:tcBorders>
          </w:tcPr>
          <w:p w14:paraId="3D77B468"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9.</w:t>
            </w:r>
          </w:p>
        </w:tc>
        <w:tc>
          <w:tcPr>
            <w:tcW w:w="4260" w:type="dxa"/>
            <w:tcBorders>
              <w:top w:val="single" w:sz="4" w:space="0" w:color="000000"/>
              <w:left w:val="single" w:sz="4" w:space="0" w:color="000000"/>
              <w:bottom w:val="single" w:sz="4" w:space="0" w:color="000000"/>
            </w:tcBorders>
          </w:tcPr>
          <w:p w14:paraId="3450C682"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14:paraId="19DC4311" w14:textId="77777777" w:rsidR="00032809" w:rsidRPr="002F4023" w:rsidRDefault="00032809">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3205B4D9"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14:paraId="1FF7C239"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tcPr>
          <w:p w14:paraId="7EE2D2EE"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5EC2E693"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tcPr>
          <w:p w14:paraId="761487D1"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оформлення  – не пізніше ніж через  6 робочих днів.</w:t>
            </w:r>
          </w:p>
          <w:p w14:paraId="0CAB44C8"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32809" w:rsidRPr="002F4023" w14:paraId="3C11B282" w14:textId="77777777">
        <w:tc>
          <w:tcPr>
            <w:tcW w:w="560" w:type="dxa"/>
            <w:tcBorders>
              <w:top w:val="single" w:sz="4" w:space="0" w:color="000000"/>
              <w:left w:val="single" w:sz="4" w:space="0" w:color="000000"/>
              <w:bottom w:val="single" w:sz="4" w:space="0" w:color="000000"/>
            </w:tcBorders>
          </w:tcPr>
          <w:p w14:paraId="6D625A0F"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tcPr>
          <w:p w14:paraId="7125D720" w14:textId="77777777" w:rsidR="00032809" w:rsidRPr="002F4023" w:rsidRDefault="00032809">
            <w:pPr>
              <w:pStyle w:val="af5"/>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tcPr>
          <w:p w14:paraId="53BAD332"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w:t>
            </w:r>
            <w:r w:rsidRPr="002F4023">
              <w:rPr>
                <w:rFonts w:ascii="Times New Roman" w:hAnsi="Times New Roman" w:cs="Times New Roman"/>
                <w:color w:val="000000"/>
                <w:sz w:val="16"/>
                <w:szCs w:val="16"/>
              </w:rPr>
              <w:t xml:space="preserve"> Голов</w:t>
            </w:r>
            <w:r w:rsidRPr="002F4023">
              <w:rPr>
                <w:rFonts w:ascii="Times New Roman" w:hAnsi="Times New Roman" w:cs="Times New Roman"/>
                <w:color w:val="000000"/>
                <w:sz w:val="16"/>
                <w:szCs w:val="16"/>
                <w:lang w:val="uk-UA"/>
              </w:rPr>
              <w:t xml:space="preserve">ного </w:t>
            </w:r>
            <w:r w:rsidRPr="002F4023">
              <w:rPr>
                <w:rFonts w:ascii="Times New Roman" w:hAnsi="Times New Roman" w:cs="Times New Roman"/>
                <w:color w:val="000000"/>
                <w:sz w:val="16"/>
                <w:szCs w:val="16"/>
              </w:rPr>
              <w:t>обчислювальн</w:t>
            </w:r>
            <w:r w:rsidRPr="002F4023">
              <w:rPr>
                <w:rFonts w:ascii="Times New Roman" w:hAnsi="Times New Roman" w:cs="Times New Roman"/>
                <w:color w:val="000000"/>
                <w:sz w:val="16"/>
                <w:szCs w:val="16"/>
                <w:lang w:val="uk-UA"/>
              </w:rPr>
              <w:t xml:space="preserve">ого </w:t>
            </w:r>
            <w:r w:rsidRPr="002F4023">
              <w:rPr>
                <w:rFonts w:ascii="Times New Roman" w:hAnsi="Times New Roman" w:cs="Times New Roman"/>
                <w:color w:val="000000"/>
                <w:sz w:val="16"/>
                <w:szCs w:val="16"/>
              </w:rPr>
              <w:t>центр</w:t>
            </w:r>
            <w:r w:rsidRPr="002F4023">
              <w:rPr>
                <w:rFonts w:ascii="Times New Roman" w:hAnsi="Times New Roman" w:cs="Times New Roman"/>
                <w:color w:val="000000"/>
                <w:sz w:val="16"/>
                <w:szCs w:val="16"/>
                <w:lang w:val="uk-UA"/>
              </w:rPr>
              <w:t>у</w:t>
            </w:r>
            <w:r w:rsidRPr="002F4023">
              <w:rPr>
                <w:rFonts w:ascii="Times New Roman" w:hAnsi="Times New Roman" w:cs="Times New Roman"/>
                <w:color w:val="000000"/>
                <w:sz w:val="16"/>
                <w:szCs w:val="16"/>
              </w:rPr>
              <w:t xml:space="preserve"> Єдиного державного демографічного реєстру</w:t>
            </w:r>
            <w:r w:rsidRPr="002F4023">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tcPr>
          <w:p w14:paraId="414506A5" w14:textId="77777777" w:rsidR="00032809" w:rsidRPr="002F4023" w:rsidRDefault="00032809">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tcPr>
          <w:p w14:paraId="101CCDD9"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032809" w:rsidRPr="002F4023" w14:paraId="2CF48B95" w14:textId="77777777">
        <w:tc>
          <w:tcPr>
            <w:tcW w:w="560" w:type="dxa"/>
            <w:tcBorders>
              <w:top w:val="single" w:sz="4" w:space="0" w:color="000000"/>
              <w:left w:val="single" w:sz="4" w:space="0" w:color="000000"/>
              <w:bottom w:val="single" w:sz="4" w:space="0" w:color="000000"/>
            </w:tcBorders>
          </w:tcPr>
          <w:p w14:paraId="0DF9F34E"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tcPr>
          <w:p w14:paraId="48F7B527"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tcPr>
          <w:p w14:paraId="61ED6D63"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tcPr>
          <w:p w14:paraId="6C8A4F18"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tcPr>
          <w:p w14:paraId="11094DA6"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032809" w:rsidRPr="002F4023" w14:paraId="43E400A0" w14:textId="77777777">
        <w:tc>
          <w:tcPr>
            <w:tcW w:w="560" w:type="dxa"/>
            <w:tcBorders>
              <w:top w:val="single" w:sz="4" w:space="0" w:color="000000"/>
              <w:left w:val="single" w:sz="4" w:space="0" w:color="000000"/>
              <w:bottom w:val="single" w:sz="4" w:space="0" w:color="000000"/>
            </w:tcBorders>
          </w:tcPr>
          <w:p w14:paraId="3C9BA866"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tcPr>
          <w:p w14:paraId="3A981FA8" w14:textId="77777777" w:rsidR="00032809" w:rsidRPr="002F4023" w:rsidRDefault="00032809">
            <w:pPr>
              <w:spacing w:after="0"/>
              <w:ind w:left="34"/>
              <w:jc w:val="both"/>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14:paraId="79033842" w14:textId="77777777" w:rsidR="00032809" w:rsidRPr="002F4023" w:rsidRDefault="00032809">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tcPr>
          <w:p w14:paraId="0B924014"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04B0FBBD"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14B6252E"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2ABD0CEF"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31A601A5"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4899E218"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14:paraId="528393AD"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14:paraId="1CC52F56"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53B5C7C3"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7FBD75A7"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20 робочих днів з дня оформлення заяви-анкети</w:t>
            </w:r>
          </w:p>
          <w:p w14:paraId="22578480"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1282EDA8"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32809" w:rsidRPr="002F4023" w14:paraId="56102707" w14:textId="77777777">
        <w:tc>
          <w:tcPr>
            <w:tcW w:w="560" w:type="dxa"/>
            <w:tcBorders>
              <w:top w:val="single" w:sz="4" w:space="0" w:color="000000"/>
              <w:left w:val="single" w:sz="4" w:space="0" w:color="000000"/>
              <w:bottom w:val="single" w:sz="4" w:space="0" w:color="000000"/>
            </w:tcBorders>
          </w:tcPr>
          <w:p w14:paraId="1CF8D59D"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tcPr>
          <w:p w14:paraId="1127B98F"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Видача паспорта громадянина України</w:t>
            </w:r>
          </w:p>
          <w:p w14:paraId="3C066E67" w14:textId="77777777" w:rsidR="00032809" w:rsidRPr="002F4023" w:rsidRDefault="00032809">
            <w:pPr>
              <w:spacing w:after="0"/>
              <w:ind w:firstLine="321"/>
              <w:jc w:val="both"/>
              <w:rPr>
                <w:rFonts w:ascii="Times New Roman" w:hAnsi="Times New Roman" w:cs="Times New Roman"/>
                <w:color w:val="000000"/>
                <w:sz w:val="16"/>
                <w:szCs w:val="16"/>
                <w:lang w:val="uk-UA"/>
              </w:rPr>
            </w:pPr>
          </w:p>
          <w:p w14:paraId="5DC63BE2"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tcPr>
          <w:p w14:paraId="18F43E79"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14:paraId="6D0D549D"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14:paraId="3373EEC4"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14:paraId="019BA60E"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14:paraId="4B3E1A30" w14:textId="77777777" w:rsidR="00032809" w:rsidRPr="002F4023" w:rsidRDefault="00032809">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tcPr>
          <w:p w14:paraId="287F78A2"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орган/територіальний підрозділ ДМС</w:t>
            </w:r>
          </w:p>
          <w:p w14:paraId="3D43B1F3"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14:paraId="690E7B9C" w14:textId="77777777" w:rsidR="00032809" w:rsidRPr="002F4023" w:rsidRDefault="00032809">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tcPr>
          <w:p w14:paraId="6BA902AF"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На 11 робочий день з дня прийому заяви-анкети, але не пізніше ніж через 20 робочих днів з дня оформлення заяви-анкети.</w:t>
            </w:r>
          </w:p>
          <w:p w14:paraId="4DD8ECCF"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не пізніше ніж через 10 робочих днів.</w:t>
            </w:r>
          </w:p>
          <w:p w14:paraId="16019725" w14:textId="77777777" w:rsidR="00032809" w:rsidRPr="002F4023" w:rsidRDefault="00032809">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032809" w:rsidRPr="002F4023" w14:paraId="06BADB3B" w14:textId="77777777">
        <w:tc>
          <w:tcPr>
            <w:tcW w:w="560" w:type="dxa"/>
            <w:tcBorders>
              <w:top w:val="single" w:sz="4" w:space="0" w:color="000000"/>
              <w:left w:val="single" w:sz="4" w:space="0" w:color="000000"/>
              <w:bottom w:val="single" w:sz="4" w:space="0" w:color="000000"/>
            </w:tcBorders>
          </w:tcPr>
          <w:p w14:paraId="44B62769"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tcPr>
          <w:p w14:paraId="1B12C841"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tcPr>
          <w:p w14:paraId="3A9928AD" w14:textId="77777777" w:rsidR="00032809" w:rsidRPr="002F4023" w:rsidRDefault="00032809">
            <w:pPr>
              <w:pStyle w:val="af5"/>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14:paraId="20BA3E21" w14:textId="77777777" w:rsidR="00032809" w:rsidRPr="002F4023" w:rsidRDefault="00032809">
            <w:pPr>
              <w:pStyle w:val="af5"/>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14:paraId="23EE4431" w14:textId="77777777" w:rsidR="00032809" w:rsidRPr="002F4023" w:rsidRDefault="00032809">
            <w:pPr>
              <w:pStyle w:val="af5"/>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032809" w:rsidRPr="002F4023" w14:paraId="42F8A9D6" w14:textId="77777777">
        <w:tc>
          <w:tcPr>
            <w:tcW w:w="560" w:type="dxa"/>
            <w:tcBorders>
              <w:top w:val="single" w:sz="4" w:space="0" w:color="000000"/>
              <w:left w:val="single" w:sz="4" w:space="0" w:color="000000"/>
              <w:bottom w:val="single" w:sz="4" w:space="0" w:color="000000"/>
            </w:tcBorders>
          </w:tcPr>
          <w:p w14:paraId="4979083A" w14:textId="77777777" w:rsidR="00032809" w:rsidRPr="002F4023" w:rsidRDefault="00032809">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15.</w:t>
            </w:r>
          </w:p>
        </w:tc>
        <w:tc>
          <w:tcPr>
            <w:tcW w:w="4260" w:type="dxa"/>
            <w:tcBorders>
              <w:top w:val="single" w:sz="4" w:space="0" w:color="000000"/>
              <w:left w:val="single" w:sz="4" w:space="0" w:color="000000"/>
              <w:bottom w:val="single" w:sz="4" w:space="0" w:color="000000"/>
            </w:tcBorders>
          </w:tcPr>
          <w:p w14:paraId="433D6FD6" w14:textId="77777777" w:rsidR="00032809" w:rsidRPr="002F4023" w:rsidRDefault="00032809">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14:paraId="26F84B9F" w14:textId="77777777" w:rsidR="00032809" w:rsidRPr="002F4023" w:rsidRDefault="00032809">
            <w:pPr>
              <w:pStyle w:val="af5"/>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У разі звернення особи у зв’язку з втратою паспорта, який оформлювався 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14:paraId="1E79D54D" w14:textId="77777777" w:rsidR="00032809" w:rsidRPr="002F4023" w:rsidRDefault="00032809">
            <w:pPr>
              <w:pStyle w:val="af5"/>
              <w:spacing w:before="0"/>
              <w:ind w:firstLine="0"/>
              <w:jc w:val="both"/>
              <w:rPr>
                <w:rFonts w:ascii="Times New Roman" w:hAnsi="Times New Roman" w:cs="Times New Roman"/>
                <w:color w:val="000000"/>
              </w:rPr>
            </w:pPr>
            <w:r w:rsidRPr="002F4023">
              <w:rPr>
                <w:rFonts w:ascii="Times New Roman" w:eastAsia="Verdana" w:hAnsi="Times New Roman" w:cs="Times New Roman"/>
                <w:color w:val="000000"/>
                <w:sz w:val="16"/>
                <w:szCs w:val="16"/>
              </w:rPr>
              <w:t xml:space="preserve">     </w:t>
            </w:r>
            <w:r w:rsidRPr="002F4023">
              <w:rPr>
                <w:rFonts w:ascii="Times New Roman" w:hAnsi="Times New Roman" w:cs="Times New Roman"/>
                <w:color w:val="000000"/>
                <w:sz w:val="16"/>
                <w:szCs w:val="16"/>
              </w:rPr>
              <w:t>У</w:t>
            </w:r>
            <w:r w:rsidRPr="002F4023">
              <w:rPr>
                <w:rFonts w:ascii="Times New Roman" w:hAnsi="Times New Roman" w:cs="Times New Roman"/>
                <w:color w:val="000000"/>
                <w:shd w:val="clear" w:color="auto" w:fill="FFFFFF"/>
              </w:rPr>
              <w:t xml:space="preserve"> </w:t>
            </w:r>
            <w:r w:rsidRPr="002F4023">
              <w:rPr>
                <w:rFonts w:ascii="Times New Roman" w:hAnsi="Times New Roman" w:cs="Times New Roman"/>
                <w:color w:val="000000"/>
                <w:sz w:val="16"/>
                <w:szCs w:val="16"/>
                <w:shd w:val="clear" w:color="auto" w:fill="FFFFFF"/>
              </w:rPr>
              <w:t>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w:t>
            </w:r>
          </w:p>
        </w:tc>
      </w:tr>
    </w:tbl>
    <w:p w14:paraId="58985FCA" w14:textId="77777777" w:rsidR="00032809" w:rsidRPr="008E13FE" w:rsidRDefault="00032809">
      <w:pPr>
        <w:spacing w:after="0"/>
        <w:jc w:val="both"/>
        <w:rPr>
          <w:rFonts w:ascii="Times New Roman" w:hAnsi="Times New Roman" w:cs="Times New Roman"/>
          <w:b/>
          <w:sz w:val="24"/>
          <w:szCs w:val="24"/>
          <w:lang w:val="uk-UA"/>
        </w:rPr>
      </w:pPr>
    </w:p>
    <w:p w14:paraId="689FBB8C" w14:textId="77777777" w:rsidR="00032809" w:rsidRPr="008E13FE" w:rsidRDefault="00032809">
      <w:pPr>
        <w:spacing w:after="0"/>
        <w:ind w:left="-567"/>
        <w:jc w:val="both"/>
        <w:rPr>
          <w:rFonts w:ascii="Times New Roman" w:hAnsi="Times New Roman" w:cs="Times New Roman"/>
          <w:b/>
          <w:sz w:val="16"/>
          <w:szCs w:val="16"/>
          <w:lang w:val="uk-UA"/>
        </w:rPr>
      </w:pPr>
    </w:p>
    <w:p w14:paraId="52EACAAA" w14:textId="77777777" w:rsidR="00032809" w:rsidRPr="000B4C07" w:rsidRDefault="000B4C07" w:rsidP="002F4023">
      <w:pPr>
        <w:widowControl w:val="0"/>
        <w:autoSpaceDE w:val="0"/>
        <w:spacing w:after="0"/>
        <w:ind w:right="-113" w:hanging="624"/>
        <w:jc w:val="both"/>
        <w:rPr>
          <w:rFonts w:ascii="Times New Roman" w:hAnsi="Times New Roman" w:cs="Times New Roman"/>
          <w:lang w:val="uk-UA"/>
        </w:rPr>
      </w:pPr>
      <w:r>
        <w:rPr>
          <w:rFonts w:ascii="Times New Roman" w:hAnsi="Times New Roman" w:cs="Times New Roman"/>
          <w:b/>
          <w:bCs/>
          <w:color w:val="000000"/>
          <w:spacing w:val="-2"/>
          <w:sz w:val="24"/>
          <w:szCs w:val="24"/>
          <w:lang w:val="uk-UA"/>
        </w:rPr>
        <w:t xml:space="preserve">Завідувач сектору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p w14:paraId="146DCFAD" w14:textId="77777777" w:rsidR="00032809" w:rsidRPr="008E13FE" w:rsidRDefault="00032809">
      <w:pPr>
        <w:spacing w:after="0"/>
        <w:ind w:left="-567"/>
        <w:jc w:val="both"/>
        <w:rPr>
          <w:rFonts w:ascii="Times New Roman" w:hAnsi="Times New Roman" w:cs="Times New Roman"/>
          <w:b/>
          <w:sz w:val="16"/>
          <w:szCs w:val="16"/>
        </w:rPr>
      </w:pPr>
    </w:p>
    <w:p w14:paraId="53C4D33F" w14:textId="77777777" w:rsidR="00032809" w:rsidRPr="008E13FE" w:rsidRDefault="00032809">
      <w:pPr>
        <w:spacing w:after="0"/>
        <w:ind w:left="-567"/>
        <w:jc w:val="both"/>
        <w:rPr>
          <w:rFonts w:ascii="Times New Roman" w:hAnsi="Times New Roman" w:cs="Times New Roman"/>
          <w:b/>
          <w:sz w:val="16"/>
          <w:szCs w:val="16"/>
        </w:rPr>
      </w:pPr>
    </w:p>
    <w:p w14:paraId="40E908F4" w14:textId="77777777" w:rsidR="00032809" w:rsidRPr="008E13FE" w:rsidRDefault="00032809">
      <w:pPr>
        <w:spacing w:after="0"/>
        <w:ind w:left="-567"/>
        <w:jc w:val="both"/>
        <w:rPr>
          <w:rFonts w:ascii="Times New Roman" w:hAnsi="Times New Roman" w:cs="Times New Roman"/>
          <w:b/>
          <w:sz w:val="16"/>
          <w:szCs w:val="16"/>
        </w:rPr>
      </w:pPr>
    </w:p>
    <w:p w14:paraId="47095627" w14:textId="77777777" w:rsidR="00032809" w:rsidRPr="008E13FE" w:rsidRDefault="00032809">
      <w:pPr>
        <w:spacing w:after="0"/>
        <w:ind w:left="-567"/>
        <w:jc w:val="both"/>
        <w:rPr>
          <w:rFonts w:ascii="Times New Roman" w:hAnsi="Times New Roman" w:cs="Times New Roman"/>
          <w:b/>
          <w:sz w:val="16"/>
          <w:szCs w:val="16"/>
        </w:rPr>
      </w:pPr>
    </w:p>
    <w:p w14:paraId="4C3AE405" w14:textId="77777777" w:rsidR="00032809" w:rsidRPr="008E13FE" w:rsidRDefault="00032809">
      <w:pPr>
        <w:spacing w:after="0"/>
        <w:ind w:left="-567"/>
        <w:jc w:val="both"/>
        <w:rPr>
          <w:rFonts w:ascii="Times New Roman" w:hAnsi="Times New Roman" w:cs="Times New Roman"/>
          <w:b/>
          <w:sz w:val="16"/>
          <w:szCs w:val="16"/>
        </w:rPr>
      </w:pPr>
    </w:p>
    <w:p w14:paraId="0A4A6318" w14:textId="77777777" w:rsidR="00032809" w:rsidRPr="008E13FE" w:rsidRDefault="00032809">
      <w:pPr>
        <w:spacing w:after="0"/>
        <w:ind w:left="-567"/>
        <w:jc w:val="both"/>
        <w:rPr>
          <w:rFonts w:ascii="Times New Roman" w:hAnsi="Times New Roman" w:cs="Times New Roman"/>
          <w:b/>
          <w:sz w:val="16"/>
          <w:szCs w:val="16"/>
        </w:rPr>
      </w:pPr>
    </w:p>
    <w:p w14:paraId="62C849F0" w14:textId="77777777" w:rsidR="00032809" w:rsidRPr="008E13FE" w:rsidRDefault="00032809">
      <w:pPr>
        <w:spacing w:after="0"/>
        <w:ind w:left="-567"/>
        <w:jc w:val="both"/>
        <w:rPr>
          <w:rFonts w:ascii="Times New Roman" w:hAnsi="Times New Roman" w:cs="Times New Roman"/>
          <w:b/>
          <w:sz w:val="16"/>
          <w:szCs w:val="16"/>
        </w:rPr>
      </w:pPr>
    </w:p>
    <w:p w14:paraId="38C95B33" w14:textId="77777777" w:rsidR="00032809" w:rsidRPr="008E13FE" w:rsidRDefault="00032809">
      <w:pPr>
        <w:spacing w:after="0"/>
        <w:ind w:left="-567"/>
        <w:jc w:val="both"/>
        <w:rPr>
          <w:rFonts w:ascii="Times New Roman" w:hAnsi="Times New Roman" w:cs="Times New Roman"/>
          <w:b/>
          <w:sz w:val="16"/>
          <w:szCs w:val="16"/>
        </w:rPr>
      </w:pPr>
    </w:p>
    <w:p w14:paraId="1FBC734B" w14:textId="77777777" w:rsidR="00032809" w:rsidRPr="008E13FE" w:rsidRDefault="00032809">
      <w:pPr>
        <w:spacing w:after="0"/>
        <w:ind w:left="-567"/>
        <w:jc w:val="both"/>
        <w:rPr>
          <w:rFonts w:ascii="Times New Roman" w:hAnsi="Times New Roman" w:cs="Times New Roman"/>
          <w:b/>
          <w:sz w:val="16"/>
          <w:szCs w:val="16"/>
        </w:rPr>
      </w:pPr>
    </w:p>
    <w:p w14:paraId="1B9FCDD4" w14:textId="77777777" w:rsidR="00032809" w:rsidRPr="008E13FE" w:rsidRDefault="00032809">
      <w:pPr>
        <w:spacing w:after="0"/>
        <w:ind w:left="-567"/>
        <w:jc w:val="both"/>
        <w:rPr>
          <w:rFonts w:ascii="Times New Roman" w:hAnsi="Times New Roman" w:cs="Times New Roman"/>
          <w:b/>
          <w:sz w:val="16"/>
          <w:szCs w:val="16"/>
        </w:rPr>
      </w:pPr>
    </w:p>
    <w:p w14:paraId="5CA7FFBA" w14:textId="77777777" w:rsidR="00032809" w:rsidRPr="008E13FE" w:rsidRDefault="00032809">
      <w:pPr>
        <w:spacing w:after="0"/>
        <w:ind w:left="-567"/>
        <w:jc w:val="both"/>
        <w:rPr>
          <w:rFonts w:ascii="Times New Roman" w:hAnsi="Times New Roman" w:cs="Times New Roman"/>
          <w:b/>
          <w:sz w:val="16"/>
          <w:szCs w:val="16"/>
        </w:rPr>
      </w:pPr>
    </w:p>
    <w:p w14:paraId="340A67E0" w14:textId="77777777" w:rsidR="00032809" w:rsidRPr="008E13FE" w:rsidRDefault="00032809">
      <w:pPr>
        <w:spacing w:after="0"/>
        <w:ind w:left="-567"/>
        <w:jc w:val="both"/>
        <w:rPr>
          <w:rFonts w:ascii="Times New Roman" w:hAnsi="Times New Roman" w:cs="Times New Roman"/>
          <w:b/>
          <w:sz w:val="16"/>
          <w:szCs w:val="16"/>
        </w:rPr>
      </w:pPr>
    </w:p>
    <w:p w14:paraId="0E3FC608" w14:textId="77777777" w:rsidR="00032809" w:rsidRPr="008E13FE" w:rsidRDefault="00032809">
      <w:pPr>
        <w:spacing w:after="0"/>
        <w:ind w:left="-567"/>
        <w:jc w:val="both"/>
        <w:rPr>
          <w:rFonts w:ascii="Times New Roman" w:hAnsi="Times New Roman" w:cs="Times New Roman"/>
          <w:b/>
          <w:sz w:val="16"/>
          <w:szCs w:val="16"/>
        </w:rPr>
      </w:pPr>
    </w:p>
    <w:p w14:paraId="3F9CE996" w14:textId="77777777" w:rsidR="00032809" w:rsidRPr="008E13FE" w:rsidRDefault="00032809">
      <w:pPr>
        <w:spacing w:after="0"/>
        <w:ind w:left="-567"/>
        <w:jc w:val="both"/>
        <w:rPr>
          <w:rFonts w:ascii="Times New Roman" w:hAnsi="Times New Roman" w:cs="Times New Roman"/>
          <w:b/>
          <w:sz w:val="16"/>
          <w:szCs w:val="16"/>
        </w:rPr>
      </w:pPr>
    </w:p>
    <w:p w14:paraId="01BA00AE" w14:textId="77777777" w:rsidR="00032809" w:rsidRPr="008E13FE" w:rsidRDefault="00032809">
      <w:pPr>
        <w:spacing w:after="0"/>
        <w:ind w:left="-567"/>
        <w:jc w:val="both"/>
        <w:rPr>
          <w:rFonts w:ascii="Times New Roman" w:hAnsi="Times New Roman" w:cs="Times New Roman"/>
          <w:b/>
          <w:sz w:val="16"/>
          <w:szCs w:val="16"/>
        </w:rPr>
      </w:pPr>
    </w:p>
    <w:p w14:paraId="57B8B6E0" w14:textId="77777777" w:rsidR="00032809" w:rsidRPr="008E13FE" w:rsidRDefault="00032809">
      <w:pPr>
        <w:spacing w:after="0"/>
        <w:ind w:left="-567"/>
        <w:jc w:val="both"/>
        <w:rPr>
          <w:rFonts w:ascii="Times New Roman" w:hAnsi="Times New Roman" w:cs="Times New Roman"/>
          <w:b/>
          <w:sz w:val="16"/>
          <w:szCs w:val="16"/>
        </w:rPr>
      </w:pPr>
    </w:p>
    <w:p w14:paraId="644C9AE6" w14:textId="77777777" w:rsidR="00032809" w:rsidRPr="008E13FE" w:rsidRDefault="00032809">
      <w:pPr>
        <w:spacing w:after="0"/>
        <w:ind w:left="-567"/>
        <w:jc w:val="both"/>
        <w:rPr>
          <w:rFonts w:ascii="Times New Roman" w:hAnsi="Times New Roman" w:cs="Times New Roman"/>
          <w:b/>
          <w:sz w:val="16"/>
          <w:szCs w:val="16"/>
        </w:rPr>
      </w:pPr>
    </w:p>
    <w:p w14:paraId="69DF4D22" w14:textId="77777777" w:rsidR="00032809" w:rsidRPr="008E13FE" w:rsidRDefault="00032809">
      <w:pPr>
        <w:spacing w:after="0"/>
        <w:ind w:left="-567"/>
        <w:jc w:val="both"/>
        <w:rPr>
          <w:rFonts w:ascii="Times New Roman" w:hAnsi="Times New Roman" w:cs="Times New Roman"/>
          <w:b/>
          <w:sz w:val="16"/>
          <w:szCs w:val="16"/>
        </w:rPr>
      </w:pPr>
    </w:p>
    <w:p w14:paraId="369EFA8D" w14:textId="77777777" w:rsidR="00032809" w:rsidRPr="008E13FE" w:rsidRDefault="00032809">
      <w:pPr>
        <w:spacing w:after="0"/>
        <w:ind w:left="-567"/>
        <w:jc w:val="both"/>
        <w:rPr>
          <w:rFonts w:ascii="Times New Roman" w:hAnsi="Times New Roman" w:cs="Times New Roman"/>
          <w:b/>
          <w:sz w:val="16"/>
          <w:szCs w:val="16"/>
        </w:rPr>
      </w:pPr>
    </w:p>
    <w:p w14:paraId="0BFECDF7" w14:textId="77777777" w:rsidR="00032809" w:rsidRPr="008E13FE" w:rsidRDefault="00032809">
      <w:pPr>
        <w:spacing w:after="0"/>
        <w:ind w:left="-567"/>
        <w:jc w:val="both"/>
        <w:rPr>
          <w:rFonts w:ascii="Times New Roman" w:hAnsi="Times New Roman" w:cs="Times New Roman"/>
          <w:b/>
          <w:sz w:val="16"/>
          <w:szCs w:val="16"/>
        </w:rPr>
      </w:pPr>
    </w:p>
    <w:p w14:paraId="49302EEF" w14:textId="77777777" w:rsidR="00032809" w:rsidRPr="008E13FE" w:rsidRDefault="00032809">
      <w:pPr>
        <w:spacing w:after="0"/>
        <w:ind w:left="-567"/>
        <w:jc w:val="both"/>
        <w:rPr>
          <w:rFonts w:ascii="Times New Roman" w:hAnsi="Times New Roman" w:cs="Times New Roman"/>
          <w:b/>
          <w:sz w:val="16"/>
          <w:szCs w:val="16"/>
        </w:rPr>
      </w:pPr>
    </w:p>
    <w:p w14:paraId="58855520" w14:textId="77777777" w:rsidR="00032809" w:rsidRPr="008E13FE" w:rsidRDefault="00032809">
      <w:pPr>
        <w:spacing w:after="0"/>
        <w:ind w:left="-567"/>
        <w:jc w:val="both"/>
        <w:rPr>
          <w:rFonts w:ascii="Times New Roman" w:hAnsi="Times New Roman" w:cs="Times New Roman"/>
          <w:b/>
          <w:sz w:val="16"/>
          <w:szCs w:val="16"/>
        </w:rPr>
      </w:pPr>
    </w:p>
    <w:p w14:paraId="0E1F7F59" w14:textId="77777777" w:rsidR="00032809" w:rsidRPr="008E13FE" w:rsidRDefault="00032809">
      <w:pPr>
        <w:spacing w:after="0"/>
        <w:ind w:left="-567"/>
        <w:jc w:val="both"/>
        <w:rPr>
          <w:rFonts w:ascii="Times New Roman" w:hAnsi="Times New Roman" w:cs="Times New Roman"/>
          <w:b/>
          <w:sz w:val="16"/>
          <w:szCs w:val="16"/>
        </w:rPr>
      </w:pPr>
    </w:p>
    <w:p w14:paraId="69654130" w14:textId="77777777" w:rsidR="00032809" w:rsidRPr="008E13FE" w:rsidRDefault="00032809">
      <w:pPr>
        <w:spacing w:after="0"/>
        <w:ind w:left="-567"/>
        <w:jc w:val="both"/>
        <w:rPr>
          <w:rFonts w:ascii="Times New Roman" w:hAnsi="Times New Roman" w:cs="Times New Roman"/>
          <w:b/>
          <w:sz w:val="16"/>
          <w:szCs w:val="16"/>
        </w:rPr>
      </w:pPr>
    </w:p>
    <w:p w14:paraId="6C82AFB1" w14:textId="77777777" w:rsidR="00032809" w:rsidRPr="008E13FE" w:rsidRDefault="00032809">
      <w:pPr>
        <w:spacing w:after="0"/>
        <w:ind w:left="-567"/>
        <w:jc w:val="both"/>
        <w:rPr>
          <w:rFonts w:ascii="Times New Roman" w:hAnsi="Times New Roman" w:cs="Times New Roman"/>
          <w:b/>
          <w:sz w:val="16"/>
          <w:szCs w:val="16"/>
        </w:rPr>
      </w:pPr>
    </w:p>
    <w:p w14:paraId="6C9B10A9" w14:textId="77777777" w:rsidR="00032809" w:rsidRPr="008E13FE" w:rsidRDefault="00032809">
      <w:pPr>
        <w:spacing w:after="0"/>
        <w:ind w:left="-567"/>
        <w:jc w:val="both"/>
        <w:rPr>
          <w:rFonts w:ascii="Times New Roman" w:hAnsi="Times New Roman" w:cs="Times New Roman"/>
          <w:b/>
          <w:sz w:val="16"/>
          <w:szCs w:val="16"/>
        </w:rPr>
      </w:pPr>
    </w:p>
    <w:p w14:paraId="13DB0AE0" w14:textId="77777777" w:rsidR="00032809" w:rsidRPr="008E13FE" w:rsidRDefault="00032809">
      <w:pPr>
        <w:spacing w:after="0"/>
        <w:ind w:left="-567"/>
        <w:jc w:val="both"/>
        <w:rPr>
          <w:rFonts w:ascii="Times New Roman" w:hAnsi="Times New Roman" w:cs="Times New Roman"/>
          <w:b/>
          <w:sz w:val="16"/>
          <w:szCs w:val="16"/>
        </w:rPr>
      </w:pPr>
    </w:p>
    <w:p w14:paraId="553CE101" w14:textId="77777777" w:rsidR="00032809" w:rsidRPr="008E13FE" w:rsidRDefault="00032809">
      <w:pPr>
        <w:spacing w:after="0"/>
        <w:ind w:left="-567"/>
        <w:jc w:val="both"/>
        <w:rPr>
          <w:rFonts w:ascii="Times New Roman" w:hAnsi="Times New Roman" w:cs="Times New Roman"/>
          <w:b/>
          <w:sz w:val="16"/>
          <w:szCs w:val="16"/>
        </w:rPr>
      </w:pPr>
    </w:p>
    <w:p w14:paraId="1B90D4F5" w14:textId="77777777" w:rsidR="00032809" w:rsidRPr="008E13FE" w:rsidRDefault="00032809">
      <w:pPr>
        <w:spacing w:after="0"/>
        <w:ind w:left="-567"/>
        <w:jc w:val="both"/>
        <w:rPr>
          <w:rFonts w:ascii="Times New Roman" w:hAnsi="Times New Roman" w:cs="Times New Roman"/>
          <w:b/>
          <w:sz w:val="16"/>
          <w:szCs w:val="16"/>
        </w:rPr>
      </w:pPr>
    </w:p>
    <w:p w14:paraId="1E467C92" w14:textId="77777777" w:rsidR="00032809" w:rsidRPr="008E13FE" w:rsidRDefault="00032809">
      <w:pPr>
        <w:spacing w:after="0"/>
        <w:ind w:left="-567"/>
        <w:jc w:val="both"/>
        <w:rPr>
          <w:rFonts w:ascii="Times New Roman" w:hAnsi="Times New Roman" w:cs="Times New Roman"/>
          <w:b/>
          <w:sz w:val="16"/>
          <w:szCs w:val="16"/>
        </w:rPr>
      </w:pPr>
    </w:p>
    <w:p w14:paraId="11259E0C" w14:textId="77777777" w:rsidR="00032809" w:rsidRPr="008E13FE" w:rsidRDefault="00032809">
      <w:pPr>
        <w:spacing w:after="0"/>
        <w:ind w:left="-567"/>
        <w:jc w:val="both"/>
        <w:rPr>
          <w:rFonts w:ascii="Times New Roman" w:hAnsi="Times New Roman" w:cs="Times New Roman"/>
          <w:b/>
          <w:sz w:val="16"/>
          <w:szCs w:val="16"/>
        </w:rPr>
      </w:pPr>
    </w:p>
    <w:p w14:paraId="6B2CDDE4" w14:textId="77777777" w:rsidR="00032809" w:rsidRPr="008E13FE" w:rsidRDefault="00032809">
      <w:pPr>
        <w:spacing w:after="0"/>
        <w:ind w:left="-567"/>
        <w:jc w:val="both"/>
        <w:rPr>
          <w:rFonts w:ascii="Times New Roman" w:hAnsi="Times New Roman" w:cs="Times New Roman"/>
          <w:b/>
          <w:sz w:val="16"/>
          <w:szCs w:val="16"/>
        </w:rPr>
      </w:pPr>
    </w:p>
    <w:p w14:paraId="33496220" w14:textId="77777777" w:rsidR="00032809" w:rsidRPr="008E13FE" w:rsidRDefault="00032809">
      <w:pPr>
        <w:spacing w:after="0"/>
        <w:ind w:left="-567"/>
        <w:jc w:val="both"/>
        <w:rPr>
          <w:rFonts w:ascii="Times New Roman" w:hAnsi="Times New Roman" w:cs="Times New Roman"/>
          <w:b/>
          <w:sz w:val="16"/>
          <w:szCs w:val="16"/>
        </w:rPr>
      </w:pPr>
    </w:p>
    <w:p w14:paraId="2146277D" w14:textId="77777777" w:rsidR="00032809" w:rsidRPr="008E13FE" w:rsidRDefault="00032809">
      <w:pPr>
        <w:spacing w:after="0"/>
        <w:ind w:left="-567"/>
        <w:jc w:val="both"/>
        <w:rPr>
          <w:rFonts w:ascii="Times New Roman" w:hAnsi="Times New Roman" w:cs="Times New Roman"/>
          <w:b/>
          <w:sz w:val="16"/>
          <w:szCs w:val="16"/>
        </w:rPr>
      </w:pPr>
    </w:p>
    <w:p w14:paraId="1B65B34A" w14:textId="77777777" w:rsidR="00032809" w:rsidRPr="008E13FE" w:rsidRDefault="00032809">
      <w:pPr>
        <w:spacing w:after="0"/>
        <w:ind w:left="-567"/>
        <w:jc w:val="both"/>
        <w:rPr>
          <w:rFonts w:ascii="Times New Roman" w:hAnsi="Times New Roman" w:cs="Times New Roman"/>
          <w:b/>
          <w:sz w:val="16"/>
          <w:szCs w:val="16"/>
        </w:rPr>
      </w:pPr>
    </w:p>
    <w:p w14:paraId="279BDF4C" w14:textId="77777777" w:rsidR="00032809" w:rsidRPr="008E13FE" w:rsidRDefault="00032809">
      <w:pPr>
        <w:spacing w:after="0"/>
        <w:ind w:left="-567"/>
        <w:jc w:val="both"/>
        <w:rPr>
          <w:rFonts w:ascii="Times New Roman" w:hAnsi="Times New Roman" w:cs="Times New Roman"/>
          <w:b/>
          <w:sz w:val="16"/>
          <w:szCs w:val="16"/>
        </w:rPr>
      </w:pPr>
    </w:p>
    <w:p w14:paraId="21D2300B" w14:textId="77777777" w:rsidR="00032809" w:rsidRPr="008E13FE" w:rsidRDefault="00032809">
      <w:pPr>
        <w:spacing w:after="0"/>
        <w:ind w:left="-567"/>
        <w:jc w:val="both"/>
        <w:rPr>
          <w:rFonts w:ascii="Times New Roman" w:hAnsi="Times New Roman" w:cs="Times New Roman"/>
          <w:b/>
          <w:sz w:val="16"/>
          <w:szCs w:val="16"/>
        </w:rPr>
      </w:pPr>
    </w:p>
    <w:p w14:paraId="1789C9C6" w14:textId="77777777" w:rsidR="00032809" w:rsidRPr="008E13FE" w:rsidRDefault="00032809">
      <w:pPr>
        <w:spacing w:after="0"/>
        <w:ind w:left="-567"/>
        <w:jc w:val="both"/>
        <w:rPr>
          <w:rFonts w:ascii="Times New Roman" w:hAnsi="Times New Roman" w:cs="Times New Roman"/>
          <w:b/>
          <w:sz w:val="16"/>
          <w:szCs w:val="16"/>
        </w:rPr>
      </w:pPr>
    </w:p>
    <w:p w14:paraId="1C0E781D" w14:textId="77777777" w:rsidR="00032809" w:rsidRPr="008E13FE" w:rsidRDefault="00032809">
      <w:pPr>
        <w:spacing w:after="0"/>
        <w:jc w:val="both"/>
        <w:rPr>
          <w:rFonts w:ascii="Times New Roman" w:hAnsi="Times New Roman" w:cs="Times New Roman"/>
          <w:b/>
          <w:sz w:val="16"/>
          <w:szCs w:val="16"/>
        </w:rPr>
      </w:pPr>
    </w:p>
    <w:p w14:paraId="7222B970" w14:textId="77777777" w:rsidR="00032809" w:rsidRPr="008E13FE" w:rsidRDefault="00032809">
      <w:pPr>
        <w:spacing w:after="0"/>
        <w:ind w:left="-142"/>
        <w:jc w:val="both"/>
        <w:rPr>
          <w:rFonts w:ascii="Times New Roman" w:hAnsi="Times New Roman" w:cs="Times New Roman"/>
          <w:b/>
          <w:sz w:val="16"/>
          <w:szCs w:val="16"/>
        </w:rPr>
      </w:pPr>
    </w:p>
    <w:p w14:paraId="3930F3C6" w14:textId="77777777" w:rsidR="00032809" w:rsidRPr="008E13FE" w:rsidRDefault="00032809">
      <w:pPr>
        <w:rPr>
          <w:rFonts w:ascii="Times New Roman" w:hAnsi="Times New Roman" w:cs="Times New Roman"/>
        </w:rPr>
        <w:sectPr w:rsidR="00032809" w:rsidRPr="008E13FE">
          <w:headerReference w:type="even" r:id="rId14"/>
          <w:headerReference w:type="default" r:id="rId15"/>
          <w:headerReference w:type="first" r:id="rId16"/>
          <w:pgSz w:w="11906" w:h="16838"/>
          <w:pgMar w:top="1134" w:right="567" w:bottom="486" w:left="1701" w:header="709" w:footer="708" w:gutter="0"/>
          <w:cols w:space="720"/>
          <w:titlePg/>
          <w:docGrid w:linePitch="381"/>
        </w:sectPr>
      </w:pPr>
    </w:p>
    <w:p w14:paraId="2604D6F6"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22B761A7"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D66696"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702A05AD" w14:textId="77777777" w:rsidR="00032809" w:rsidRPr="008E13FE" w:rsidRDefault="00032809">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sidR="002348A0" w:rsidRPr="002348A0">
        <w:rPr>
          <w:rFonts w:ascii="Times New Roman" w:hAnsi="Times New Roman" w:cs="Times New Roman"/>
          <w:bCs/>
          <w:u w:val="single"/>
          <w:lang w:val="uk-UA"/>
        </w:rPr>
        <w:t>74</w:t>
      </w:r>
    </w:p>
    <w:p w14:paraId="1728BF07" w14:textId="77777777" w:rsidR="00032809" w:rsidRPr="008E13FE" w:rsidRDefault="00032809">
      <w:pPr>
        <w:rPr>
          <w:rFonts w:ascii="Times New Roman" w:hAnsi="Times New Roman" w:cs="Times New Roman"/>
        </w:rPr>
      </w:pPr>
    </w:p>
    <w:p w14:paraId="113528B7" w14:textId="77777777" w:rsidR="00032809" w:rsidRPr="008E13FE" w:rsidRDefault="00032809">
      <w:pPr>
        <w:widowControl w:val="0"/>
        <w:autoSpaceDE w:val="0"/>
        <w:spacing w:after="0" w:line="240" w:lineRule="auto"/>
        <w:ind w:left="2096" w:right="1800"/>
        <w:jc w:val="center"/>
        <w:rPr>
          <w:rFonts w:ascii="Times New Roman" w:hAnsi="Times New Roman" w:cs="Times New Roman"/>
          <w:b/>
          <w:bCs/>
          <w:spacing w:val="2"/>
          <w:sz w:val="16"/>
          <w:szCs w:val="16"/>
          <w:lang w:val="uk-UA"/>
        </w:rPr>
      </w:pPr>
    </w:p>
    <w:p w14:paraId="3F67BEA9" w14:textId="77777777" w:rsidR="00032809" w:rsidRPr="008E13FE" w:rsidRDefault="00032809">
      <w:pPr>
        <w:widowControl w:val="0"/>
        <w:autoSpaceDE w:val="0"/>
        <w:spacing w:after="0" w:line="240" w:lineRule="auto"/>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14:paraId="0A0A2C7E" w14:textId="77777777" w:rsidR="00032809" w:rsidRPr="008E13FE" w:rsidRDefault="00032809">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14:paraId="4359A21C" w14:textId="77777777" w:rsidR="00C03877" w:rsidRDefault="00032809">
      <w:pPr>
        <w:widowControl w:val="0"/>
        <w:autoSpaceDE w:val="0"/>
        <w:spacing w:after="0" w:line="240" w:lineRule="auto"/>
        <w:ind w:left="851" w:right="1133"/>
        <w:jc w:val="center"/>
        <w:rPr>
          <w:rFonts w:ascii="Times New Roman" w:hAnsi="Times New Roman" w:cs="Times New Roman"/>
          <w:b/>
          <w:bCs/>
          <w:spacing w:val="2"/>
          <w:sz w:val="16"/>
          <w:szCs w:val="16"/>
          <w:u w:val="single"/>
          <w:lang w:val="uk-UA"/>
        </w:rPr>
      </w:pPr>
      <w:r w:rsidRPr="008E13FE">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14:paraId="60ACD8D2" w14:textId="77777777" w:rsidR="00032809" w:rsidRDefault="00032809">
      <w:pPr>
        <w:widowControl w:val="0"/>
        <w:autoSpaceDE w:val="0"/>
        <w:spacing w:after="0" w:line="240" w:lineRule="auto"/>
        <w:ind w:left="851" w:right="1133"/>
        <w:jc w:val="center"/>
        <w:rPr>
          <w:rFonts w:ascii="Times New Roman" w:hAnsi="Times New Roman" w:cs="Times New Roman"/>
          <w:b/>
          <w:bCs/>
          <w:spacing w:val="2"/>
          <w:sz w:val="16"/>
          <w:szCs w:val="16"/>
          <w:lang w:val="uk-UA"/>
        </w:rPr>
      </w:pPr>
      <w:r w:rsidRPr="008E13FE">
        <w:rPr>
          <w:rFonts w:ascii="Times New Roman" w:hAnsi="Times New Roman" w:cs="Times New Roman"/>
          <w:b/>
          <w:bCs/>
          <w:spacing w:val="2"/>
          <w:sz w:val="16"/>
          <w:szCs w:val="16"/>
          <w:lang w:val="uk-UA"/>
        </w:rPr>
        <w:t>(у разі спливу тридцятиденного строку на звернення для вклеювання фотокартки)</w:t>
      </w:r>
    </w:p>
    <w:p w14:paraId="6206E985" w14:textId="77777777" w:rsidR="000B4C07" w:rsidRPr="008E13FE" w:rsidRDefault="000B4C07">
      <w:pPr>
        <w:widowControl w:val="0"/>
        <w:autoSpaceDE w:val="0"/>
        <w:spacing w:after="0" w:line="240" w:lineRule="auto"/>
        <w:ind w:left="851" w:right="1133"/>
        <w:jc w:val="center"/>
        <w:rPr>
          <w:rFonts w:ascii="Times New Roman" w:hAnsi="Times New Roman" w:cs="Times New Roman"/>
        </w:rPr>
      </w:pPr>
    </w:p>
    <w:p w14:paraId="3E398F79" w14:textId="77777777" w:rsidR="00032809" w:rsidRPr="000B4C07" w:rsidRDefault="000B4C07">
      <w:pPr>
        <w:spacing w:after="0" w:line="240" w:lineRule="auto"/>
        <w:jc w:val="center"/>
        <w:rPr>
          <w:rFonts w:ascii="Times New Roman" w:hAnsi="Times New Roman" w:cs="Times New Roman"/>
          <w:u w:val="single"/>
        </w:rPr>
      </w:pPr>
      <w:r w:rsidRPr="000B4C07">
        <w:rPr>
          <w:rFonts w:ascii="Times New Roman" w:hAnsi="Times New Roman" w:cs="Times New Roman"/>
          <w:b/>
          <w:color w:val="000000"/>
          <w:sz w:val="16"/>
          <w:szCs w:val="16"/>
          <w:u w:val="single"/>
          <w:lang w:val="uk-UA" w:eastAsia="uk-UA"/>
        </w:rPr>
        <w:t>Яворівський</w:t>
      </w:r>
      <w:r w:rsidRPr="000B4C07">
        <w:rPr>
          <w:rFonts w:ascii="Times New Roman" w:hAnsi="Times New Roman" w:cs="Times New Roman"/>
          <w:b/>
          <w:color w:val="000000"/>
          <w:sz w:val="16"/>
          <w:szCs w:val="16"/>
          <w:u w:val="single"/>
          <w:lang w:eastAsia="uk-UA"/>
        </w:rPr>
        <w:t xml:space="preserve"> сектор Західного міжрегіонального управління Державної міграційної служби</w:t>
      </w:r>
      <w:r w:rsidRPr="000B4C07">
        <w:rPr>
          <w:rFonts w:ascii="Times New Roman" w:hAnsi="Times New Roman" w:cs="Times New Roman"/>
          <w:b/>
          <w:color w:val="000000"/>
          <w:sz w:val="16"/>
          <w:szCs w:val="16"/>
          <w:u w:val="single"/>
        </w:rPr>
        <w:t> </w:t>
      </w:r>
    </w:p>
    <w:p w14:paraId="4141EDF9" w14:textId="77777777" w:rsidR="00032809" w:rsidRPr="008E13FE" w:rsidRDefault="00032809">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(найменування суб’єкта надання адміністративної послуги)</w:t>
      </w:r>
    </w:p>
    <w:p w14:paraId="19533B35" w14:textId="77777777" w:rsidR="00032809" w:rsidRPr="008E13FE" w:rsidRDefault="00032809">
      <w:pPr>
        <w:spacing w:after="0" w:line="240" w:lineRule="auto"/>
        <w:jc w:val="center"/>
        <w:rPr>
          <w:rFonts w:ascii="Times New Roman" w:hAnsi="Times New Roman" w:cs="Times New Roman"/>
          <w:sz w:val="16"/>
          <w:szCs w:val="16"/>
          <w:lang w:val="uk-UA"/>
        </w:rPr>
      </w:pPr>
    </w:p>
    <w:tbl>
      <w:tblPr>
        <w:tblW w:w="0" w:type="auto"/>
        <w:tblInd w:w="-646" w:type="dxa"/>
        <w:tblLayout w:type="fixed"/>
        <w:tblLook w:val="0000" w:firstRow="0" w:lastRow="0" w:firstColumn="0" w:lastColumn="0" w:noHBand="0" w:noVBand="0"/>
      </w:tblPr>
      <w:tblGrid>
        <w:gridCol w:w="751"/>
        <w:gridCol w:w="3393"/>
        <w:gridCol w:w="10"/>
        <w:gridCol w:w="6143"/>
      </w:tblGrid>
      <w:tr w:rsidR="00032809" w:rsidRPr="002F4023" w14:paraId="5CE2D35A" w14:textId="77777777">
        <w:tc>
          <w:tcPr>
            <w:tcW w:w="10297" w:type="dxa"/>
            <w:gridSpan w:val="4"/>
            <w:tcBorders>
              <w:top w:val="single" w:sz="4" w:space="0" w:color="000000"/>
              <w:left w:val="single" w:sz="4" w:space="0" w:color="000000"/>
              <w:bottom w:val="single" w:sz="4" w:space="0" w:color="000000"/>
              <w:right w:val="single" w:sz="4" w:space="0" w:color="000000"/>
            </w:tcBorders>
          </w:tcPr>
          <w:p w14:paraId="29131A40" w14:textId="77777777" w:rsidR="00032809" w:rsidRPr="002F4023" w:rsidRDefault="00032809">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Інформація про суб’єкта надання адміністративної послуги</w:t>
            </w:r>
          </w:p>
        </w:tc>
      </w:tr>
      <w:tr w:rsidR="00032809" w:rsidRPr="002F4023" w14:paraId="655D49FC" w14:textId="77777777">
        <w:tc>
          <w:tcPr>
            <w:tcW w:w="4144" w:type="dxa"/>
            <w:gridSpan w:val="2"/>
            <w:tcBorders>
              <w:top w:val="single" w:sz="4" w:space="0" w:color="000000"/>
              <w:left w:val="single" w:sz="4" w:space="0" w:color="000000"/>
              <w:bottom w:val="single" w:sz="4" w:space="0" w:color="000000"/>
            </w:tcBorders>
          </w:tcPr>
          <w:p w14:paraId="04D31631"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153" w:type="dxa"/>
            <w:gridSpan w:val="2"/>
            <w:tcBorders>
              <w:top w:val="single" w:sz="4" w:space="0" w:color="000000"/>
              <w:left w:val="single" w:sz="4" w:space="0" w:color="000000"/>
              <w:bottom w:val="single" w:sz="4" w:space="0" w:color="000000"/>
              <w:right w:val="single" w:sz="4" w:space="0" w:color="000000"/>
            </w:tcBorders>
            <w:vAlign w:val="center"/>
          </w:tcPr>
          <w:p w14:paraId="3106F7E5" w14:textId="77777777" w:rsidR="000B4C07" w:rsidRPr="00185723" w:rsidRDefault="000B4C07" w:rsidP="000B4C07">
            <w:pPr>
              <w:snapToGrid w:val="0"/>
              <w:jc w:val="center"/>
              <w:rPr>
                <w:rFonts w:ascii="Times New Roman" w:hAnsi="Times New Roman" w:cs="Times New Roman"/>
                <w:b/>
                <w:color w:val="000000"/>
                <w:sz w:val="16"/>
                <w:szCs w:val="16"/>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7360D877" w14:textId="77777777" w:rsidR="00032809" w:rsidRPr="002F4023" w:rsidRDefault="000B4C07" w:rsidP="000B4C07">
            <w:pPr>
              <w:snapToGrid w:val="0"/>
              <w:spacing w:after="0" w:line="240" w:lineRule="auto"/>
              <w:jc w:val="center"/>
              <w:rPr>
                <w:rFonts w:ascii="Times New Roman" w:hAnsi="Times New Roman" w:cs="Times New Roman"/>
                <w:b/>
                <w:i/>
                <w:sz w:val="16"/>
                <w:szCs w:val="16"/>
                <w:lang w:val="uk-UA"/>
              </w:rPr>
            </w:pPr>
            <w:r w:rsidRPr="00185723">
              <w:rPr>
                <w:rFonts w:ascii="Times New Roman" w:hAnsi="Times New Roman" w:cs="Times New Roman"/>
                <w:b/>
                <w:sz w:val="16"/>
                <w:szCs w:val="16"/>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185723">
              <w:rPr>
                <w:rFonts w:ascii="Times New Roman" w:hAnsi="Times New Roman" w:cs="Times New Roman"/>
                <w:b/>
                <w:sz w:val="16"/>
                <w:szCs w:val="16"/>
              </w:rPr>
              <w:t xml:space="preserve"> ради </w:t>
            </w:r>
            <w:r>
              <w:rPr>
                <w:rFonts w:ascii="Times New Roman" w:hAnsi="Times New Roman" w:cs="Times New Roman"/>
                <w:b/>
                <w:sz w:val="16"/>
                <w:szCs w:val="16"/>
                <w:lang w:val="uk-UA"/>
              </w:rPr>
              <w:t>Яворівського</w:t>
            </w:r>
            <w:r w:rsidRPr="00185723">
              <w:rPr>
                <w:rFonts w:ascii="Times New Roman" w:hAnsi="Times New Roman" w:cs="Times New Roman"/>
                <w:b/>
                <w:sz w:val="16"/>
                <w:szCs w:val="16"/>
              </w:rPr>
              <w:t xml:space="preserve"> району</w:t>
            </w:r>
            <w:r>
              <w:rPr>
                <w:rFonts w:ascii="Times New Roman" w:hAnsi="Times New Roman" w:cs="Times New Roman"/>
                <w:b/>
                <w:sz w:val="16"/>
                <w:szCs w:val="16"/>
                <w:lang w:val="uk-UA"/>
              </w:rPr>
              <w:t>,</w:t>
            </w:r>
            <w:r w:rsidRPr="00185723">
              <w:rPr>
                <w:rFonts w:ascii="Times New Roman" w:hAnsi="Times New Roman" w:cs="Times New Roman"/>
                <w:b/>
                <w:sz w:val="16"/>
                <w:szCs w:val="16"/>
              </w:rPr>
              <w:t xml:space="preserve"> </w:t>
            </w:r>
            <w:r w:rsidRPr="005A38C4">
              <w:rPr>
                <w:rFonts w:ascii="Times New Roman" w:hAnsi="Times New Roman" w:cs="Times New Roman"/>
                <w:b/>
                <w:sz w:val="16"/>
                <w:szCs w:val="16"/>
                <w:lang w:val="uk-UA"/>
              </w:rPr>
              <w:t>Львівської</w:t>
            </w:r>
            <w:r w:rsidRPr="00185723">
              <w:rPr>
                <w:rFonts w:ascii="Times New Roman" w:hAnsi="Times New Roman" w:cs="Times New Roman"/>
                <w:sz w:val="16"/>
                <w:szCs w:val="16"/>
              </w:rPr>
              <w:t xml:space="preserve"> </w:t>
            </w:r>
            <w:r w:rsidRPr="00185723">
              <w:rPr>
                <w:rFonts w:ascii="Times New Roman" w:hAnsi="Times New Roman" w:cs="Times New Roman"/>
                <w:b/>
                <w:sz w:val="16"/>
                <w:szCs w:val="16"/>
              </w:rPr>
              <w:t>області</w:t>
            </w:r>
          </w:p>
        </w:tc>
      </w:tr>
      <w:tr w:rsidR="00032809" w:rsidRPr="002F4023" w14:paraId="1FF076CA" w14:textId="77777777" w:rsidTr="002F4023">
        <w:tc>
          <w:tcPr>
            <w:tcW w:w="751" w:type="dxa"/>
            <w:tcBorders>
              <w:top w:val="single" w:sz="4" w:space="0" w:color="000000"/>
              <w:left w:val="single" w:sz="4" w:space="0" w:color="000000"/>
              <w:bottom w:val="single" w:sz="4" w:space="0" w:color="000000"/>
            </w:tcBorders>
          </w:tcPr>
          <w:p w14:paraId="46EC3305" w14:textId="77777777" w:rsidR="00032809" w:rsidRPr="002F4023" w:rsidRDefault="00032809" w:rsidP="002F4023">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1.</w:t>
            </w:r>
          </w:p>
        </w:tc>
        <w:tc>
          <w:tcPr>
            <w:tcW w:w="3393" w:type="dxa"/>
            <w:tcBorders>
              <w:top w:val="single" w:sz="4" w:space="0" w:color="000000"/>
              <w:left w:val="single" w:sz="4" w:space="0" w:color="000000"/>
              <w:bottom w:val="single" w:sz="4" w:space="0" w:color="000000"/>
            </w:tcBorders>
          </w:tcPr>
          <w:p w14:paraId="6E6E24ED" w14:textId="77777777" w:rsidR="00032809" w:rsidRPr="002F4023" w:rsidRDefault="00032809" w:rsidP="002F4023">
            <w:pPr>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vAlign w:val="center"/>
          </w:tcPr>
          <w:p w14:paraId="128B7756" w14:textId="77777777" w:rsidR="000B4C07" w:rsidRDefault="000B4C07" w:rsidP="000B4C0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0B6DCCA0" w14:textId="77777777" w:rsidR="000B4C07" w:rsidRDefault="000B4C07" w:rsidP="000B4C07">
            <w:pPr>
              <w:snapToGrid w:val="0"/>
              <w:spacing w:after="0"/>
              <w:jc w:val="center"/>
              <w:rPr>
                <w:rFonts w:ascii="Times New Roman" w:hAnsi="Times New Roman" w:cs="Times New Roman"/>
                <w:b/>
                <w:color w:val="000000"/>
                <w:sz w:val="16"/>
                <w:szCs w:val="16"/>
                <w:lang w:val="uk-UA"/>
              </w:rPr>
            </w:pPr>
            <w:r w:rsidRPr="005A38C4">
              <w:rPr>
                <w:rFonts w:ascii="Times New Roman" w:hAnsi="Times New Roman" w:cs="Times New Roman"/>
                <w:b/>
                <w:color w:val="000000"/>
                <w:sz w:val="16"/>
                <w:szCs w:val="16"/>
                <w:lang w:val="uk-UA"/>
              </w:rPr>
              <w:t>Львівська область, м. Яворів, вул. Львівська,10</w:t>
            </w:r>
          </w:p>
          <w:p w14:paraId="0E4FDA50" w14:textId="77777777" w:rsidR="000B4C07" w:rsidRDefault="000B4C07" w:rsidP="000B4C07">
            <w:pPr>
              <w:snapToGrid w:val="0"/>
              <w:spacing w:after="0"/>
              <w:jc w:val="center"/>
              <w:rPr>
                <w:rFonts w:ascii="Times New Roman" w:hAnsi="Times New Roman" w:cs="Times New Roman"/>
                <w:b/>
                <w:color w:val="000000"/>
                <w:sz w:val="16"/>
                <w:szCs w:val="16"/>
                <w:lang w:val="uk-UA"/>
              </w:rPr>
            </w:pPr>
          </w:p>
          <w:p w14:paraId="2876EDC7" w14:textId="77777777" w:rsidR="000B4C07" w:rsidRPr="005A38C4" w:rsidRDefault="000B4C07" w:rsidP="000B4C07">
            <w:pPr>
              <w:snapToGrid w:val="0"/>
              <w:spacing w:after="0"/>
              <w:jc w:val="center"/>
              <w:rPr>
                <w:rFonts w:ascii="Times New Roman" w:hAnsi="Times New Roman" w:cs="Times New Roman"/>
                <w:b/>
                <w:color w:val="000000"/>
                <w:sz w:val="16"/>
                <w:szCs w:val="16"/>
                <w:lang w:val="uk-UA"/>
              </w:rPr>
            </w:pPr>
          </w:p>
          <w:p w14:paraId="758CC667" w14:textId="77777777" w:rsidR="000B4C07" w:rsidRDefault="000B4C07" w:rsidP="000B4C07">
            <w:pPr>
              <w:snapToGrid w:val="0"/>
              <w:spacing w:after="0"/>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34A458D3" w14:textId="77777777" w:rsidR="00032809" w:rsidRPr="002F4023" w:rsidRDefault="000B4C07" w:rsidP="000B4C07">
            <w:pPr>
              <w:snapToGrid w:val="0"/>
              <w:spacing w:after="0"/>
              <w:jc w:val="center"/>
              <w:rPr>
                <w:rFonts w:ascii="Times New Roman" w:hAnsi="Times New Roman" w:cs="Times New Roman"/>
                <w:i/>
                <w:sz w:val="16"/>
                <w:szCs w:val="16"/>
                <w:lang w:val="uk-UA"/>
              </w:rPr>
            </w:pPr>
            <w:r w:rsidRPr="005A38C4">
              <w:rPr>
                <w:rFonts w:ascii="Times New Roman" w:hAnsi="Times New Roman" w:cs="Times New Roman"/>
                <w:b/>
                <w:sz w:val="16"/>
                <w:szCs w:val="16"/>
              </w:rPr>
              <w:t>Львівська область, м. Новояворівськ, Шевченка,2</w:t>
            </w:r>
          </w:p>
        </w:tc>
      </w:tr>
      <w:tr w:rsidR="00032809" w:rsidRPr="002F4023" w14:paraId="20DCDF9E" w14:textId="77777777" w:rsidTr="002F4023">
        <w:tc>
          <w:tcPr>
            <w:tcW w:w="751" w:type="dxa"/>
            <w:tcBorders>
              <w:top w:val="single" w:sz="4" w:space="0" w:color="000000"/>
              <w:left w:val="single" w:sz="4" w:space="0" w:color="000000"/>
              <w:bottom w:val="single" w:sz="4" w:space="0" w:color="000000"/>
            </w:tcBorders>
          </w:tcPr>
          <w:p w14:paraId="6709D894" w14:textId="77777777" w:rsidR="00032809" w:rsidRPr="002F4023" w:rsidRDefault="00032809" w:rsidP="002F4023">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2.</w:t>
            </w:r>
          </w:p>
        </w:tc>
        <w:tc>
          <w:tcPr>
            <w:tcW w:w="3393" w:type="dxa"/>
            <w:tcBorders>
              <w:top w:val="single" w:sz="4" w:space="0" w:color="000000"/>
              <w:left w:val="single" w:sz="4" w:space="0" w:color="000000"/>
              <w:bottom w:val="single" w:sz="4" w:space="0" w:color="000000"/>
            </w:tcBorders>
          </w:tcPr>
          <w:p w14:paraId="7FC6A49E" w14:textId="77777777" w:rsidR="00032809" w:rsidRPr="002F4023" w:rsidRDefault="00032809" w:rsidP="002F4023">
            <w:pPr>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tcPr>
          <w:p w14:paraId="02A62F19" w14:textId="77777777" w:rsidR="000B4C07" w:rsidRDefault="000B4C07" w:rsidP="000B4C0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3C698290" w14:textId="77777777" w:rsidR="000B4C07" w:rsidRDefault="000B4C07" w:rsidP="000B4C07">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 xml:space="preserve">вівторок, середа, четвер. п’ятниця – </w:t>
            </w:r>
            <w:r>
              <w:rPr>
                <w:rFonts w:ascii="Times New Roman" w:hAnsi="Times New Roman" w:cs="Times New Roman"/>
                <w:color w:val="000000"/>
                <w:kern w:val="2"/>
                <w:sz w:val="16"/>
                <w:szCs w:val="16"/>
                <w:lang w:val="uk-UA"/>
              </w:rPr>
              <w:t>0</w:t>
            </w:r>
            <w:r w:rsidRPr="00185723">
              <w:rPr>
                <w:rFonts w:ascii="Times New Roman" w:hAnsi="Times New Roman" w:cs="Times New Roman"/>
                <w:color w:val="000000"/>
                <w:kern w:val="2"/>
                <w:sz w:val="16"/>
                <w:szCs w:val="16"/>
                <w:lang w:val="uk-UA"/>
              </w:rPr>
              <w:t>9:00 – 18:00;</w:t>
            </w:r>
          </w:p>
          <w:p w14:paraId="36C295CC" w14:textId="77777777" w:rsidR="000B4C07" w:rsidRPr="00185723" w:rsidRDefault="000B4C07" w:rsidP="000B4C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-13:00-13:45;</w:t>
            </w:r>
          </w:p>
          <w:p w14:paraId="61F98887" w14:textId="77777777" w:rsidR="000B4C07" w:rsidRPr="00185723" w:rsidRDefault="000B4C07" w:rsidP="000B4C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08</w:t>
            </w:r>
            <w:r w:rsidRPr="00185723">
              <w:rPr>
                <w:rFonts w:ascii="Times New Roman" w:hAnsi="Times New Roman" w:cs="Times New Roman"/>
                <w:color w:val="000000"/>
                <w:kern w:val="2"/>
                <w:sz w:val="16"/>
                <w:szCs w:val="16"/>
                <w:lang w:val="uk-UA"/>
              </w:rPr>
              <w:t xml:space="preserve">:00 –  </w:t>
            </w:r>
            <w:r>
              <w:rPr>
                <w:rFonts w:ascii="Times New Roman" w:hAnsi="Times New Roman" w:cs="Times New Roman"/>
                <w:color w:val="000000"/>
                <w:kern w:val="2"/>
                <w:sz w:val="16"/>
                <w:szCs w:val="16"/>
                <w:lang w:val="uk-UA"/>
              </w:rPr>
              <w:t>15</w:t>
            </w:r>
            <w:r w:rsidRPr="00185723">
              <w:rPr>
                <w:rFonts w:ascii="Times New Roman" w:hAnsi="Times New Roman" w:cs="Times New Roman"/>
                <w:color w:val="000000"/>
                <w:kern w:val="2"/>
                <w:sz w:val="16"/>
                <w:szCs w:val="16"/>
                <w:lang w:val="uk-UA"/>
              </w:rPr>
              <w:t xml:space="preserve">:45; </w:t>
            </w:r>
          </w:p>
          <w:p w14:paraId="3CF77F94" w14:textId="77777777" w:rsidR="000B4C07" w:rsidRPr="00185723" w:rsidRDefault="000B4C07" w:rsidP="000B4C07">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14:paraId="7DE6371D" w14:textId="77777777" w:rsidR="000B4C07" w:rsidRPr="00185723" w:rsidRDefault="000B4C07" w:rsidP="000B4C07">
            <w:pPr>
              <w:snapToGrid w:val="0"/>
              <w:spacing w:after="0" w:line="240" w:lineRule="auto"/>
              <w:jc w:val="center"/>
              <w:rPr>
                <w:rFonts w:ascii="Times New Roman" w:hAnsi="Times New Roman" w:cs="Times New Roman"/>
                <w:i/>
                <w:kern w:val="2"/>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sidRPr="00185723">
              <w:rPr>
                <w:rFonts w:ascii="Times New Roman" w:hAnsi="Times New Roman" w:cs="Times New Roman"/>
                <w:i/>
                <w:kern w:val="2"/>
                <w:sz w:val="16"/>
                <w:szCs w:val="16"/>
                <w:lang w:val="uk-UA"/>
              </w:rPr>
              <w:t>.</w:t>
            </w:r>
          </w:p>
          <w:p w14:paraId="03DD5863" w14:textId="77777777" w:rsidR="000B4C07" w:rsidRPr="00185723" w:rsidRDefault="000B4C07" w:rsidP="000B4C07">
            <w:pPr>
              <w:snapToGrid w:val="0"/>
              <w:spacing w:after="0" w:line="240" w:lineRule="auto"/>
              <w:jc w:val="center"/>
              <w:rPr>
                <w:rFonts w:ascii="Times New Roman" w:hAnsi="Times New Roman" w:cs="Times New Roman"/>
                <w:i/>
                <w:kern w:val="2"/>
                <w:sz w:val="16"/>
                <w:szCs w:val="16"/>
                <w:lang w:val="uk-UA"/>
              </w:rPr>
            </w:pPr>
          </w:p>
          <w:p w14:paraId="5D948363" w14:textId="77777777" w:rsidR="000B4C07" w:rsidRDefault="000B4C07" w:rsidP="000B4C07">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25815A5D" w14:textId="77777777" w:rsidR="000B4C07" w:rsidRDefault="000B4C07" w:rsidP="000B4C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Понеділок -08:00-20</w:t>
            </w:r>
            <w:r w:rsidRPr="00185723">
              <w:rPr>
                <w:rFonts w:ascii="Times New Roman" w:hAnsi="Times New Roman" w:cs="Times New Roman"/>
                <w:kern w:val="2"/>
                <w:sz w:val="16"/>
                <w:szCs w:val="16"/>
                <w:lang w:val="uk-UA"/>
              </w:rPr>
              <w:t>:00;</w:t>
            </w:r>
          </w:p>
          <w:p w14:paraId="6E745CC0" w14:textId="77777777" w:rsidR="000B4C07" w:rsidRPr="00185723" w:rsidRDefault="000B4C07" w:rsidP="000B4C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Вівторок, середа,четвер-08:00-16:30</w:t>
            </w:r>
          </w:p>
          <w:p w14:paraId="01173015" w14:textId="77777777" w:rsidR="000B4C07" w:rsidRPr="00185723" w:rsidRDefault="000B4C07" w:rsidP="000B4C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П’ятниця – 08:00-15</w:t>
            </w:r>
            <w:r w:rsidRPr="00185723">
              <w:rPr>
                <w:rFonts w:ascii="Times New Roman" w:hAnsi="Times New Roman" w:cs="Times New Roman"/>
                <w:kern w:val="2"/>
                <w:sz w:val="16"/>
                <w:szCs w:val="16"/>
                <w:lang w:val="uk-UA"/>
              </w:rPr>
              <w:t>:00;</w:t>
            </w:r>
          </w:p>
          <w:p w14:paraId="719C52B1" w14:textId="77777777" w:rsidR="000B4C07" w:rsidRDefault="000B4C07" w:rsidP="000B4C07">
            <w:pPr>
              <w:snapToGrid w:val="0"/>
              <w:spacing w:after="0" w:line="240" w:lineRule="auto"/>
              <w:jc w:val="center"/>
              <w:rPr>
                <w:rFonts w:ascii="Times New Roman" w:hAnsi="Times New Roman" w:cs="Times New Roman"/>
                <w:kern w:val="2"/>
                <w:sz w:val="16"/>
                <w:szCs w:val="16"/>
                <w:lang w:val="uk-UA"/>
              </w:rPr>
            </w:pPr>
            <w:r w:rsidRPr="00185723">
              <w:rPr>
                <w:rFonts w:ascii="Times New Roman" w:hAnsi="Times New Roman" w:cs="Times New Roman"/>
                <w:kern w:val="2"/>
                <w:sz w:val="16"/>
                <w:szCs w:val="16"/>
                <w:lang w:val="uk-UA"/>
              </w:rPr>
              <w:t>Субота</w:t>
            </w:r>
            <w:r>
              <w:rPr>
                <w:rFonts w:ascii="Times New Roman" w:hAnsi="Times New Roman" w:cs="Times New Roman"/>
                <w:kern w:val="2"/>
                <w:sz w:val="16"/>
                <w:szCs w:val="16"/>
                <w:lang w:val="uk-UA"/>
              </w:rPr>
              <w:t>-9:00-14:00;</w:t>
            </w:r>
          </w:p>
          <w:p w14:paraId="151D51EE" w14:textId="77777777" w:rsidR="00032809" w:rsidRPr="002F4023" w:rsidRDefault="000B4C07" w:rsidP="000B4C07">
            <w:pPr>
              <w:snapToGrid w:val="0"/>
              <w:spacing w:after="0" w:line="240" w:lineRule="auto"/>
              <w:jc w:val="center"/>
              <w:rPr>
                <w:rFonts w:ascii="Times New Roman" w:hAnsi="Times New Roman" w:cs="Times New Roman"/>
                <w:kern w:val="2"/>
                <w:sz w:val="16"/>
                <w:szCs w:val="16"/>
                <w:lang w:val="uk-UA"/>
              </w:rPr>
            </w:pPr>
            <w:r>
              <w:rPr>
                <w:rFonts w:ascii="Times New Roman" w:hAnsi="Times New Roman" w:cs="Times New Roman"/>
                <w:kern w:val="2"/>
                <w:sz w:val="16"/>
                <w:szCs w:val="16"/>
                <w:lang w:val="uk-UA"/>
              </w:rPr>
              <w:t xml:space="preserve"> Неділя- вихідний</w:t>
            </w:r>
            <w:r w:rsidRPr="00185723">
              <w:rPr>
                <w:rFonts w:ascii="Times New Roman" w:hAnsi="Times New Roman" w:cs="Times New Roman"/>
                <w:kern w:val="2"/>
                <w:sz w:val="16"/>
                <w:szCs w:val="16"/>
                <w:lang w:val="uk-UA"/>
              </w:rPr>
              <w:t xml:space="preserve"> д</w:t>
            </w:r>
            <w:r>
              <w:rPr>
                <w:rFonts w:ascii="Times New Roman" w:hAnsi="Times New Roman" w:cs="Times New Roman"/>
                <w:kern w:val="2"/>
                <w:sz w:val="16"/>
                <w:szCs w:val="16"/>
                <w:lang w:val="uk-UA"/>
              </w:rPr>
              <w:t>ень</w:t>
            </w:r>
          </w:p>
        </w:tc>
      </w:tr>
      <w:tr w:rsidR="00032809" w:rsidRPr="002F4023" w14:paraId="669DD72B" w14:textId="77777777" w:rsidTr="002F4023">
        <w:trPr>
          <w:trHeight w:val="870"/>
        </w:trPr>
        <w:tc>
          <w:tcPr>
            <w:tcW w:w="751" w:type="dxa"/>
            <w:tcBorders>
              <w:top w:val="single" w:sz="4" w:space="0" w:color="000000"/>
              <w:left w:val="single" w:sz="4" w:space="0" w:color="000000"/>
              <w:bottom w:val="single" w:sz="4" w:space="0" w:color="000000"/>
            </w:tcBorders>
          </w:tcPr>
          <w:p w14:paraId="547B872A" w14:textId="77777777" w:rsidR="00032809" w:rsidRPr="002F4023" w:rsidRDefault="00032809" w:rsidP="002F4023">
            <w:pPr>
              <w:spacing w:after="0" w:line="240" w:lineRule="auto"/>
              <w:jc w:val="center"/>
              <w:rPr>
                <w:rFonts w:ascii="Times New Roman" w:hAnsi="Times New Roman" w:cs="Times New Roman"/>
                <w:color w:val="000000"/>
                <w:sz w:val="16"/>
                <w:szCs w:val="16"/>
              </w:rPr>
            </w:pPr>
            <w:r w:rsidRPr="002F4023">
              <w:rPr>
                <w:rFonts w:ascii="Times New Roman" w:hAnsi="Times New Roman" w:cs="Times New Roman"/>
                <w:b/>
                <w:color w:val="000000"/>
                <w:sz w:val="16"/>
                <w:szCs w:val="16"/>
                <w:lang w:val="uk-UA"/>
              </w:rPr>
              <w:t>3.</w:t>
            </w:r>
          </w:p>
        </w:tc>
        <w:tc>
          <w:tcPr>
            <w:tcW w:w="3393" w:type="dxa"/>
            <w:tcBorders>
              <w:top w:val="single" w:sz="4" w:space="0" w:color="000000"/>
              <w:left w:val="single" w:sz="4" w:space="0" w:color="000000"/>
              <w:bottom w:val="single" w:sz="4" w:space="0" w:color="000000"/>
            </w:tcBorders>
          </w:tcPr>
          <w:p w14:paraId="21FD3D23" w14:textId="77777777" w:rsidR="00032809" w:rsidRPr="002F4023" w:rsidRDefault="00032809" w:rsidP="002F4023">
            <w:pPr>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Телефон/факс (довідки), адреса електронної пошти та веб-сайт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tcPr>
          <w:p w14:paraId="0B1F2A41" w14:textId="77777777" w:rsidR="000B4C07" w:rsidRDefault="000B4C07" w:rsidP="000B4C07">
            <w:pPr>
              <w:snapToGrid w:val="0"/>
              <w:spacing w:after="0"/>
              <w:jc w:val="center"/>
              <w:rPr>
                <w:rFonts w:ascii="Times New Roman" w:hAnsi="Times New Roman" w:cs="Times New Roman"/>
                <w:b/>
                <w:color w:val="000000"/>
                <w:sz w:val="16"/>
                <w:szCs w:val="16"/>
                <w:lang w:val="uk-UA"/>
              </w:rPr>
            </w:pPr>
            <w:r>
              <w:rPr>
                <w:rFonts w:ascii="Times New Roman" w:hAnsi="Times New Roman" w:cs="Times New Roman"/>
                <w:b/>
                <w:color w:val="000000"/>
                <w:sz w:val="16"/>
                <w:szCs w:val="16"/>
                <w:lang w:val="uk-UA" w:eastAsia="uk-UA"/>
              </w:rPr>
              <w:t>Яворівський</w:t>
            </w:r>
            <w:r w:rsidRPr="00185723">
              <w:rPr>
                <w:rFonts w:ascii="Times New Roman" w:hAnsi="Times New Roman" w:cs="Times New Roman"/>
                <w:b/>
                <w:color w:val="000000"/>
                <w:sz w:val="16"/>
                <w:szCs w:val="16"/>
                <w:lang w:eastAsia="uk-UA"/>
              </w:rPr>
              <w:t xml:space="preserve"> сектор Західного міжрегіонального управління Державної міграційної служби</w:t>
            </w:r>
            <w:r w:rsidRPr="00185723">
              <w:rPr>
                <w:rFonts w:ascii="Times New Roman" w:hAnsi="Times New Roman" w:cs="Times New Roman"/>
                <w:b/>
                <w:color w:val="000000"/>
                <w:sz w:val="16"/>
                <w:szCs w:val="16"/>
              </w:rPr>
              <w:t> </w:t>
            </w:r>
          </w:p>
          <w:p w14:paraId="45A4BE7A" w14:textId="77777777" w:rsidR="000B4C07" w:rsidRPr="00185723" w:rsidRDefault="000B4C07" w:rsidP="000B4C07">
            <w:pPr>
              <w:snapToGrid w:val="0"/>
              <w:spacing w:after="0" w:line="240" w:lineRule="auto"/>
              <w:jc w:val="center"/>
              <w:rPr>
                <w:rFonts w:ascii="Times New Roman" w:hAnsi="Times New Roman" w:cs="Times New Roman"/>
                <w:b/>
                <w:kern w:val="2"/>
                <w:sz w:val="16"/>
                <w:szCs w:val="16"/>
                <w:lang w:val="uk-UA"/>
              </w:rPr>
            </w:pPr>
            <w:r w:rsidRPr="00185723">
              <w:rPr>
                <w:rFonts w:ascii="Times New Roman" w:hAnsi="Times New Roman" w:cs="Times New Roman"/>
                <w:b/>
                <w:kern w:val="2"/>
                <w:sz w:val="16"/>
                <w:szCs w:val="16"/>
                <w:lang w:val="uk-UA"/>
              </w:rPr>
              <w:t xml:space="preserve"> </w:t>
            </w:r>
            <w:r w:rsidRPr="00327B2F">
              <w:rPr>
                <w:rFonts w:ascii="Times New Roman" w:hAnsi="Times New Roman" w:cs="Times New Roman"/>
                <w:b/>
                <w:kern w:val="2"/>
                <w:sz w:val="16"/>
                <w:szCs w:val="16"/>
                <w:lang w:val="uk-UA"/>
              </w:rPr>
              <w:t>Тел.: (03259) 2-18-78, факс ( 03259) 2-1878</w:t>
            </w:r>
          </w:p>
          <w:p w14:paraId="5C2C375E" w14:textId="77777777" w:rsidR="000B4C07" w:rsidRPr="00327B2F" w:rsidRDefault="000B4C07" w:rsidP="000B4C07">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4641@dmsu.gov.ua,</w:t>
            </w:r>
          </w:p>
          <w:p w14:paraId="27550451" w14:textId="77777777" w:rsidR="000B4C07" w:rsidRPr="00185723" w:rsidRDefault="000B4C07" w:rsidP="000B4C07">
            <w:pPr>
              <w:snapToGrid w:val="0"/>
              <w:spacing w:after="0" w:line="240" w:lineRule="auto"/>
              <w:jc w:val="center"/>
              <w:rPr>
                <w:rFonts w:ascii="Times New Roman" w:hAnsi="Times New Roman" w:cs="Times New Roman"/>
                <w:b/>
                <w:kern w:val="2"/>
                <w:sz w:val="16"/>
                <w:szCs w:val="16"/>
                <w:u w:val="single"/>
                <w:lang w:val="uk-UA"/>
              </w:rPr>
            </w:pPr>
            <w:r>
              <w:rPr>
                <w:rFonts w:ascii="Times New Roman" w:hAnsi="Times New Roman" w:cs="Times New Roman"/>
                <w:b/>
                <w:kern w:val="2"/>
                <w:sz w:val="16"/>
                <w:szCs w:val="16"/>
                <w:u w:val="single"/>
                <w:lang w:val="uk-UA"/>
              </w:rPr>
              <w:t>веб-сайт: http://</w:t>
            </w:r>
            <w:r w:rsidRPr="00327B2F">
              <w:rPr>
                <w:rFonts w:ascii="Times New Roman" w:hAnsi="Times New Roman" w:cs="Times New Roman"/>
                <w:b/>
                <w:kern w:val="2"/>
                <w:sz w:val="16"/>
                <w:szCs w:val="16"/>
                <w:u w:val="single"/>
                <w:lang w:val="uk-UA"/>
              </w:rPr>
              <w:t>dmsu.gov.ua</w:t>
            </w:r>
            <w:r>
              <w:rPr>
                <w:rFonts w:ascii="Times New Roman" w:hAnsi="Times New Roman" w:cs="Times New Roman"/>
                <w:b/>
                <w:kern w:val="2"/>
                <w:sz w:val="16"/>
                <w:szCs w:val="16"/>
                <w:u w:val="single"/>
                <w:lang w:val="uk-UA"/>
              </w:rPr>
              <w:t>/</w:t>
            </w:r>
            <w:r>
              <w:rPr>
                <w:rFonts w:ascii="Times New Roman" w:hAnsi="Times New Roman" w:cs="Times New Roman"/>
                <w:b/>
                <w:kern w:val="2"/>
                <w:sz w:val="16"/>
                <w:szCs w:val="16"/>
                <w:u w:val="single"/>
                <w:lang w:val="en-US"/>
              </w:rPr>
              <w:t>zmu</w:t>
            </w:r>
            <w:r w:rsidRPr="00185723">
              <w:rPr>
                <w:rFonts w:ascii="Times New Roman" w:hAnsi="Times New Roman" w:cs="Times New Roman"/>
                <w:b/>
                <w:kern w:val="2"/>
                <w:sz w:val="16"/>
                <w:szCs w:val="16"/>
                <w:u w:val="single"/>
                <w:lang w:val="uk-UA"/>
              </w:rPr>
              <w:t>,</w:t>
            </w:r>
          </w:p>
          <w:p w14:paraId="039351E0" w14:textId="77777777" w:rsidR="000B4C07" w:rsidRPr="00185723" w:rsidRDefault="000B4C07" w:rsidP="000B4C07">
            <w:pPr>
              <w:snapToGrid w:val="0"/>
              <w:spacing w:after="0" w:line="240" w:lineRule="auto"/>
              <w:jc w:val="center"/>
              <w:rPr>
                <w:rFonts w:ascii="Times New Roman" w:hAnsi="Times New Roman" w:cs="Times New Roman"/>
                <w:b/>
                <w:kern w:val="2"/>
                <w:sz w:val="16"/>
                <w:szCs w:val="16"/>
                <w:u w:val="single"/>
                <w:lang w:val="uk-UA"/>
              </w:rPr>
            </w:pPr>
          </w:p>
          <w:p w14:paraId="45B8A590" w14:textId="77777777" w:rsidR="000B4C07" w:rsidRDefault="000B4C07" w:rsidP="000B4C07">
            <w:pPr>
              <w:snapToGrid w:val="0"/>
              <w:spacing w:after="0" w:line="240" w:lineRule="auto"/>
              <w:jc w:val="center"/>
              <w:rPr>
                <w:rFonts w:ascii="Times New Roman" w:hAnsi="Times New Roman" w:cs="Times New Roman"/>
                <w:b/>
                <w:sz w:val="16"/>
                <w:szCs w:val="16"/>
                <w:lang w:val="uk-UA"/>
              </w:rPr>
            </w:pPr>
            <w:r w:rsidRPr="005A38C4">
              <w:rPr>
                <w:rFonts w:ascii="Times New Roman" w:hAnsi="Times New Roman" w:cs="Times New Roman"/>
                <w:b/>
                <w:sz w:val="16"/>
                <w:szCs w:val="16"/>
                <w:lang w:val="uk-UA"/>
              </w:rPr>
              <w:t xml:space="preserve">Центр надання адміністративних послуг </w:t>
            </w:r>
            <w:r>
              <w:rPr>
                <w:rFonts w:ascii="Times New Roman" w:hAnsi="Times New Roman" w:cs="Times New Roman"/>
                <w:b/>
                <w:sz w:val="16"/>
                <w:szCs w:val="16"/>
                <w:lang w:val="uk-UA"/>
              </w:rPr>
              <w:t>Новояворівської міської</w:t>
            </w:r>
            <w:r w:rsidRPr="005A38C4">
              <w:rPr>
                <w:rFonts w:ascii="Times New Roman" w:hAnsi="Times New Roman" w:cs="Times New Roman"/>
                <w:b/>
                <w:sz w:val="16"/>
                <w:szCs w:val="16"/>
                <w:lang w:val="uk-UA"/>
              </w:rPr>
              <w:t xml:space="preserve"> ради </w:t>
            </w:r>
            <w:r>
              <w:rPr>
                <w:rFonts w:ascii="Times New Roman" w:hAnsi="Times New Roman" w:cs="Times New Roman"/>
                <w:b/>
                <w:sz w:val="16"/>
                <w:szCs w:val="16"/>
                <w:lang w:val="uk-UA"/>
              </w:rPr>
              <w:t>Яворівського</w:t>
            </w:r>
            <w:r w:rsidRPr="005A38C4">
              <w:rPr>
                <w:rFonts w:ascii="Times New Roman" w:hAnsi="Times New Roman" w:cs="Times New Roman"/>
                <w:b/>
                <w:sz w:val="16"/>
                <w:szCs w:val="16"/>
                <w:lang w:val="uk-UA"/>
              </w:rPr>
              <w:t xml:space="preserve"> району</w:t>
            </w:r>
            <w:r>
              <w:rPr>
                <w:rFonts w:ascii="Times New Roman" w:hAnsi="Times New Roman" w:cs="Times New Roman"/>
                <w:b/>
                <w:sz w:val="16"/>
                <w:szCs w:val="16"/>
                <w:lang w:val="uk-UA"/>
              </w:rPr>
              <w:t>,</w:t>
            </w:r>
            <w:r w:rsidRPr="005A38C4">
              <w:rPr>
                <w:rFonts w:ascii="Times New Roman" w:hAnsi="Times New Roman" w:cs="Times New Roman"/>
                <w:b/>
                <w:sz w:val="16"/>
                <w:szCs w:val="16"/>
                <w:lang w:val="uk-UA"/>
              </w:rPr>
              <w:t xml:space="preserve"> Львівської</w:t>
            </w:r>
            <w:r w:rsidRPr="005A38C4">
              <w:rPr>
                <w:rFonts w:ascii="Times New Roman" w:hAnsi="Times New Roman" w:cs="Times New Roman"/>
                <w:sz w:val="16"/>
                <w:szCs w:val="16"/>
                <w:lang w:val="uk-UA"/>
              </w:rPr>
              <w:t xml:space="preserve"> </w:t>
            </w:r>
            <w:r w:rsidRPr="005A38C4">
              <w:rPr>
                <w:rFonts w:ascii="Times New Roman" w:hAnsi="Times New Roman" w:cs="Times New Roman"/>
                <w:b/>
                <w:sz w:val="16"/>
                <w:szCs w:val="16"/>
                <w:lang w:val="uk-UA"/>
              </w:rPr>
              <w:t>області</w:t>
            </w:r>
          </w:p>
          <w:p w14:paraId="57B45F13" w14:textId="77777777" w:rsidR="000B4C07" w:rsidRPr="00327B2F" w:rsidRDefault="000B4C07" w:rsidP="000B4C07">
            <w:pPr>
              <w:snapToGrid w:val="0"/>
              <w:spacing w:after="0" w:line="240" w:lineRule="auto"/>
              <w:jc w:val="center"/>
              <w:rPr>
                <w:rFonts w:ascii="Times New Roman" w:hAnsi="Times New Roman" w:cs="Times New Roman"/>
                <w:b/>
                <w:kern w:val="2"/>
                <w:sz w:val="16"/>
                <w:szCs w:val="16"/>
                <w:lang w:val="uk-UA"/>
              </w:rPr>
            </w:pPr>
            <w:r w:rsidRPr="00327B2F">
              <w:rPr>
                <w:rFonts w:ascii="Times New Roman" w:hAnsi="Times New Roman" w:cs="Times New Roman"/>
                <w:b/>
                <w:kern w:val="2"/>
                <w:sz w:val="16"/>
                <w:szCs w:val="16"/>
                <w:lang w:val="uk-UA"/>
              </w:rPr>
              <w:t xml:space="preserve">Тел.:(03256) 40-084  </w:t>
            </w:r>
          </w:p>
          <w:p w14:paraId="3DB04CF8" w14:textId="77777777" w:rsidR="000B4C07" w:rsidRPr="00327B2F" w:rsidRDefault="000B4C07" w:rsidP="000B4C07">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ел. пошта: novoyavmiskrada@ukr.net</w:t>
            </w:r>
          </w:p>
          <w:p w14:paraId="2F85A39B" w14:textId="77777777" w:rsidR="00032809" w:rsidRDefault="000B4C07" w:rsidP="000B4C07">
            <w:pPr>
              <w:snapToGrid w:val="0"/>
              <w:spacing w:after="0" w:line="240" w:lineRule="auto"/>
              <w:jc w:val="center"/>
              <w:rPr>
                <w:rFonts w:ascii="Times New Roman" w:hAnsi="Times New Roman" w:cs="Times New Roman"/>
                <w:b/>
                <w:kern w:val="2"/>
                <w:sz w:val="16"/>
                <w:szCs w:val="16"/>
                <w:u w:val="single"/>
                <w:lang w:val="uk-UA"/>
              </w:rPr>
            </w:pPr>
            <w:r w:rsidRPr="00327B2F">
              <w:rPr>
                <w:rFonts w:ascii="Times New Roman" w:hAnsi="Times New Roman" w:cs="Times New Roman"/>
                <w:b/>
                <w:kern w:val="2"/>
                <w:sz w:val="16"/>
                <w:szCs w:val="16"/>
                <w:u w:val="single"/>
                <w:lang w:val="uk-UA"/>
              </w:rPr>
              <w:t xml:space="preserve">веб-сайт: </w:t>
            </w:r>
            <w:hyperlink r:id="rId17" w:history="1">
              <w:r w:rsidRPr="00146A47">
                <w:rPr>
                  <w:rStyle w:val="a5"/>
                  <w:rFonts w:ascii="Times New Roman" w:hAnsi="Times New Roman" w:cs="Times New Roman"/>
                  <w:b/>
                  <w:kern w:val="2"/>
                  <w:sz w:val="16"/>
                  <w:szCs w:val="16"/>
                  <w:lang w:val="uk-UA"/>
                </w:rPr>
                <w:t>http://novmiskrada.gov.ua</w:t>
              </w:r>
            </w:hyperlink>
          </w:p>
          <w:p w14:paraId="34E23F29" w14:textId="77777777" w:rsidR="000B4C07" w:rsidRPr="000B4C07" w:rsidRDefault="000B4C07" w:rsidP="000B4C07">
            <w:pPr>
              <w:snapToGrid w:val="0"/>
              <w:spacing w:after="0" w:line="240" w:lineRule="auto"/>
              <w:jc w:val="center"/>
              <w:rPr>
                <w:rFonts w:ascii="Times New Roman" w:hAnsi="Times New Roman" w:cs="Times New Roman"/>
                <w:b/>
                <w:kern w:val="2"/>
                <w:sz w:val="16"/>
                <w:szCs w:val="16"/>
              </w:rPr>
            </w:pPr>
          </w:p>
        </w:tc>
      </w:tr>
      <w:tr w:rsidR="00032809" w:rsidRPr="002F4023" w14:paraId="51EE42E6" w14:textId="77777777">
        <w:tc>
          <w:tcPr>
            <w:tcW w:w="10297" w:type="dxa"/>
            <w:gridSpan w:val="4"/>
            <w:tcBorders>
              <w:top w:val="single" w:sz="4" w:space="0" w:color="000000"/>
              <w:left w:val="single" w:sz="4" w:space="0" w:color="000000"/>
              <w:bottom w:val="single" w:sz="4" w:space="0" w:color="000000"/>
              <w:right w:val="single" w:sz="4" w:space="0" w:color="000000"/>
            </w:tcBorders>
          </w:tcPr>
          <w:p w14:paraId="50546D34" w14:textId="77777777" w:rsidR="00032809" w:rsidRPr="002F4023" w:rsidRDefault="00032809">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032809" w:rsidRPr="002F4023" w14:paraId="44E4FDE7" w14:textId="77777777" w:rsidTr="002F4023">
        <w:tc>
          <w:tcPr>
            <w:tcW w:w="751" w:type="dxa"/>
            <w:tcBorders>
              <w:top w:val="single" w:sz="4" w:space="0" w:color="000000"/>
              <w:left w:val="single" w:sz="4" w:space="0" w:color="000000"/>
              <w:bottom w:val="single" w:sz="4" w:space="0" w:color="000000"/>
            </w:tcBorders>
          </w:tcPr>
          <w:p w14:paraId="3C8957AF"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tcPr>
          <w:p w14:paraId="7BF59E27" w14:textId="77777777" w:rsidR="00032809" w:rsidRPr="002F4023" w:rsidRDefault="00032809" w:rsidP="002F4023">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Закони України</w:t>
            </w:r>
          </w:p>
        </w:tc>
        <w:tc>
          <w:tcPr>
            <w:tcW w:w="6143" w:type="dxa"/>
            <w:tcBorders>
              <w:top w:val="single" w:sz="4" w:space="0" w:color="000000"/>
              <w:left w:val="single" w:sz="4" w:space="0" w:color="000000"/>
              <w:bottom w:val="single" w:sz="4" w:space="0" w:color="000000"/>
              <w:right w:val="single" w:sz="4" w:space="0" w:color="000000"/>
            </w:tcBorders>
          </w:tcPr>
          <w:p w14:paraId="18C1263F"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Положення 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032809" w:rsidRPr="002F4023" w14:paraId="2D0CA070" w14:textId="77777777" w:rsidTr="002F4023">
        <w:tc>
          <w:tcPr>
            <w:tcW w:w="751" w:type="dxa"/>
            <w:tcBorders>
              <w:top w:val="single" w:sz="4" w:space="0" w:color="000000"/>
              <w:left w:val="single" w:sz="4" w:space="0" w:color="000000"/>
              <w:bottom w:val="single" w:sz="4" w:space="0" w:color="000000"/>
            </w:tcBorders>
          </w:tcPr>
          <w:p w14:paraId="1FED578B"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tcPr>
          <w:p w14:paraId="6F44340E" w14:textId="77777777" w:rsidR="00032809" w:rsidRPr="002F4023" w:rsidRDefault="00032809" w:rsidP="002F4023">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Кабінету Міністрів України</w:t>
            </w:r>
          </w:p>
        </w:tc>
        <w:tc>
          <w:tcPr>
            <w:tcW w:w="6143" w:type="dxa"/>
            <w:tcBorders>
              <w:top w:val="single" w:sz="4" w:space="0" w:color="000000"/>
              <w:left w:val="single" w:sz="4" w:space="0" w:color="000000"/>
              <w:bottom w:val="single" w:sz="4" w:space="0" w:color="000000"/>
              <w:right w:val="single" w:sz="4" w:space="0" w:color="000000"/>
            </w:tcBorders>
          </w:tcPr>
          <w:p w14:paraId="268DDEA5"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14:paraId="2BA3269A"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032809" w:rsidRPr="002F4023" w14:paraId="49946B1D" w14:textId="77777777" w:rsidTr="002F4023">
        <w:tc>
          <w:tcPr>
            <w:tcW w:w="751" w:type="dxa"/>
            <w:tcBorders>
              <w:top w:val="single" w:sz="4" w:space="0" w:color="000000"/>
              <w:left w:val="single" w:sz="4" w:space="0" w:color="000000"/>
              <w:bottom w:val="single" w:sz="4" w:space="0" w:color="000000"/>
            </w:tcBorders>
          </w:tcPr>
          <w:p w14:paraId="5873AEE5"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tcPr>
          <w:p w14:paraId="69096899" w14:textId="77777777" w:rsidR="00032809" w:rsidRPr="002F4023" w:rsidRDefault="00032809" w:rsidP="002F4023">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центральних органів виконавчої влади</w:t>
            </w:r>
          </w:p>
        </w:tc>
        <w:tc>
          <w:tcPr>
            <w:tcW w:w="6143" w:type="dxa"/>
            <w:tcBorders>
              <w:top w:val="single" w:sz="4" w:space="0" w:color="000000"/>
              <w:left w:val="single" w:sz="4" w:space="0" w:color="000000"/>
              <w:bottom w:val="single" w:sz="4" w:space="0" w:color="000000"/>
              <w:right w:val="single" w:sz="4" w:space="0" w:color="000000"/>
            </w:tcBorders>
          </w:tcPr>
          <w:p w14:paraId="28FE9485"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032809" w:rsidRPr="002F4023" w14:paraId="64EBD1A0" w14:textId="77777777" w:rsidTr="002F4023">
        <w:tc>
          <w:tcPr>
            <w:tcW w:w="751" w:type="dxa"/>
            <w:tcBorders>
              <w:top w:val="single" w:sz="4" w:space="0" w:color="000000"/>
              <w:left w:val="single" w:sz="4" w:space="0" w:color="000000"/>
              <w:bottom w:val="single" w:sz="4" w:space="0" w:color="000000"/>
            </w:tcBorders>
          </w:tcPr>
          <w:p w14:paraId="5DDE053C"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tcPr>
          <w:p w14:paraId="297BB680" w14:textId="77777777" w:rsidR="00032809" w:rsidRPr="002F4023" w:rsidRDefault="00032809" w:rsidP="002F4023">
            <w:pPr>
              <w:spacing w:after="0" w:line="240" w:lineRule="auto"/>
              <w:jc w:val="both"/>
              <w:rPr>
                <w:rFonts w:ascii="Times New Roman" w:hAnsi="Times New Roman" w:cs="Times New Roman"/>
                <w:color w:val="000000"/>
                <w:sz w:val="16"/>
                <w:szCs w:val="16"/>
              </w:rPr>
            </w:pPr>
            <w:r w:rsidRPr="002F4023">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143" w:type="dxa"/>
            <w:tcBorders>
              <w:top w:val="single" w:sz="4" w:space="0" w:color="000000"/>
              <w:left w:val="single" w:sz="4" w:space="0" w:color="000000"/>
              <w:bottom w:val="single" w:sz="4" w:space="0" w:color="000000"/>
              <w:right w:val="single" w:sz="4" w:space="0" w:color="000000"/>
            </w:tcBorders>
            <w:vAlign w:val="center"/>
          </w:tcPr>
          <w:p w14:paraId="0A150EF7" w14:textId="77777777" w:rsidR="00032809" w:rsidRPr="002F4023" w:rsidRDefault="00032809">
            <w:pPr>
              <w:snapToGrid w:val="0"/>
              <w:spacing w:after="0" w:line="240" w:lineRule="auto"/>
              <w:jc w:val="center"/>
              <w:rPr>
                <w:rFonts w:ascii="Times New Roman" w:hAnsi="Times New Roman" w:cs="Times New Roman"/>
                <w:kern w:val="2"/>
                <w:sz w:val="16"/>
                <w:szCs w:val="16"/>
                <w:lang w:val="uk-UA"/>
              </w:rPr>
            </w:pPr>
          </w:p>
        </w:tc>
      </w:tr>
      <w:tr w:rsidR="00032809" w:rsidRPr="002F4023" w14:paraId="373E3409" w14:textId="77777777">
        <w:tc>
          <w:tcPr>
            <w:tcW w:w="10297" w:type="dxa"/>
            <w:gridSpan w:val="4"/>
            <w:tcBorders>
              <w:top w:val="single" w:sz="4" w:space="0" w:color="000000"/>
              <w:left w:val="single" w:sz="4" w:space="0" w:color="000000"/>
              <w:bottom w:val="single" w:sz="4" w:space="0" w:color="000000"/>
              <w:right w:val="single" w:sz="4" w:space="0" w:color="000000"/>
            </w:tcBorders>
            <w:vAlign w:val="center"/>
          </w:tcPr>
          <w:p w14:paraId="45D5D44C" w14:textId="77777777" w:rsidR="00032809" w:rsidRPr="002F4023" w:rsidRDefault="00032809">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Умови отримання адміністративної послуги</w:t>
            </w:r>
          </w:p>
        </w:tc>
      </w:tr>
      <w:tr w:rsidR="00032809" w:rsidRPr="002F4023" w14:paraId="53E66B89" w14:textId="77777777" w:rsidTr="002F4023">
        <w:tc>
          <w:tcPr>
            <w:tcW w:w="751" w:type="dxa"/>
            <w:tcBorders>
              <w:top w:val="single" w:sz="4" w:space="0" w:color="000000"/>
              <w:left w:val="single" w:sz="4" w:space="0" w:color="000000"/>
              <w:bottom w:val="single" w:sz="4" w:space="0" w:color="000000"/>
            </w:tcBorders>
          </w:tcPr>
          <w:p w14:paraId="685F2199"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tcPr>
          <w:p w14:paraId="2498CCBD"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Підстава для одержання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14F3468E" w14:textId="77777777" w:rsidR="00032809" w:rsidRPr="002F4023" w:rsidRDefault="00032809">
            <w:pPr>
              <w:spacing w:after="0" w:line="240" w:lineRule="auto"/>
              <w:jc w:val="both"/>
              <w:rPr>
                <w:rFonts w:ascii="Times New Roman" w:hAnsi="Times New Roman" w:cs="Times New Roman"/>
                <w:sz w:val="16"/>
                <w:szCs w:val="16"/>
              </w:rPr>
            </w:pPr>
            <w:r w:rsidRPr="002F4023">
              <w:rPr>
                <w:rStyle w:val="Verdana"/>
                <w:rFonts w:ascii="Times New Roman" w:hAnsi="Times New Roman" w:cs="Times New Roman"/>
                <w:sz w:val="16"/>
                <w:szCs w:val="16"/>
              </w:rPr>
              <w:t xml:space="preserve">Вклеювання фотокартки після досягнення відповідного віку після спливу </w:t>
            </w:r>
            <w:r w:rsidRPr="002F4023">
              <w:rPr>
                <w:rStyle w:val="Verdana"/>
                <w:rFonts w:ascii="Times New Roman" w:hAnsi="Times New Roman" w:cs="Times New Roman"/>
                <w:b/>
                <w:sz w:val="16"/>
                <w:szCs w:val="16"/>
              </w:rPr>
              <w:t>тридцятиденного</w:t>
            </w:r>
            <w:r w:rsidRPr="002F4023">
              <w:rPr>
                <w:rStyle w:val="Verdana"/>
                <w:rFonts w:ascii="Times New Roman" w:hAnsi="Times New Roman" w:cs="Times New Roman"/>
                <w:sz w:val="16"/>
                <w:szCs w:val="16"/>
              </w:rPr>
              <w:t xml:space="preserve"> строку на підставі рішення суду (перебіг строку починається з наступного дня після відповідної календарної дати - дня народження).</w:t>
            </w:r>
          </w:p>
        </w:tc>
      </w:tr>
      <w:tr w:rsidR="00032809" w:rsidRPr="002F4023" w14:paraId="436C2A1B" w14:textId="77777777" w:rsidTr="002F4023">
        <w:tc>
          <w:tcPr>
            <w:tcW w:w="751" w:type="dxa"/>
            <w:tcBorders>
              <w:top w:val="single" w:sz="4" w:space="0" w:color="000000"/>
              <w:left w:val="single" w:sz="4" w:space="0" w:color="000000"/>
              <w:bottom w:val="single" w:sz="4" w:space="0" w:color="000000"/>
            </w:tcBorders>
          </w:tcPr>
          <w:p w14:paraId="49B83837"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tcPr>
          <w:p w14:paraId="3B5180D4"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Вичерпний перелік документів, необхідних </w:t>
            </w:r>
            <w:r w:rsidRPr="002F4023">
              <w:rPr>
                <w:rFonts w:ascii="Times New Roman" w:hAnsi="Times New Roman" w:cs="Times New Roman"/>
                <w:sz w:val="16"/>
                <w:szCs w:val="16"/>
                <w:lang w:val="uk-UA"/>
              </w:rPr>
              <w:lastRenderedPageBreak/>
              <w:t>для отримання адміністративної послуги, а також вимоги до них</w:t>
            </w:r>
          </w:p>
        </w:tc>
        <w:tc>
          <w:tcPr>
            <w:tcW w:w="6143" w:type="dxa"/>
            <w:tcBorders>
              <w:top w:val="single" w:sz="4" w:space="0" w:color="000000"/>
              <w:left w:val="single" w:sz="4" w:space="0" w:color="000000"/>
              <w:bottom w:val="single" w:sz="4" w:space="0" w:color="000000"/>
              <w:right w:val="single" w:sz="4" w:space="0" w:color="000000"/>
            </w:tcBorders>
          </w:tcPr>
          <w:p w14:paraId="40C81F9B" w14:textId="77777777" w:rsidR="00032809" w:rsidRPr="002F4023" w:rsidRDefault="00032809">
            <w:pPr>
              <w:numPr>
                <w:ilvl w:val="0"/>
                <w:numId w:val="1"/>
              </w:numPr>
              <w:tabs>
                <w:tab w:val="left" w:pos="219"/>
                <w:tab w:val="left" w:pos="708"/>
              </w:tabs>
              <w:spacing w:after="0" w:line="240" w:lineRule="auto"/>
              <w:ind w:firstLine="24"/>
              <w:jc w:val="both"/>
              <w:rPr>
                <w:rFonts w:ascii="Times New Roman" w:hAnsi="Times New Roman" w:cs="Times New Roman"/>
                <w:sz w:val="16"/>
                <w:szCs w:val="16"/>
              </w:rPr>
            </w:pPr>
            <w:r w:rsidRPr="002F4023">
              <w:rPr>
                <w:rStyle w:val="Verdana"/>
                <w:rFonts w:ascii="Times New Roman" w:hAnsi="Times New Roman" w:cs="Times New Roman"/>
                <w:sz w:val="16"/>
                <w:szCs w:val="16"/>
              </w:rPr>
              <w:lastRenderedPageBreak/>
              <w:t xml:space="preserve">рішення суду, що набрало законної сили, засвідчене в установленому </w:t>
            </w:r>
            <w:r w:rsidRPr="002F4023">
              <w:rPr>
                <w:rStyle w:val="Verdana"/>
                <w:rFonts w:ascii="Times New Roman" w:hAnsi="Times New Roman" w:cs="Times New Roman"/>
                <w:sz w:val="16"/>
                <w:szCs w:val="16"/>
              </w:rPr>
              <w:lastRenderedPageBreak/>
              <w:t>законодавством порядку (відмітка про відповідність оригіналу,  скріплена печаткою та про набрання рішенням суду законної сили);</w:t>
            </w:r>
          </w:p>
          <w:p w14:paraId="587147F0" w14:textId="77777777" w:rsidR="00032809" w:rsidRPr="002F4023" w:rsidRDefault="00032809">
            <w:pPr>
              <w:pStyle w:val="12"/>
              <w:numPr>
                <w:ilvl w:val="0"/>
                <w:numId w:val="5"/>
              </w:numPr>
              <w:shd w:val="clear" w:color="auto" w:fill="auto"/>
              <w:tabs>
                <w:tab w:val="left" w:pos="278"/>
                <w:tab w:val="left" w:pos="708"/>
              </w:tabs>
              <w:spacing w:before="0" w:after="0" w:line="192" w:lineRule="exact"/>
              <w:rPr>
                <w:sz w:val="16"/>
                <w:szCs w:val="16"/>
              </w:rPr>
            </w:pPr>
            <w:r w:rsidRPr="002F4023">
              <w:rPr>
                <w:rStyle w:val="Verdana"/>
                <w:rFonts w:ascii="Times New Roman" w:hAnsi="Times New Roman" w:cs="Times New Roman"/>
                <w:sz w:val="16"/>
                <w:szCs w:val="16"/>
                <w:lang w:eastAsia="ru-RU"/>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14:paraId="0CE198BC" w14:textId="77777777" w:rsidR="00032809" w:rsidRPr="002F4023" w:rsidRDefault="00032809">
            <w:pPr>
              <w:pStyle w:val="12"/>
              <w:numPr>
                <w:ilvl w:val="0"/>
                <w:numId w:val="5"/>
              </w:numPr>
              <w:shd w:val="clear" w:color="auto" w:fill="auto"/>
              <w:tabs>
                <w:tab w:val="left" w:pos="264"/>
                <w:tab w:val="left" w:pos="708"/>
              </w:tabs>
              <w:spacing w:before="0" w:after="0" w:line="192" w:lineRule="exact"/>
              <w:rPr>
                <w:sz w:val="16"/>
                <w:szCs w:val="16"/>
              </w:rPr>
            </w:pPr>
            <w:r w:rsidRPr="002F4023">
              <w:rPr>
                <w:rStyle w:val="Verdana"/>
                <w:rFonts w:ascii="Times New Roman" w:hAnsi="Times New Roman" w:cs="Times New Roman"/>
                <w:sz w:val="16"/>
                <w:szCs w:val="16"/>
                <w:lang w:eastAsia="ru-RU"/>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14:paraId="45AD0FE8" w14:textId="77777777" w:rsidR="00032809" w:rsidRPr="002F4023" w:rsidRDefault="00032809">
            <w:pPr>
              <w:pStyle w:val="12"/>
              <w:numPr>
                <w:ilvl w:val="0"/>
                <w:numId w:val="5"/>
              </w:numPr>
              <w:shd w:val="clear" w:color="auto" w:fill="auto"/>
              <w:tabs>
                <w:tab w:val="left" w:pos="134"/>
                <w:tab w:val="left" w:pos="708"/>
              </w:tabs>
              <w:spacing w:before="0" w:after="0" w:line="192" w:lineRule="exact"/>
              <w:rPr>
                <w:sz w:val="16"/>
                <w:szCs w:val="16"/>
              </w:rPr>
            </w:pPr>
            <w:r w:rsidRPr="002F4023">
              <w:rPr>
                <w:rStyle w:val="Verdana"/>
                <w:rFonts w:ascii="Times New Roman" w:hAnsi="Times New Roman" w:cs="Times New Roman"/>
                <w:sz w:val="16"/>
                <w:szCs w:val="16"/>
                <w:lang w:eastAsia="ru-RU"/>
              </w:rPr>
              <w:t>паспорт громадянина України;</w:t>
            </w:r>
          </w:p>
          <w:p w14:paraId="1B48062F" w14:textId="77777777" w:rsidR="00032809" w:rsidRPr="002F4023" w:rsidRDefault="00032809">
            <w:pPr>
              <w:pStyle w:val="12"/>
              <w:shd w:val="clear" w:color="auto" w:fill="auto"/>
              <w:tabs>
                <w:tab w:val="left" w:pos="134"/>
              </w:tabs>
              <w:spacing w:before="0" w:after="0" w:line="192" w:lineRule="exact"/>
              <w:rPr>
                <w:sz w:val="16"/>
                <w:szCs w:val="16"/>
              </w:rPr>
            </w:pPr>
          </w:p>
          <w:p w14:paraId="3521F6D1" w14:textId="77777777" w:rsidR="00032809" w:rsidRPr="002F4023" w:rsidRDefault="00032809">
            <w:pPr>
              <w:pStyle w:val="12"/>
              <w:shd w:val="clear" w:color="auto" w:fill="auto"/>
              <w:tabs>
                <w:tab w:val="left" w:pos="134"/>
              </w:tabs>
              <w:spacing w:before="0" w:after="0" w:line="192" w:lineRule="exact"/>
              <w:rPr>
                <w:sz w:val="16"/>
                <w:szCs w:val="16"/>
              </w:rPr>
            </w:pPr>
            <w:r w:rsidRPr="002F4023">
              <w:rPr>
                <w:rStyle w:val="Verdana"/>
                <w:rFonts w:ascii="Times New Roman" w:hAnsi="Times New Roman" w:cs="Times New Roman"/>
                <w:sz w:val="16"/>
                <w:szCs w:val="16"/>
                <w:lang w:eastAsia="ru-RU"/>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14:paraId="73067D2D" w14:textId="77777777" w:rsidR="00032809" w:rsidRPr="002F4023" w:rsidRDefault="00032809">
            <w:pPr>
              <w:pStyle w:val="12"/>
              <w:shd w:val="clear" w:color="auto" w:fill="auto"/>
              <w:tabs>
                <w:tab w:val="left" w:pos="134"/>
              </w:tabs>
              <w:spacing w:before="0" w:after="0" w:line="192" w:lineRule="exact"/>
              <w:rPr>
                <w:sz w:val="16"/>
                <w:szCs w:val="16"/>
              </w:rPr>
            </w:pPr>
          </w:p>
          <w:p w14:paraId="5AFD0B9A" w14:textId="77777777" w:rsidR="00032809" w:rsidRPr="002F4023" w:rsidRDefault="00032809">
            <w:pPr>
              <w:pStyle w:val="rvps2"/>
              <w:shd w:val="clear" w:color="auto" w:fill="FFFFFF"/>
              <w:spacing w:before="0" w:after="0"/>
              <w:jc w:val="both"/>
              <w:textAlignment w:val="baseline"/>
              <w:rPr>
                <w:sz w:val="16"/>
                <w:szCs w:val="16"/>
              </w:rPr>
            </w:pPr>
            <w:r w:rsidRPr="002F4023">
              <w:rPr>
                <w:rStyle w:val="Verdana"/>
                <w:rFonts w:ascii="Times New Roman" w:hAnsi="Times New Roman" w:cs="Times New Roman"/>
                <w:sz w:val="16"/>
                <w:szCs w:val="16"/>
              </w:rPr>
              <w:t>У разі подання заяви опікуном/піклувальником</w:t>
            </w:r>
            <w:r w:rsidRPr="002F4023">
              <w:rPr>
                <w:rStyle w:val="Verdana"/>
                <w:rFonts w:ascii="Times New Roman" w:hAnsi="Times New Roman" w:cs="Times New Roman"/>
                <w:sz w:val="16"/>
                <w:szCs w:val="16"/>
                <w:lang w:eastAsia="uk-UA"/>
              </w:rPr>
              <w:t xml:space="preserve"> особи додатково подаються:</w:t>
            </w:r>
          </w:p>
          <w:p w14:paraId="38B2EE49" w14:textId="77777777" w:rsidR="00032809" w:rsidRPr="002F4023" w:rsidRDefault="00032809">
            <w:pPr>
              <w:pStyle w:val="rvps2"/>
              <w:shd w:val="clear" w:color="auto" w:fill="FFFFFF"/>
              <w:spacing w:before="0" w:after="0"/>
              <w:jc w:val="both"/>
              <w:textAlignment w:val="baseline"/>
              <w:rPr>
                <w:sz w:val="16"/>
                <w:szCs w:val="16"/>
              </w:rPr>
            </w:pPr>
            <w:r w:rsidRPr="002F4023">
              <w:rPr>
                <w:rStyle w:val="Verdana"/>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032809" w:rsidRPr="002F4023" w14:paraId="2A69235C" w14:textId="77777777" w:rsidTr="002F4023">
        <w:tc>
          <w:tcPr>
            <w:tcW w:w="751" w:type="dxa"/>
            <w:tcBorders>
              <w:top w:val="single" w:sz="4" w:space="0" w:color="000000"/>
              <w:left w:val="single" w:sz="4" w:space="0" w:color="000000"/>
              <w:bottom w:val="single" w:sz="4" w:space="0" w:color="000000"/>
            </w:tcBorders>
          </w:tcPr>
          <w:p w14:paraId="27982181" w14:textId="77777777" w:rsidR="00032809" w:rsidRPr="002F4023" w:rsidRDefault="00032809" w:rsidP="002F4023">
            <w:pPr>
              <w:spacing w:after="0" w:line="240" w:lineRule="auto"/>
              <w:ind w:left="-113"/>
              <w:jc w:val="center"/>
              <w:rPr>
                <w:rFonts w:ascii="Times New Roman" w:hAnsi="Times New Roman" w:cs="Times New Roman"/>
                <w:sz w:val="16"/>
                <w:szCs w:val="16"/>
              </w:rPr>
            </w:pPr>
            <w:r w:rsidRPr="002F4023">
              <w:rPr>
                <w:rFonts w:ascii="Times New Roman" w:hAnsi="Times New Roman" w:cs="Times New Roman"/>
                <w:b/>
                <w:sz w:val="16"/>
                <w:szCs w:val="16"/>
                <w:lang w:val="uk-UA"/>
              </w:rPr>
              <w:lastRenderedPageBreak/>
              <w:t>10.</w:t>
            </w:r>
          </w:p>
        </w:tc>
        <w:tc>
          <w:tcPr>
            <w:tcW w:w="3403" w:type="dxa"/>
            <w:gridSpan w:val="2"/>
            <w:tcBorders>
              <w:top w:val="single" w:sz="4" w:space="0" w:color="000000"/>
              <w:left w:val="single" w:sz="4" w:space="0" w:color="000000"/>
              <w:bottom w:val="single" w:sz="4" w:space="0" w:color="000000"/>
            </w:tcBorders>
          </w:tcPr>
          <w:p w14:paraId="124A2796"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41DD512D" w14:textId="77777777" w:rsidR="00032809" w:rsidRPr="002F4023" w:rsidRDefault="00032809">
            <w:pPr>
              <w:pStyle w:val="rvps2"/>
              <w:shd w:val="clear" w:color="auto" w:fill="FFFFFF"/>
              <w:spacing w:before="0" w:after="0"/>
              <w:jc w:val="both"/>
              <w:textAlignment w:val="baseline"/>
              <w:rPr>
                <w:sz w:val="16"/>
                <w:szCs w:val="16"/>
              </w:rPr>
            </w:pPr>
            <w:r w:rsidRPr="002F4023">
              <w:rPr>
                <w:sz w:val="16"/>
                <w:szCs w:val="16"/>
              </w:rPr>
              <w:t xml:space="preserve">  </w:t>
            </w:r>
            <w:r w:rsidRPr="002F4023">
              <w:rPr>
                <w:rStyle w:val="Verdana"/>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 а у разі якщо місце проживання особи не зареєстровано - до територіального підрозділу ДМС за адресою останнього зареєстрованого місця проживання або за місцем фактичного проживання в Україні.</w:t>
            </w:r>
          </w:p>
          <w:p w14:paraId="62800137" w14:textId="77777777" w:rsidR="00032809" w:rsidRPr="002F4023" w:rsidRDefault="00032809">
            <w:pPr>
              <w:pStyle w:val="rvps2"/>
              <w:shd w:val="clear" w:color="auto" w:fill="FFFFFF"/>
              <w:spacing w:before="0" w:after="0"/>
              <w:ind w:firstLine="360"/>
              <w:jc w:val="both"/>
              <w:rPr>
                <w:sz w:val="16"/>
                <w:szCs w:val="16"/>
              </w:rPr>
            </w:pPr>
            <w:r w:rsidRPr="002F4023">
              <w:rPr>
                <w:rStyle w:val="Verdana"/>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 за місцем звернення.</w:t>
            </w:r>
          </w:p>
          <w:p w14:paraId="63BB7AF6" w14:textId="77777777" w:rsidR="00032809" w:rsidRPr="002F4023" w:rsidRDefault="00032809">
            <w:pPr>
              <w:pStyle w:val="rvps2"/>
              <w:shd w:val="clear" w:color="auto" w:fill="FFFFFF"/>
              <w:spacing w:before="0" w:after="0"/>
              <w:ind w:firstLine="360"/>
              <w:jc w:val="both"/>
              <w:rPr>
                <w:sz w:val="16"/>
                <w:szCs w:val="16"/>
              </w:rPr>
            </w:pPr>
            <w:r w:rsidRPr="002F4023">
              <w:rPr>
                <w:rStyle w:val="Verdana"/>
                <w:rFonts w:ascii="Times New Roman" w:hAnsi="Times New Roman" w:cs="Times New Roman"/>
                <w:sz w:val="16"/>
                <w:szCs w:val="16"/>
                <w:lang w:eastAsia="uk-UA"/>
              </w:rPr>
              <w:t>Бездомна особа подає заяву та документи до територіального підрозділу ДМС за місцем майбутньої реєстрації її місця проживання.</w:t>
            </w:r>
          </w:p>
        </w:tc>
      </w:tr>
      <w:tr w:rsidR="00032809" w:rsidRPr="002F4023" w14:paraId="452EC1D2" w14:textId="77777777" w:rsidTr="002F4023">
        <w:tc>
          <w:tcPr>
            <w:tcW w:w="751" w:type="dxa"/>
            <w:tcBorders>
              <w:top w:val="single" w:sz="4" w:space="0" w:color="000000"/>
              <w:left w:val="single" w:sz="4" w:space="0" w:color="000000"/>
              <w:bottom w:val="single" w:sz="4" w:space="0" w:color="000000"/>
            </w:tcBorders>
          </w:tcPr>
          <w:p w14:paraId="1E7E3ACB"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tcPr>
          <w:p w14:paraId="6BA24454"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Платність (безоплатність)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4B242867" w14:textId="77777777" w:rsidR="00032809" w:rsidRPr="002F4023" w:rsidRDefault="00032809">
            <w:pPr>
              <w:spacing w:after="0" w:line="240" w:lineRule="auto"/>
              <w:jc w:val="center"/>
              <w:rPr>
                <w:rFonts w:ascii="Times New Roman" w:hAnsi="Times New Roman" w:cs="Times New Roman"/>
                <w:sz w:val="16"/>
                <w:szCs w:val="16"/>
              </w:rPr>
            </w:pPr>
            <w:r w:rsidRPr="002F4023">
              <w:rPr>
                <w:rFonts w:ascii="Times New Roman" w:hAnsi="Times New Roman" w:cs="Times New Roman"/>
                <w:iCs/>
                <w:sz w:val="16"/>
                <w:szCs w:val="16"/>
                <w:lang w:val="uk-UA"/>
              </w:rPr>
              <w:t>Плата не стягується</w:t>
            </w:r>
          </w:p>
        </w:tc>
      </w:tr>
      <w:tr w:rsidR="00032809" w:rsidRPr="002F4023" w14:paraId="05F25062" w14:textId="77777777" w:rsidTr="002F4023">
        <w:tc>
          <w:tcPr>
            <w:tcW w:w="751" w:type="dxa"/>
            <w:tcBorders>
              <w:top w:val="single" w:sz="4" w:space="0" w:color="000000"/>
              <w:left w:val="single" w:sz="4" w:space="0" w:color="000000"/>
              <w:bottom w:val="single" w:sz="4" w:space="0" w:color="000000"/>
            </w:tcBorders>
          </w:tcPr>
          <w:p w14:paraId="2DCE7D4A"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tcPr>
          <w:p w14:paraId="65A95E37"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Строк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tcPr>
          <w:p w14:paraId="2D90581F"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Не пізніше 5 днів з дати подання заявником усіх необхідних </w:t>
            </w:r>
            <w:r w:rsidRPr="002F4023">
              <w:rPr>
                <w:rStyle w:val="Verdana"/>
                <w:rFonts w:ascii="Times New Roman" w:hAnsi="Times New Roman" w:cs="Times New Roman"/>
                <w:sz w:val="16"/>
                <w:szCs w:val="16"/>
                <w:lang w:eastAsia="uk-UA"/>
              </w:rPr>
              <w:t>документів.</w:t>
            </w:r>
          </w:p>
          <w:p w14:paraId="15916592" w14:textId="77777777" w:rsidR="00032809" w:rsidRPr="002F4023" w:rsidRDefault="00032809">
            <w:pPr>
              <w:pStyle w:val="rvps2"/>
              <w:shd w:val="clear" w:color="auto" w:fill="FFFFFF"/>
              <w:spacing w:before="0" w:after="120"/>
              <w:ind w:firstLine="360"/>
              <w:jc w:val="both"/>
              <w:rPr>
                <w:sz w:val="16"/>
                <w:szCs w:val="16"/>
              </w:rPr>
            </w:pPr>
            <w:r w:rsidRPr="002F4023">
              <w:rPr>
                <w:rStyle w:val="Verdana"/>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032809" w:rsidRPr="002F4023" w14:paraId="08B127F9" w14:textId="77777777" w:rsidTr="002F4023">
        <w:tc>
          <w:tcPr>
            <w:tcW w:w="751" w:type="dxa"/>
            <w:tcBorders>
              <w:top w:val="single" w:sz="4" w:space="0" w:color="000000"/>
              <w:left w:val="single" w:sz="4" w:space="0" w:color="000000"/>
              <w:bottom w:val="single" w:sz="4" w:space="0" w:color="000000"/>
            </w:tcBorders>
          </w:tcPr>
          <w:p w14:paraId="3C0277E0"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tcPr>
          <w:p w14:paraId="45BD8FA9"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Перелік підстав для відмови у наданні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tcPr>
          <w:p w14:paraId="143D2495" w14:textId="77777777" w:rsidR="00032809" w:rsidRPr="002F4023" w:rsidRDefault="00032809">
            <w:pPr>
              <w:pStyle w:val="12"/>
              <w:shd w:val="clear" w:color="auto" w:fill="auto"/>
              <w:spacing w:before="0" w:after="0" w:line="192" w:lineRule="exact"/>
              <w:ind w:left="31"/>
              <w:rPr>
                <w:sz w:val="16"/>
                <w:szCs w:val="16"/>
              </w:rPr>
            </w:pPr>
            <w:r w:rsidRPr="002F4023">
              <w:rPr>
                <w:rStyle w:val="Verdana"/>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032809" w:rsidRPr="002F4023" w14:paraId="09920521" w14:textId="77777777" w:rsidTr="002F4023">
        <w:tc>
          <w:tcPr>
            <w:tcW w:w="751" w:type="dxa"/>
            <w:tcBorders>
              <w:top w:val="single" w:sz="4" w:space="0" w:color="000000"/>
              <w:left w:val="single" w:sz="4" w:space="0" w:color="000000"/>
              <w:bottom w:val="single" w:sz="4" w:space="0" w:color="000000"/>
            </w:tcBorders>
          </w:tcPr>
          <w:p w14:paraId="0F5725A5"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tcPr>
          <w:p w14:paraId="1D4BE889"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Результат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vAlign w:val="center"/>
          </w:tcPr>
          <w:p w14:paraId="04248F17"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Видача паспорта громадянина України із вклеєною фотокарткою.</w:t>
            </w:r>
          </w:p>
        </w:tc>
      </w:tr>
      <w:tr w:rsidR="00032809" w:rsidRPr="002F4023" w14:paraId="667B058B" w14:textId="77777777" w:rsidTr="002F4023">
        <w:tc>
          <w:tcPr>
            <w:tcW w:w="751" w:type="dxa"/>
            <w:tcBorders>
              <w:top w:val="single" w:sz="4" w:space="0" w:color="000000"/>
              <w:left w:val="single" w:sz="4" w:space="0" w:color="000000"/>
              <w:bottom w:val="single" w:sz="4" w:space="0" w:color="000000"/>
            </w:tcBorders>
          </w:tcPr>
          <w:p w14:paraId="41DB7710"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tcPr>
          <w:p w14:paraId="1B7383DF"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Способи отримання відповіді (результату)</w:t>
            </w:r>
          </w:p>
        </w:tc>
        <w:tc>
          <w:tcPr>
            <w:tcW w:w="6143" w:type="dxa"/>
            <w:tcBorders>
              <w:top w:val="single" w:sz="4" w:space="0" w:color="000000"/>
              <w:left w:val="single" w:sz="4" w:space="0" w:color="000000"/>
              <w:bottom w:val="single" w:sz="4" w:space="0" w:color="000000"/>
              <w:right w:val="single" w:sz="4" w:space="0" w:color="000000"/>
            </w:tcBorders>
            <w:vAlign w:val="center"/>
          </w:tcPr>
          <w:p w14:paraId="3996BA6F" w14:textId="77777777" w:rsidR="00032809" w:rsidRPr="002F4023" w:rsidRDefault="00032809">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 xml:space="preserve">Звернутися до територіального підрозділу ДМС </w:t>
            </w:r>
            <w:r w:rsidRPr="002F4023">
              <w:rPr>
                <w:rFonts w:ascii="Times New Roman" w:hAnsi="Times New Roman" w:cs="Times New Roman"/>
                <w:color w:val="000000"/>
                <w:sz w:val="16"/>
                <w:szCs w:val="16"/>
                <w:lang w:val="uk-UA"/>
              </w:rPr>
              <w:t xml:space="preserve">до якого було подано документи для вклеювання фотокартки </w:t>
            </w:r>
          </w:p>
        </w:tc>
      </w:tr>
      <w:tr w:rsidR="00032809" w:rsidRPr="002F4023" w14:paraId="604DBB84" w14:textId="77777777" w:rsidTr="002F4023">
        <w:tc>
          <w:tcPr>
            <w:tcW w:w="751" w:type="dxa"/>
            <w:tcBorders>
              <w:top w:val="single" w:sz="4" w:space="0" w:color="000000"/>
              <w:left w:val="single" w:sz="4" w:space="0" w:color="000000"/>
              <w:bottom w:val="single" w:sz="4" w:space="0" w:color="000000"/>
            </w:tcBorders>
          </w:tcPr>
          <w:p w14:paraId="1890A1CE" w14:textId="77777777" w:rsidR="00032809" w:rsidRPr="002F4023" w:rsidRDefault="00032809" w:rsidP="002F4023">
            <w:pPr>
              <w:spacing w:after="0" w:line="240" w:lineRule="auto"/>
              <w:jc w:val="center"/>
              <w:rPr>
                <w:rFonts w:ascii="Times New Roman" w:hAnsi="Times New Roman" w:cs="Times New Roman"/>
                <w:sz w:val="16"/>
                <w:szCs w:val="16"/>
              </w:rPr>
            </w:pPr>
            <w:r w:rsidRPr="002F4023">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tcPr>
          <w:p w14:paraId="7F9C1C6C" w14:textId="77777777" w:rsidR="00032809" w:rsidRPr="002F4023" w:rsidRDefault="00032809" w:rsidP="002F4023">
            <w:pPr>
              <w:spacing w:after="0" w:line="240" w:lineRule="auto"/>
              <w:jc w:val="both"/>
              <w:rPr>
                <w:rFonts w:ascii="Times New Roman" w:hAnsi="Times New Roman" w:cs="Times New Roman"/>
                <w:sz w:val="16"/>
                <w:szCs w:val="16"/>
              </w:rPr>
            </w:pPr>
            <w:r w:rsidRPr="002F4023">
              <w:rPr>
                <w:rFonts w:ascii="Times New Roman" w:hAnsi="Times New Roman" w:cs="Times New Roman"/>
                <w:sz w:val="16"/>
                <w:szCs w:val="16"/>
                <w:lang w:val="uk-UA"/>
              </w:rPr>
              <w:t>Примітка</w:t>
            </w:r>
          </w:p>
        </w:tc>
        <w:tc>
          <w:tcPr>
            <w:tcW w:w="6143" w:type="dxa"/>
            <w:tcBorders>
              <w:top w:val="single" w:sz="4" w:space="0" w:color="000000"/>
              <w:left w:val="single" w:sz="4" w:space="0" w:color="000000"/>
              <w:bottom w:val="single" w:sz="4" w:space="0" w:color="000000"/>
              <w:right w:val="single" w:sz="4" w:space="0" w:color="000000"/>
            </w:tcBorders>
            <w:vAlign w:val="center"/>
          </w:tcPr>
          <w:p w14:paraId="22FB4B1B" w14:textId="77777777" w:rsidR="00032809" w:rsidRPr="002F4023" w:rsidRDefault="00032809">
            <w:pPr>
              <w:pStyle w:val="12"/>
              <w:shd w:val="clear" w:color="auto" w:fill="auto"/>
              <w:spacing w:before="0" w:after="0" w:line="192" w:lineRule="exact"/>
              <w:rPr>
                <w:sz w:val="16"/>
                <w:szCs w:val="16"/>
              </w:rPr>
            </w:pPr>
            <w:r w:rsidRPr="002F4023">
              <w:rPr>
                <w:rStyle w:val="Verdana"/>
                <w:rFonts w:ascii="Times New Roman" w:hAnsi="Times New Roman" w:cs="Times New Roman"/>
                <w:sz w:val="16"/>
                <w:szCs w:val="16"/>
                <w:lang w:eastAsia="uk-UA"/>
              </w:rPr>
              <w:t>За проживання за недійсним паспортом до громадянина застосовуються заходи адміністративного впливу відповідно до статті 197 КУпАП.</w:t>
            </w:r>
          </w:p>
          <w:p w14:paraId="1D7D05A1" w14:textId="77777777" w:rsidR="00032809" w:rsidRPr="002F4023" w:rsidRDefault="00032809">
            <w:pPr>
              <w:spacing w:after="0" w:line="240" w:lineRule="auto"/>
              <w:jc w:val="both"/>
              <w:rPr>
                <w:rFonts w:ascii="Times New Roman" w:hAnsi="Times New Roman" w:cs="Times New Roman"/>
                <w:sz w:val="16"/>
                <w:szCs w:val="16"/>
              </w:rPr>
            </w:pPr>
            <w:r w:rsidRPr="002F4023">
              <w:rPr>
                <w:rStyle w:val="Verdana"/>
                <w:rFonts w:ascii="Times New Roman" w:hAnsi="Times New Roman" w:cs="Times New Roman"/>
                <w:sz w:val="16"/>
                <w:szCs w:val="16"/>
              </w:rPr>
              <w:t>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КУпАП.</w:t>
            </w:r>
          </w:p>
        </w:tc>
      </w:tr>
    </w:tbl>
    <w:p w14:paraId="211FA27A" w14:textId="77777777" w:rsidR="00032809" w:rsidRPr="008E13FE" w:rsidRDefault="00032809">
      <w:pPr>
        <w:widowControl w:val="0"/>
        <w:autoSpaceDE w:val="0"/>
        <w:spacing w:after="0" w:line="240" w:lineRule="auto"/>
        <w:ind w:left="720" w:right="-20"/>
        <w:jc w:val="both"/>
        <w:rPr>
          <w:rFonts w:ascii="Times New Roman" w:hAnsi="Times New Roman" w:cs="Times New Roman"/>
          <w:b/>
          <w:bCs/>
          <w:spacing w:val="-2"/>
          <w:kern w:val="2"/>
          <w:sz w:val="16"/>
          <w:szCs w:val="16"/>
          <w:lang w:val="uk-UA"/>
        </w:rPr>
      </w:pPr>
    </w:p>
    <w:p w14:paraId="55A8EEE5" w14:textId="77777777" w:rsidR="00032809" w:rsidRPr="008E13FE" w:rsidRDefault="00032809">
      <w:pPr>
        <w:spacing w:after="0"/>
        <w:ind w:left="-567"/>
        <w:jc w:val="both"/>
        <w:rPr>
          <w:rFonts w:ascii="Times New Roman" w:hAnsi="Times New Roman" w:cs="Times New Roman"/>
          <w:b/>
          <w:bCs/>
          <w:spacing w:val="-2"/>
          <w:kern w:val="2"/>
          <w:sz w:val="16"/>
          <w:szCs w:val="16"/>
          <w:lang w:val="uk-UA"/>
        </w:rPr>
      </w:pPr>
    </w:p>
    <w:p w14:paraId="4CE1B975" w14:textId="77777777" w:rsidR="00032809" w:rsidRPr="005A38C4" w:rsidRDefault="000B4C07" w:rsidP="002F4023">
      <w:pPr>
        <w:spacing w:after="0"/>
        <w:ind w:left="-794"/>
        <w:jc w:val="both"/>
        <w:rPr>
          <w:rFonts w:ascii="Times New Roman" w:hAnsi="Times New Roman" w:cs="Times New Roman"/>
        </w:rPr>
      </w:pPr>
      <w:r>
        <w:rPr>
          <w:rFonts w:ascii="Times New Roman" w:hAnsi="Times New Roman" w:cs="Times New Roman"/>
          <w:b/>
          <w:bCs/>
          <w:color w:val="000000"/>
          <w:spacing w:val="-2"/>
          <w:sz w:val="24"/>
          <w:szCs w:val="24"/>
          <w:lang w:val="uk-UA"/>
        </w:rPr>
        <w:t>Завідувач сектору                                                                                    Ігор ДАШАВЕЦЬ</w:t>
      </w:r>
      <w:r w:rsidR="00C03877" w:rsidRPr="00C03877">
        <w:rPr>
          <w:rFonts w:ascii="Times New Roman" w:hAnsi="Times New Roman" w:cs="Times New Roman"/>
          <w:b/>
          <w:bCs/>
          <w:color w:val="000000"/>
          <w:spacing w:val="-2"/>
          <w:sz w:val="24"/>
          <w:szCs w:val="24"/>
        </w:rPr>
        <w:t xml:space="preserve">                 </w:t>
      </w:r>
    </w:p>
    <w:p w14:paraId="0A94976C" w14:textId="77777777" w:rsidR="00032809" w:rsidRPr="008E13FE" w:rsidRDefault="00032809">
      <w:pPr>
        <w:spacing w:after="0"/>
        <w:ind w:left="-567"/>
        <w:jc w:val="both"/>
        <w:rPr>
          <w:rFonts w:ascii="Times New Roman" w:hAnsi="Times New Roman" w:cs="Times New Roman"/>
          <w:b/>
          <w:bCs/>
          <w:spacing w:val="-2"/>
          <w:sz w:val="16"/>
          <w:szCs w:val="16"/>
        </w:rPr>
      </w:pPr>
    </w:p>
    <w:p w14:paraId="0181BC84" w14:textId="77777777" w:rsidR="00032809" w:rsidRPr="008E13FE" w:rsidRDefault="00032809">
      <w:pPr>
        <w:spacing w:after="0"/>
        <w:ind w:left="-567"/>
        <w:jc w:val="both"/>
        <w:rPr>
          <w:rFonts w:ascii="Times New Roman" w:hAnsi="Times New Roman" w:cs="Times New Roman"/>
          <w:b/>
          <w:bCs/>
          <w:spacing w:val="-2"/>
          <w:sz w:val="16"/>
          <w:szCs w:val="16"/>
        </w:rPr>
      </w:pPr>
    </w:p>
    <w:p w14:paraId="6929C2DB" w14:textId="77777777" w:rsidR="00032809" w:rsidRPr="008E13FE" w:rsidRDefault="00032809">
      <w:pPr>
        <w:spacing w:after="0"/>
        <w:ind w:left="-567"/>
        <w:jc w:val="both"/>
        <w:rPr>
          <w:rFonts w:ascii="Times New Roman" w:hAnsi="Times New Roman" w:cs="Times New Roman"/>
          <w:b/>
          <w:bCs/>
          <w:spacing w:val="-2"/>
          <w:sz w:val="16"/>
          <w:szCs w:val="16"/>
        </w:rPr>
      </w:pPr>
    </w:p>
    <w:p w14:paraId="02254087" w14:textId="77777777" w:rsidR="00032809" w:rsidRPr="008E13FE" w:rsidRDefault="00032809">
      <w:pPr>
        <w:spacing w:after="0"/>
        <w:ind w:left="-567"/>
        <w:jc w:val="both"/>
        <w:rPr>
          <w:rFonts w:ascii="Times New Roman" w:hAnsi="Times New Roman" w:cs="Times New Roman"/>
          <w:b/>
          <w:bCs/>
          <w:spacing w:val="-2"/>
          <w:sz w:val="16"/>
          <w:szCs w:val="16"/>
        </w:rPr>
      </w:pPr>
    </w:p>
    <w:p w14:paraId="6A29285F" w14:textId="77777777" w:rsidR="00032809" w:rsidRPr="008E13FE" w:rsidRDefault="00032809">
      <w:pPr>
        <w:spacing w:after="0"/>
        <w:ind w:left="-567"/>
        <w:jc w:val="both"/>
        <w:rPr>
          <w:rFonts w:ascii="Times New Roman" w:hAnsi="Times New Roman" w:cs="Times New Roman"/>
          <w:b/>
          <w:bCs/>
          <w:spacing w:val="-2"/>
          <w:sz w:val="16"/>
          <w:szCs w:val="16"/>
        </w:rPr>
      </w:pPr>
    </w:p>
    <w:p w14:paraId="47FEC098" w14:textId="77777777" w:rsidR="00032809" w:rsidRPr="008E13FE" w:rsidRDefault="00032809">
      <w:pPr>
        <w:spacing w:after="0"/>
        <w:ind w:left="-567"/>
        <w:jc w:val="both"/>
        <w:rPr>
          <w:rFonts w:ascii="Times New Roman" w:hAnsi="Times New Roman" w:cs="Times New Roman"/>
          <w:b/>
          <w:bCs/>
          <w:spacing w:val="-2"/>
          <w:sz w:val="16"/>
          <w:szCs w:val="16"/>
        </w:rPr>
      </w:pPr>
    </w:p>
    <w:p w14:paraId="132F7045" w14:textId="77777777" w:rsidR="00032809" w:rsidRPr="008E13FE" w:rsidRDefault="00032809">
      <w:pPr>
        <w:spacing w:after="0"/>
        <w:ind w:left="-567"/>
        <w:jc w:val="both"/>
        <w:rPr>
          <w:rFonts w:ascii="Times New Roman" w:hAnsi="Times New Roman" w:cs="Times New Roman"/>
          <w:b/>
          <w:bCs/>
          <w:spacing w:val="-2"/>
          <w:sz w:val="16"/>
          <w:szCs w:val="16"/>
        </w:rPr>
      </w:pPr>
    </w:p>
    <w:p w14:paraId="1DF2D3DF" w14:textId="77777777" w:rsidR="00032809" w:rsidRPr="008E13FE" w:rsidRDefault="00032809">
      <w:pPr>
        <w:spacing w:after="0"/>
        <w:ind w:left="-567"/>
        <w:jc w:val="both"/>
        <w:rPr>
          <w:rFonts w:ascii="Times New Roman" w:hAnsi="Times New Roman" w:cs="Times New Roman"/>
          <w:b/>
          <w:bCs/>
          <w:spacing w:val="-2"/>
          <w:sz w:val="16"/>
          <w:szCs w:val="16"/>
        </w:rPr>
      </w:pPr>
    </w:p>
    <w:p w14:paraId="07B6CC76" w14:textId="77777777" w:rsidR="00032809" w:rsidRPr="008E13FE" w:rsidRDefault="00032809">
      <w:pPr>
        <w:spacing w:after="0"/>
        <w:ind w:left="-567"/>
        <w:jc w:val="both"/>
        <w:rPr>
          <w:rFonts w:ascii="Times New Roman" w:hAnsi="Times New Roman" w:cs="Times New Roman"/>
          <w:b/>
          <w:bCs/>
          <w:spacing w:val="-2"/>
          <w:sz w:val="16"/>
          <w:szCs w:val="16"/>
        </w:rPr>
      </w:pPr>
    </w:p>
    <w:p w14:paraId="0ACE720F" w14:textId="77777777" w:rsidR="00032809" w:rsidRPr="008E13FE" w:rsidRDefault="00032809">
      <w:pPr>
        <w:spacing w:after="0"/>
        <w:ind w:left="-567"/>
        <w:jc w:val="both"/>
        <w:rPr>
          <w:rFonts w:ascii="Times New Roman" w:hAnsi="Times New Roman" w:cs="Times New Roman"/>
          <w:b/>
          <w:bCs/>
          <w:spacing w:val="-2"/>
          <w:sz w:val="16"/>
          <w:szCs w:val="16"/>
        </w:rPr>
      </w:pPr>
    </w:p>
    <w:p w14:paraId="2CFA5CDA" w14:textId="77777777" w:rsidR="00032809" w:rsidRPr="008E13FE" w:rsidRDefault="00032809">
      <w:pPr>
        <w:spacing w:after="0"/>
        <w:ind w:left="-142"/>
        <w:jc w:val="both"/>
        <w:rPr>
          <w:rFonts w:ascii="Times New Roman" w:hAnsi="Times New Roman" w:cs="Times New Roman"/>
          <w:b/>
          <w:bCs/>
          <w:spacing w:val="-2"/>
          <w:sz w:val="16"/>
          <w:szCs w:val="16"/>
          <w:lang w:val="uk-UA"/>
        </w:rPr>
      </w:pPr>
    </w:p>
    <w:p w14:paraId="1BC8E1E7" w14:textId="77777777" w:rsidR="00032809" w:rsidRPr="008E13FE" w:rsidRDefault="00032809">
      <w:pPr>
        <w:widowControl w:val="0"/>
        <w:autoSpaceDE w:val="0"/>
        <w:ind w:left="6237" w:right="-86"/>
        <w:jc w:val="both"/>
        <w:rPr>
          <w:rFonts w:ascii="Times New Roman" w:hAnsi="Times New Roman" w:cs="Times New Roman"/>
          <w:b/>
          <w:bCs/>
          <w:spacing w:val="2"/>
          <w:sz w:val="16"/>
          <w:szCs w:val="16"/>
          <w:lang w:val="uk-UA"/>
        </w:rPr>
      </w:pPr>
    </w:p>
    <w:p w14:paraId="048F1212" w14:textId="77777777" w:rsidR="00032809" w:rsidRPr="008E13FE" w:rsidRDefault="00032809">
      <w:pPr>
        <w:widowControl w:val="0"/>
        <w:autoSpaceDE w:val="0"/>
        <w:ind w:left="6237" w:right="-86"/>
        <w:jc w:val="both"/>
        <w:rPr>
          <w:rFonts w:ascii="Times New Roman" w:hAnsi="Times New Roman" w:cs="Times New Roman"/>
          <w:b/>
          <w:bCs/>
          <w:spacing w:val="2"/>
          <w:sz w:val="16"/>
          <w:szCs w:val="16"/>
          <w:lang w:val="uk-UA"/>
        </w:rPr>
      </w:pPr>
    </w:p>
    <w:p w14:paraId="7FB4E406" w14:textId="77777777" w:rsidR="00032809" w:rsidRPr="008E13FE" w:rsidRDefault="00032809">
      <w:pPr>
        <w:widowControl w:val="0"/>
        <w:autoSpaceDE w:val="0"/>
        <w:ind w:left="6237" w:right="-86"/>
        <w:jc w:val="both"/>
        <w:rPr>
          <w:rFonts w:ascii="Times New Roman" w:hAnsi="Times New Roman" w:cs="Times New Roman"/>
          <w:b/>
          <w:bCs/>
          <w:spacing w:val="2"/>
          <w:sz w:val="16"/>
          <w:szCs w:val="16"/>
          <w:lang w:val="uk-UA"/>
        </w:rPr>
      </w:pPr>
    </w:p>
    <w:p w14:paraId="599CAFD1" w14:textId="77777777" w:rsidR="00032809" w:rsidRPr="008E13FE" w:rsidRDefault="00032809">
      <w:pPr>
        <w:widowControl w:val="0"/>
        <w:autoSpaceDE w:val="0"/>
        <w:ind w:left="6237" w:right="-86"/>
        <w:jc w:val="both"/>
        <w:rPr>
          <w:rFonts w:ascii="Times New Roman" w:hAnsi="Times New Roman" w:cs="Times New Roman"/>
          <w:b/>
          <w:bCs/>
          <w:spacing w:val="2"/>
          <w:sz w:val="16"/>
          <w:szCs w:val="16"/>
          <w:lang w:val="uk-UA"/>
        </w:rPr>
      </w:pPr>
    </w:p>
    <w:p w14:paraId="6B11C5A8" w14:textId="77777777" w:rsidR="00032809" w:rsidRPr="008E13FE" w:rsidRDefault="00032809">
      <w:pPr>
        <w:widowControl w:val="0"/>
        <w:autoSpaceDE w:val="0"/>
        <w:ind w:right="-86"/>
        <w:jc w:val="both"/>
        <w:rPr>
          <w:rFonts w:ascii="Times New Roman" w:hAnsi="Times New Roman" w:cs="Times New Roman"/>
          <w:b/>
          <w:bCs/>
          <w:spacing w:val="2"/>
          <w:sz w:val="16"/>
          <w:szCs w:val="16"/>
          <w:lang w:val="uk-UA"/>
        </w:rPr>
      </w:pPr>
    </w:p>
    <w:p w14:paraId="23D8AAFB" w14:textId="77777777" w:rsidR="00032809" w:rsidRPr="008E13FE" w:rsidRDefault="00032809">
      <w:pPr>
        <w:rPr>
          <w:rFonts w:ascii="Times New Roman" w:hAnsi="Times New Roman" w:cs="Times New Roman"/>
        </w:rPr>
        <w:sectPr w:rsidR="00032809" w:rsidRPr="008E13FE">
          <w:headerReference w:type="even" r:id="rId18"/>
          <w:headerReference w:type="default" r:id="rId19"/>
          <w:headerReference w:type="first" r:id="rId20"/>
          <w:pgSz w:w="11906" w:h="16838"/>
          <w:pgMar w:top="1134" w:right="567" w:bottom="486" w:left="1701" w:header="709" w:footer="708" w:gutter="0"/>
          <w:cols w:space="720"/>
          <w:titlePg/>
          <w:docGrid w:linePitch="381"/>
        </w:sectPr>
      </w:pPr>
    </w:p>
    <w:p w14:paraId="4A2416DB" w14:textId="77777777" w:rsidR="00032809" w:rsidRPr="008E13FE" w:rsidRDefault="00032809">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14:paraId="658DA7D2" w14:textId="77777777" w:rsidR="00032809" w:rsidRPr="008E13FE" w:rsidRDefault="00032809">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sidR="00F91C48" w:rsidRPr="008E13FE">
        <w:rPr>
          <w:rFonts w:ascii="Times New Roman" w:hAnsi="Times New Roman" w:cs="Times New Roman"/>
          <w:bCs/>
          <w:lang w:val="uk-UA"/>
        </w:rPr>
        <w:t>ЗМУ</w:t>
      </w:r>
      <w:r w:rsidRPr="008E13FE">
        <w:rPr>
          <w:rFonts w:ascii="Times New Roman" w:hAnsi="Times New Roman" w:cs="Times New Roman"/>
          <w:bCs/>
          <w:lang w:val="uk-UA"/>
        </w:rPr>
        <w:t xml:space="preserve"> ДМС </w:t>
      </w:r>
    </w:p>
    <w:p w14:paraId="066C2272" w14:textId="77777777" w:rsidR="00032809" w:rsidRPr="008E13FE" w:rsidRDefault="00032809">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2348A0" w:rsidRPr="002348A0">
        <w:rPr>
          <w:rFonts w:ascii="Times New Roman" w:hAnsi="Times New Roman" w:cs="Times New Roman"/>
          <w:bCs/>
          <w:u w:val="single"/>
          <w:lang w:val="uk-UA"/>
        </w:rPr>
        <w:t>07.11.2025</w:t>
      </w:r>
      <w:r w:rsidR="002348A0">
        <w:rPr>
          <w:rFonts w:ascii="Times New Roman" w:hAnsi="Times New Roman" w:cs="Times New Roman"/>
          <w:bCs/>
          <w:lang w:val="uk-UA"/>
        </w:rPr>
        <w:t xml:space="preserve"> № </w:t>
      </w:r>
      <w:r w:rsidR="002348A0" w:rsidRPr="002348A0">
        <w:rPr>
          <w:rFonts w:ascii="Times New Roman" w:hAnsi="Times New Roman" w:cs="Times New Roman"/>
          <w:bCs/>
          <w:u w:val="single"/>
          <w:lang w:val="uk-UA"/>
        </w:rPr>
        <w:t>74</w:t>
      </w:r>
    </w:p>
    <w:p w14:paraId="7D722C41" w14:textId="77777777" w:rsidR="00032809" w:rsidRPr="008E13FE" w:rsidRDefault="00032809">
      <w:pPr>
        <w:rPr>
          <w:rFonts w:ascii="Times New Roman" w:hAnsi="Times New Roman" w:cs="Times New Roman"/>
          <w:b/>
          <w:bCs/>
          <w:spacing w:val="2"/>
          <w:sz w:val="16"/>
          <w:szCs w:val="16"/>
          <w:lang w:val="uk-UA"/>
        </w:rPr>
      </w:pPr>
    </w:p>
    <w:p w14:paraId="2018A656" w14:textId="77777777" w:rsidR="00032809" w:rsidRPr="008E13FE" w:rsidRDefault="00032809">
      <w:pPr>
        <w:widowControl w:val="0"/>
        <w:autoSpaceDE w:val="0"/>
        <w:spacing w:after="0"/>
        <w:ind w:left="2096" w:right="1800"/>
        <w:jc w:val="center"/>
        <w:rPr>
          <w:rFonts w:ascii="Times New Roman" w:hAnsi="Times New Roman" w:cs="Times New Roman"/>
          <w:b/>
          <w:bCs/>
          <w:spacing w:val="2"/>
          <w:sz w:val="16"/>
          <w:szCs w:val="16"/>
          <w:lang w:val="uk-UA"/>
        </w:rPr>
      </w:pPr>
    </w:p>
    <w:p w14:paraId="6CB1FA4B" w14:textId="77777777" w:rsidR="00032809" w:rsidRPr="008E13FE" w:rsidRDefault="00032809" w:rsidP="00C03877">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r w:rsidRPr="008E13FE">
        <w:rPr>
          <w:rFonts w:ascii="Times New Roman" w:hAnsi="Times New Roman" w:cs="Times New Roman"/>
          <w:b/>
          <w:bCs/>
          <w:spacing w:val="2"/>
          <w:sz w:val="16"/>
          <w:szCs w:val="16"/>
          <w:lang w:val="uk-UA"/>
        </w:rPr>
        <w:t>Ї ПОСЛУГИ</w:t>
      </w:r>
    </w:p>
    <w:p w14:paraId="02DC1346" w14:textId="77777777" w:rsidR="00032809" w:rsidRPr="008E13FE" w:rsidRDefault="00032809" w:rsidP="00C03877">
      <w:pPr>
        <w:spacing w:after="0"/>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14:paraId="4FDC1A01" w14:textId="77777777" w:rsidR="00C03877" w:rsidRDefault="00032809" w:rsidP="00C03877">
      <w:pPr>
        <w:spacing w:after="0"/>
        <w:jc w:val="center"/>
        <w:rPr>
          <w:rFonts w:ascii="Times New Roman" w:hAnsi="Times New Roman" w:cs="Times New Roman"/>
          <w:b/>
          <w:sz w:val="16"/>
          <w:szCs w:val="16"/>
          <w:u w:val="single"/>
          <w:lang w:val="uk-UA"/>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ФОТОКАРТКИ ПРИ ДОСЯГЕННІ ГРОМАДЯНИНОМ 25- І 45-РІЧНОГО ВІКУ</w:t>
      </w:r>
    </w:p>
    <w:p w14:paraId="49DE6D56" w14:textId="77777777" w:rsidR="00032809" w:rsidRPr="008E13FE" w:rsidRDefault="00032809" w:rsidP="00C03877">
      <w:pPr>
        <w:spacing w:after="0"/>
        <w:jc w:val="center"/>
        <w:rPr>
          <w:rFonts w:ascii="Times New Roman" w:hAnsi="Times New Roman" w:cs="Times New Roman"/>
        </w:rPr>
      </w:pPr>
      <w:r w:rsidRPr="008E13FE">
        <w:rPr>
          <w:rFonts w:ascii="Times New Roman" w:hAnsi="Times New Roman" w:cs="Times New Roman"/>
          <w:b/>
          <w:sz w:val="16"/>
          <w:szCs w:val="16"/>
          <w:lang w:val="uk-UA"/>
        </w:rPr>
        <w:t>(у разі спливу тридцятиденного строку на звернення для вклеювання фотокартки)</w:t>
      </w:r>
    </w:p>
    <w:p w14:paraId="751545F8" w14:textId="77777777" w:rsidR="00032809" w:rsidRPr="008E13FE" w:rsidRDefault="00032809" w:rsidP="00C03877">
      <w:pPr>
        <w:spacing w:after="0"/>
        <w:jc w:val="center"/>
        <w:rPr>
          <w:rFonts w:ascii="Times New Roman" w:hAnsi="Times New Roman" w:cs="Times New Roman"/>
        </w:rPr>
      </w:pPr>
    </w:p>
    <w:tbl>
      <w:tblPr>
        <w:tblW w:w="0" w:type="auto"/>
        <w:tblInd w:w="-388" w:type="dxa"/>
        <w:tblLayout w:type="fixed"/>
        <w:tblLook w:val="0000" w:firstRow="0" w:lastRow="0" w:firstColumn="0" w:lastColumn="0" w:noHBand="0" w:noVBand="0"/>
      </w:tblPr>
      <w:tblGrid>
        <w:gridCol w:w="568"/>
        <w:gridCol w:w="2480"/>
        <w:gridCol w:w="3156"/>
        <w:gridCol w:w="2302"/>
        <w:gridCol w:w="1699"/>
      </w:tblGrid>
      <w:tr w:rsidR="00032809" w:rsidRPr="008E13FE" w14:paraId="0009FB39" w14:textId="77777777">
        <w:tc>
          <w:tcPr>
            <w:tcW w:w="568" w:type="dxa"/>
            <w:tcBorders>
              <w:top w:val="single" w:sz="4" w:space="0" w:color="000000"/>
              <w:left w:val="single" w:sz="4" w:space="0" w:color="000000"/>
              <w:bottom w:val="single" w:sz="4" w:space="0" w:color="000000"/>
            </w:tcBorders>
            <w:vAlign w:val="center"/>
          </w:tcPr>
          <w:p w14:paraId="4C2A311B"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vAlign w:val="center"/>
          </w:tcPr>
          <w:p w14:paraId="09AAB5F3"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vAlign w:val="center"/>
          </w:tcPr>
          <w:p w14:paraId="7512D649"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vAlign w:val="center"/>
          </w:tcPr>
          <w:p w14:paraId="6EB39265"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p w14:paraId="7A0431D6" w14:textId="77777777" w:rsidR="00032809" w:rsidRPr="008E13FE" w:rsidRDefault="00032809">
            <w:pPr>
              <w:jc w:val="center"/>
              <w:rPr>
                <w:rFonts w:ascii="Times New Roman" w:hAnsi="Times New Roman" w:cs="Times New Roman"/>
                <w:b/>
                <w:sz w:val="16"/>
                <w:szCs w:val="16"/>
                <w:lang w:val="uk-UA"/>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0DF8D668"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14:paraId="1E460A68" w14:textId="77777777" w:rsidR="00032809" w:rsidRPr="008E13FE" w:rsidRDefault="00032809">
            <w:pPr>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032809" w:rsidRPr="008E13FE" w14:paraId="7948C096" w14:textId="77777777" w:rsidTr="002F4023">
        <w:tc>
          <w:tcPr>
            <w:tcW w:w="568" w:type="dxa"/>
            <w:tcBorders>
              <w:top w:val="single" w:sz="4" w:space="0" w:color="000000"/>
              <w:left w:val="single" w:sz="4" w:space="0" w:color="000000"/>
              <w:bottom w:val="single" w:sz="4" w:space="0" w:color="000000"/>
            </w:tcBorders>
          </w:tcPr>
          <w:p w14:paraId="19F7591B"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tcPr>
          <w:p w14:paraId="41221868"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Прийом заяви про вклеювання фотокартки (довільної форми) при досягненні громадянином 25- і 45- річного віку (після спливу тридцятиденного строку  на звернення для вклеювання фотокартки на підставі рішення суду) та документів, що подаються заявником або його опікуном/</w:t>
            </w:r>
          </w:p>
          <w:p w14:paraId="540F2CBC"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піклувальником для вклеювання фотокартки.</w:t>
            </w:r>
          </w:p>
          <w:p w14:paraId="6533FF96"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tcPr>
          <w:p w14:paraId="16E10EC9"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53010112" w14:textId="77777777" w:rsidR="00032809" w:rsidRPr="008E13FE" w:rsidRDefault="00032809">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6892F763"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692987B9" w14:textId="77777777" w:rsidR="00032809" w:rsidRPr="008E13FE" w:rsidRDefault="00032809">
            <w:pPr>
              <w:pStyle w:val="12"/>
              <w:shd w:val="clear" w:color="auto" w:fill="auto"/>
              <w:spacing w:before="0" w:after="0" w:line="206" w:lineRule="exact"/>
            </w:pPr>
            <w:r w:rsidRPr="008E13FE">
              <w:rPr>
                <w:rStyle w:val="Verdana7pt"/>
                <w:rFonts w:ascii="Times New Roman" w:hAnsi="Times New Roman" w:cs="Times New Roman"/>
                <w:sz w:val="16"/>
                <w:szCs w:val="16"/>
                <w:lang w:eastAsia="uk-UA"/>
              </w:rPr>
              <w:t xml:space="preserve">У </w:t>
            </w:r>
            <w:r w:rsidRPr="008E13FE">
              <w:rPr>
                <w:rStyle w:val="Verdana7pt"/>
                <w:rFonts w:ascii="Times New Roman" w:hAnsi="Times New Roman" w:cs="Times New Roman"/>
                <w:sz w:val="16"/>
                <w:szCs w:val="16"/>
                <w:lang w:val="ru-RU" w:eastAsia="uk-UA"/>
              </w:rPr>
              <w:t xml:space="preserve">день </w:t>
            </w:r>
            <w:r w:rsidRPr="008E13FE">
              <w:rPr>
                <w:rStyle w:val="Verdana7pt"/>
                <w:rFonts w:ascii="Times New Roman" w:hAnsi="Times New Roman" w:cs="Times New Roman"/>
                <w:sz w:val="16"/>
                <w:szCs w:val="16"/>
                <w:lang w:eastAsia="uk-UA"/>
              </w:rPr>
              <w:t>звернення</w:t>
            </w:r>
          </w:p>
        </w:tc>
      </w:tr>
      <w:tr w:rsidR="00032809" w:rsidRPr="008E13FE" w14:paraId="21EC5838" w14:textId="77777777" w:rsidTr="002F4023">
        <w:tc>
          <w:tcPr>
            <w:tcW w:w="568" w:type="dxa"/>
            <w:tcBorders>
              <w:top w:val="single" w:sz="4" w:space="0" w:color="000000"/>
              <w:left w:val="single" w:sz="4" w:space="0" w:color="000000"/>
              <w:bottom w:val="single" w:sz="4" w:space="0" w:color="000000"/>
            </w:tcBorders>
          </w:tcPr>
          <w:p w14:paraId="77112869"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tcPr>
          <w:p w14:paraId="68482FF7"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tcPr>
          <w:p w14:paraId="3464FF42"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21A1495D" w14:textId="77777777" w:rsidR="00032809" w:rsidRPr="008E13FE" w:rsidRDefault="00032809">
            <w:pPr>
              <w:spacing w:after="0" w:line="206"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43884C14"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5EDB6631" w14:textId="77777777" w:rsidR="00032809" w:rsidRPr="008E13FE" w:rsidRDefault="00032809">
            <w:pPr>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032809" w:rsidRPr="008E13FE" w14:paraId="45DC3EAE" w14:textId="77777777" w:rsidTr="002F4023">
        <w:tc>
          <w:tcPr>
            <w:tcW w:w="568" w:type="dxa"/>
            <w:tcBorders>
              <w:top w:val="single" w:sz="4" w:space="0" w:color="000000"/>
              <w:left w:val="single" w:sz="4" w:space="0" w:color="000000"/>
              <w:bottom w:val="single" w:sz="4" w:space="0" w:color="000000"/>
            </w:tcBorders>
          </w:tcPr>
          <w:p w14:paraId="03011DD6"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tcPr>
          <w:p w14:paraId="5CE244C7" w14:textId="77777777" w:rsidR="00032809" w:rsidRPr="008E13FE" w:rsidRDefault="00032809">
            <w:pPr>
              <w:pStyle w:val="12"/>
              <w:shd w:val="clear" w:color="auto" w:fill="auto"/>
              <w:spacing w:before="0" w:after="120" w:line="202" w:lineRule="exact"/>
            </w:pPr>
            <w:r w:rsidRPr="008E13FE">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p>
          <w:p w14:paraId="6F755C4F" w14:textId="77777777" w:rsidR="00032809" w:rsidRPr="008E13FE" w:rsidRDefault="00032809">
            <w:pPr>
              <w:pStyle w:val="12"/>
              <w:shd w:val="clear" w:color="auto" w:fill="auto"/>
              <w:spacing w:before="120" w:after="0" w:line="202" w:lineRule="exact"/>
            </w:pPr>
            <w:r w:rsidRPr="008E13FE">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tcPr>
          <w:p w14:paraId="046347A0"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6FBF8197" w14:textId="77777777" w:rsidR="00032809" w:rsidRPr="008E13FE" w:rsidRDefault="00032809">
            <w:pPr>
              <w:spacing w:after="0" w:line="202"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20DB6E1A"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1D1B92D2" w14:textId="77777777" w:rsidR="00032809" w:rsidRPr="008E13FE" w:rsidRDefault="00032809">
            <w:pPr>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032809" w:rsidRPr="008E13FE" w14:paraId="372DC489" w14:textId="77777777" w:rsidTr="002F4023">
        <w:tc>
          <w:tcPr>
            <w:tcW w:w="568" w:type="dxa"/>
            <w:tcBorders>
              <w:top w:val="single" w:sz="4" w:space="0" w:color="000000"/>
              <w:left w:val="single" w:sz="4" w:space="0" w:color="000000"/>
              <w:bottom w:val="single" w:sz="4" w:space="0" w:color="000000"/>
            </w:tcBorders>
          </w:tcPr>
          <w:p w14:paraId="2D5D827D"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tcPr>
          <w:p w14:paraId="7763B0C0"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4680B08F"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52022CB3" w14:textId="77777777" w:rsidR="00032809" w:rsidRPr="008E13FE" w:rsidRDefault="00032809">
            <w:pPr>
              <w:spacing w:after="0" w:line="202"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3879A532"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2DC344A9"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032809" w:rsidRPr="008E13FE" w14:paraId="4BD60023" w14:textId="77777777" w:rsidTr="002F4023">
        <w:tc>
          <w:tcPr>
            <w:tcW w:w="568" w:type="dxa"/>
            <w:tcBorders>
              <w:top w:val="single" w:sz="4" w:space="0" w:color="000000"/>
              <w:left w:val="single" w:sz="4" w:space="0" w:color="000000"/>
              <w:bottom w:val="single" w:sz="4" w:space="0" w:color="000000"/>
            </w:tcBorders>
          </w:tcPr>
          <w:p w14:paraId="71D99DFF"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tcPr>
          <w:p w14:paraId="448F44DC" w14:textId="77777777" w:rsidR="00032809" w:rsidRPr="008E13FE" w:rsidRDefault="00032809">
            <w:pPr>
              <w:pStyle w:val="rvps2"/>
              <w:shd w:val="clear" w:color="auto" w:fill="FFFFFF"/>
              <w:spacing w:before="0" w:after="133"/>
              <w:ind w:firstLine="400"/>
              <w:jc w:val="both"/>
            </w:pPr>
            <w:r w:rsidRPr="008E13FE">
              <w:rPr>
                <w:rStyle w:val="Verdana7pt"/>
                <w:rFonts w:ascii="Times New Roman" w:hAnsi="Times New Roman" w:cs="Times New Roman"/>
                <w:sz w:val="16"/>
                <w:szCs w:val="16"/>
                <w:lang w:eastAsia="uk-UA"/>
              </w:rPr>
              <w:t xml:space="preserve">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w:t>
            </w:r>
            <w:r w:rsidRPr="008E13FE">
              <w:rPr>
                <w:rStyle w:val="Verdana7pt"/>
                <w:rFonts w:ascii="Times New Roman" w:hAnsi="Times New Roman" w:cs="Times New Roman"/>
                <w:sz w:val="16"/>
                <w:szCs w:val="16"/>
                <w:lang w:eastAsia="uk-UA"/>
              </w:rPr>
              <w:lastRenderedPageBreak/>
              <w:t>Тимчасового порядку.</w:t>
            </w:r>
          </w:p>
          <w:p w14:paraId="47518443" w14:textId="77777777" w:rsidR="00032809" w:rsidRPr="008E13FE" w:rsidRDefault="00032809">
            <w:pPr>
              <w:pStyle w:val="rvps2"/>
              <w:shd w:val="clear" w:color="auto" w:fill="FFFFFF"/>
              <w:spacing w:before="0" w:after="133"/>
              <w:ind w:firstLine="400"/>
              <w:jc w:val="both"/>
            </w:pPr>
            <w:r w:rsidRPr="008E13FE">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w:t>
            </w:r>
            <w:hyperlink r:id="rId21" w:anchor="_blank" w:history="1">
              <w:r w:rsidRPr="008E13FE">
                <w:rPr>
                  <w:rStyle w:val="Verdana7pt"/>
                  <w:rFonts w:ascii="Times New Roman" w:hAnsi="Times New Roman" w:cs="Times New Roman"/>
                  <w:sz w:val="16"/>
                  <w:szCs w:val="16"/>
                  <w:lang w:eastAsia="uk-UA"/>
                </w:rPr>
                <w:t>абзаців першого</w:t>
              </w:r>
            </w:hyperlink>
            <w:r w:rsidRPr="008E13FE">
              <w:rPr>
                <w:rStyle w:val="Verdana7pt"/>
                <w:rFonts w:ascii="Times New Roman" w:hAnsi="Times New Roman" w:cs="Times New Roman"/>
                <w:sz w:val="16"/>
                <w:szCs w:val="16"/>
                <w:lang w:eastAsia="uk-UA"/>
              </w:rPr>
              <w:t> та </w:t>
            </w:r>
            <w:hyperlink r:id="rId22" w:anchor="_blank" w:history="1">
              <w:r w:rsidRPr="008E13FE">
                <w:rPr>
                  <w:rStyle w:val="Verdana7pt"/>
                  <w:rFonts w:ascii="Times New Roman" w:hAnsi="Times New Roman" w:cs="Times New Roman"/>
                  <w:sz w:val="16"/>
                  <w:szCs w:val="16"/>
                  <w:lang w:eastAsia="uk-UA"/>
                </w:rPr>
                <w:t>другого</w:t>
              </w:r>
            </w:hyperlink>
            <w:r w:rsidRPr="008E13FE">
              <w:rPr>
                <w:rStyle w:val="Verdana7pt"/>
                <w:rFonts w:ascii="Times New Roman" w:hAnsi="Times New Roman" w:cs="Times New Roman"/>
                <w:sz w:val="16"/>
                <w:szCs w:val="16"/>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tcPr>
          <w:p w14:paraId="1D4BDE1A"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lastRenderedPageBreak/>
              <w:t>Працівник територіального підрозділу ДМС;</w:t>
            </w:r>
          </w:p>
          <w:p w14:paraId="0294442C" w14:textId="77777777" w:rsidR="00032809" w:rsidRPr="008E13FE" w:rsidRDefault="00032809">
            <w:pPr>
              <w:spacing w:after="0" w:line="206"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0D07EC5B"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04032486"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079CDB67" w14:textId="77777777" w:rsidR="00032809" w:rsidRPr="008E13FE" w:rsidRDefault="00032809">
            <w:pPr>
              <w:pStyle w:val="12"/>
              <w:shd w:val="clear" w:color="auto" w:fill="auto"/>
              <w:spacing w:before="0" w:after="0" w:line="202" w:lineRule="exact"/>
            </w:pPr>
          </w:p>
          <w:p w14:paraId="2799A184"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 xml:space="preserve">У разі проведення додаткової перевірки </w:t>
            </w:r>
            <w:r w:rsidRPr="008E13FE">
              <w:rPr>
                <w:rStyle w:val="Verdana7pt"/>
                <w:rFonts w:ascii="Times New Roman" w:hAnsi="Times New Roman" w:cs="Times New Roman"/>
                <w:sz w:val="16"/>
                <w:szCs w:val="16"/>
                <w:lang w:eastAsia="uk-UA"/>
              </w:rPr>
              <w:lastRenderedPageBreak/>
              <w:t>інформації, поданої заявником, строк вклеювання фотокартки продовжується не більше ніж на 30 календарних днів</w:t>
            </w:r>
          </w:p>
        </w:tc>
      </w:tr>
      <w:tr w:rsidR="00032809" w:rsidRPr="008E13FE" w14:paraId="54C386E3" w14:textId="77777777" w:rsidTr="002F4023">
        <w:tc>
          <w:tcPr>
            <w:tcW w:w="568" w:type="dxa"/>
            <w:tcBorders>
              <w:top w:val="single" w:sz="4" w:space="0" w:color="000000"/>
              <w:left w:val="single" w:sz="4" w:space="0" w:color="000000"/>
              <w:bottom w:val="single" w:sz="4" w:space="0" w:color="000000"/>
            </w:tcBorders>
          </w:tcPr>
          <w:p w14:paraId="6BD01C56"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lastRenderedPageBreak/>
              <w:t>6.</w:t>
            </w:r>
          </w:p>
        </w:tc>
        <w:tc>
          <w:tcPr>
            <w:tcW w:w="2480" w:type="dxa"/>
            <w:tcBorders>
              <w:top w:val="single" w:sz="4" w:space="0" w:color="000000"/>
              <w:left w:val="single" w:sz="4" w:space="0" w:color="000000"/>
              <w:bottom w:val="single" w:sz="4" w:space="0" w:color="000000"/>
            </w:tcBorders>
          </w:tcPr>
          <w:p w14:paraId="29DBFAB1" w14:textId="77777777" w:rsidR="00032809" w:rsidRPr="008E13FE" w:rsidRDefault="00032809">
            <w:pPr>
              <w:pStyle w:val="rvps2"/>
              <w:shd w:val="clear" w:color="auto" w:fill="FFFFFF"/>
              <w:spacing w:before="0" w:after="133"/>
              <w:jc w:val="both"/>
            </w:pPr>
            <w:r w:rsidRPr="008E13FE">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tcPr>
          <w:p w14:paraId="772D1E0E"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18E70369" w14:textId="77777777" w:rsidR="00032809" w:rsidRPr="008E13FE" w:rsidRDefault="00032809">
            <w:pPr>
              <w:spacing w:after="0" w:line="206"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717AA497"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09091FB5"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14:paraId="3E121721" w14:textId="77777777" w:rsidR="00032809" w:rsidRPr="008E13FE" w:rsidRDefault="00032809">
            <w:pPr>
              <w:pStyle w:val="12"/>
              <w:shd w:val="clear" w:color="auto" w:fill="auto"/>
              <w:spacing w:before="0" w:after="0" w:line="202" w:lineRule="exact"/>
            </w:pPr>
          </w:p>
          <w:p w14:paraId="570E258D"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032809" w:rsidRPr="008E13FE" w14:paraId="422A00D4" w14:textId="77777777" w:rsidTr="002F4023">
        <w:tc>
          <w:tcPr>
            <w:tcW w:w="568" w:type="dxa"/>
            <w:tcBorders>
              <w:top w:val="single" w:sz="4" w:space="0" w:color="000000"/>
              <w:left w:val="single" w:sz="4" w:space="0" w:color="000000"/>
              <w:bottom w:val="single" w:sz="4" w:space="0" w:color="000000"/>
            </w:tcBorders>
          </w:tcPr>
          <w:p w14:paraId="6C1A852F"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7.</w:t>
            </w:r>
          </w:p>
        </w:tc>
        <w:tc>
          <w:tcPr>
            <w:tcW w:w="2480" w:type="dxa"/>
            <w:tcBorders>
              <w:top w:val="single" w:sz="4" w:space="0" w:color="000000"/>
              <w:left w:val="single" w:sz="4" w:space="0" w:color="000000"/>
              <w:bottom w:val="single" w:sz="4" w:space="0" w:color="000000"/>
            </w:tcBorders>
          </w:tcPr>
          <w:p w14:paraId="50744A4B" w14:textId="77777777" w:rsidR="00032809" w:rsidRPr="008E13FE" w:rsidRDefault="00032809">
            <w:pPr>
              <w:pStyle w:val="12"/>
              <w:shd w:val="clear" w:color="auto" w:fill="auto"/>
              <w:spacing w:before="120" w:after="0" w:line="240" w:lineRule="auto"/>
            </w:pPr>
            <w:r w:rsidRPr="008E13FE">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14:paraId="18530095" w14:textId="77777777" w:rsidR="00032809" w:rsidRPr="008E13FE" w:rsidRDefault="00032809">
            <w:pPr>
              <w:pStyle w:val="rvps2"/>
              <w:shd w:val="clear" w:color="auto" w:fill="FFFFFF"/>
              <w:spacing w:before="0" w:after="133"/>
              <w:jc w:val="both"/>
            </w:pPr>
            <w:r w:rsidRPr="008E13FE">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14:paraId="434A05BB" w14:textId="77777777" w:rsidR="00032809" w:rsidRPr="008E13FE" w:rsidRDefault="00032809">
            <w:pPr>
              <w:pStyle w:val="12"/>
              <w:shd w:val="clear" w:color="auto" w:fill="auto"/>
              <w:spacing w:before="120" w:after="0" w:line="240" w:lineRule="auto"/>
            </w:pPr>
            <w:r w:rsidRPr="008E13FE">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p>
          <w:p w14:paraId="09CABA38" w14:textId="77777777" w:rsidR="00032809" w:rsidRPr="008E13FE" w:rsidRDefault="00032809">
            <w:pPr>
              <w:pStyle w:val="12"/>
              <w:shd w:val="clear" w:color="auto" w:fill="auto"/>
              <w:spacing w:before="0" w:after="0" w:line="240" w:lineRule="auto"/>
            </w:pPr>
            <w:r w:rsidRPr="008E13FE">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w:t>
            </w:r>
            <w:r w:rsidRPr="008E13FE">
              <w:rPr>
                <w:rStyle w:val="Verdana7pt"/>
                <w:rFonts w:ascii="Times New Roman" w:hAnsi="Times New Roman" w:cs="Times New Roman"/>
                <w:sz w:val="16"/>
                <w:szCs w:val="16"/>
                <w:lang w:eastAsia="uk-UA"/>
              </w:rPr>
              <w:lastRenderedPageBreak/>
              <w:t xml:space="preserve">Номери гербової печатки та рельєфного відбитка печатки повинні збігатися. </w:t>
            </w:r>
          </w:p>
          <w:p w14:paraId="41569D4F" w14:textId="77777777" w:rsidR="00032809" w:rsidRPr="008E13FE" w:rsidRDefault="00032809">
            <w:pPr>
              <w:pStyle w:val="12"/>
              <w:shd w:val="clear" w:color="auto" w:fill="auto"/>
              <w:spacing w:before="120" w:after="0" w:line="240" w:lineRule="auto"/>
            </w:pPr>
            <w:r w:rsidRPr="008E13FE">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14:paraId="32DDA48F" w14:textId="77777777" w:rsidR="00032809" w:rsidRPr="008E13FE" w:rsidRDefault="00032809">
            <w:pPr>
              <w:pStyle w:val="12"/>
              <w:shd w:val="clear" w:color="auto" w:fill="auto"/>
              <w:spacing w:before="120" w:after="0" w:line="240" w:lineRule="auto"/>
            </w:pPr>
            <w:r w:rsidRPr="008E13FE">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tcPr>
          <w:p w14:paraId="7BFED903"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lastRenderedPageBreak/>
              <w:t>Працівник територіального підрозділу ДМС;</w:t>
            </w:r>
          </w:p>
          <w:p w14:paraId="7AD84AD6" w14:textId="77777777" w:rsidR="00032809" w:rsidRPr="008E13FE" w:rsidRDefault="00032809">
            <w:pPr>
              <w:spacing w:after="0" w:line="206" w:lineRule="exact"/>
              <w:ind w:left="34" w:hanging="3"/>
              <w:jc w:val="center"/>
              <w:rPr>
                <w:rFonts w:ascii="Times New Roman" w:hAnsi="Times New Roman" w:cs="Times New Roman"/>
              </w:rPr>
            </w:pPr>
            <w:r w:rsidRPr="008E13FE">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56BBF298"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03569EFE"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14:paraId="2D1E2DB9" w14:textId="77777777" w:rsidR="00032809" w:rsidRPr="008E13FE" w:rsidRDefault="00032809">
            <w:pPr>
              <w:pStyle w:val="12"/>
              <w:shd w:val="clear" w:color="auto" w:fill="auto"/>
              <w:spacing w:before="0" w:after="0" w:line="202" w:lineRule="exact"/>
            </w:pPr>
          </w:p>
          <w:p w14:paraId="79CCD590" w14:textId="77777777" w:rsidR="00032809" w:rsidRPr="008E13FE" w:rsidRDefault="00032809">
            <w:pPr>
              <w:pStyle w:val="12"/>
              <w:shd w:val="clear" w:color="auto" w:fill="auto"/>
              <w:spacing w:before="0" w:after="0" w:line="202" w:lineRule="exact"/>
            </w:pPr>
          </w:p>
        </w:tc>
      </w:tr>
      <w:tr w:rsidR="00032809" w:rsidRPr="008E13FE" w14:paraId="3D6471C2" w14:textId="77777777" w:rsidTr="002F4023">
        <w:tc>
          <w:tcPr>
            <w:tcW w:w="568" w:type="dxa"/>
            <w:tcBorders>
              <w:top w:val="single" w:sz="4" w:space="0" w:color="000000"/>
              <w:left w:val="single" w:sz="4" w:space="0" w:color="000000"/>
              <w:bottom w:val="single" w:sz="4" w:space="0" w:color="000000"/>
            </w:tcBorders>
          </w:tcPr>
          <w:p w14:paraId="606EA73F"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8.</w:t>
            </w:r>
          </w:p>
        </w:tc>
        <w:tc>
          <w:tcPr>
            <w:tcW w:w="2480" w:type="dxa"/>
            <w:tcBorders>
              <w:top w:val="single" w:sz="4" w:space="0" w:color="000000"/>
              <w:left w:val="single" w:sz="4" w:space="0" w:color="000000"/>
              <w:bottom w:val="single" w:sz="4" w:space="0" w:color="000000"/>
            </w:tcBorders>
          </w:tcPr>
          <w:p w14:paraId="1012FAC0"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долученням до нього другої фотокартки, на зворотному боці якої зазначаються прізвище та ініціали особи.</w:t>
            </w:r>
          </w:p>
          <w:p w14:paraId="432A4994" w14:textId="77777777" w:rsidR="00032809" w:rsidRPr="008E13FE" w:rsidRDefault="00032809">
            <w:pPr>
              <w:pStyle w:val="12"/>
              <w:shd w:val="clear" w:color="auto" w:fill="auto"/>
              <w:spacing w:before="0" w:after="0" w:line="202" w:lineRule="exact"/>
            </w:pPr>
            <w:r w:rsidRPr="008E13FE">
              <w:rPr>
                <w:rStyle w:val="Verdana7pt"/>
                <w:rFonts w:ascii="Times New Roman" w:hAnsi="Times New Roman" w:cs="Times New Roman"/>
                <w:sz w:val="16"/>
                <w:szCs w:val="16"/>
                <w:lang w:eastAsia="uk-UA"/>
              </w:rPr>
              <w:t>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долучення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tcPr>
          <w:p w14:paraId="48558496"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13CC55D2" w14:textId="77777777" w:rsidR="00032809" w:rsidRPr="008E13FE" w:rsidRDefault="00032809">
            <w:pPr>
              <w:spacing w:after="0" w:line="202" w:lineRule="exact"/>
              <w:ind w:left="34" w:hanging="3"/>
              <w:jc w:val="center"/>
              <w:rPr>
                <w:rFonts w:ascii="Times New Roman" w:hAnsi="Times New Roman" w:cs="Times New Roman"/>
              </w:rPr>
            </w:pPr>
            <w:r w:rsidRPr="008E13FE">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21051F46"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5C8D8CEE"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032809" w:rsidRPr="008E13FE" w14:paraId="35BE73BF" w14:textId="77777777" w:rsidTr="002F4023">
        <w:tc>
          <w:tcPr>
            <w:tcW w:w="568" w:type="dxa"/>
            <w:tcBorders>
              <w:top w:val="single" w:sz="4" w:space="0" w:color="000000"/>
              <w:left w:val="single" w:sz="4" w:space="0" w:color="000000"/>
              <w:bottom w:val="single" w:sz="4" w:space="0" w:color="000000"/>
            </w:tcBorders>
          </w:tcPr>
          <w:p w14:paraId="516CFD83" w14:textId="77777777" w:rsidR="00032809" w:rsidRPr="008E13FE" w:rsidRDefault="00032809" w:rsidP="002F4023">
            <w:pPr>
              <w:jc w:val="center"/>
              <w:rPr>
                <w:rFonts w:ascii="Times New Roman" w:hAnsi="Times New Roman" w:cs="Times New Roman"/>
              </w:rPr>
            </w:pPr>
            <w:r w:rsidRPr="008E13FE">
              <w:rPr>
                <w:rFonts w:ascii="Times New Roman" w:hAnsi="Times New Roman" w:cs="Times New Roman"/>
                <w:sz w:val="16"/>
                <w:szCs w:val="16"/>
                <w:lang w:val="uk-UA"/>
              </w:rPr>
              <w:t>9.</w:t>
            </w:r>
          </w:p>
        </w:tc>
        <w:tc>
          <w:tcPr>
            <w:tcW w:w="2480" w:type="dxa"/>
            <w:tcBorders>
              <w:top w:val="single" w:sz="4" w:space="0" w:color="000000"/>
              <w:left w:val="single" w:sz="4" w:space="0" w:color="000000"/>
              <w:bottom w:val="single" w:sz="4" w:space="0" w:color="000000"/>
            </w:tcBorders>
          </w:tcPr>
          <w:p w14:paraId="5D4662DB" w14:textId="77777777" w:rsidR="00032809" w:rsidRPr="008E13FE" w:rsidRDefault="00032809">
            <w:pPr>
              <w:pStyle w:val="12"/>
              <w:shd w:val="clear" w:color="auto" w:fill="auto"/>
              <w:spacing w:before="0" w:after="0" w:line="202" w:lineRule="exact"/>
            </w:pPr>
            <w:r w:rsidRPr="008E13FE">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tcPr>
          <w:p w14:paraId="704B4459" w14:textId="77777777" w:rsidR="00032809" w:rsidRPr="008E13FE" w:rsidRDefault="00032809">
            <w:pPr>
              <w:pStyle w:val="12"/>
              <w:shd w:val="clear" w:color="auto" w:fill="auto"/>
              <w:spacing w:before="0" w:after="0" w:line="202" w:lineRule="exact"/>
              <w:jc w:val="center"/>
            </w:pPr>
            <w:r w:rsidRPr="008E13FE">
              <w:rPr>
                <w:rStyle w:val="Verdana7pt"/>
                <w:rFonts w:ascii="Times New Roman" w:hAnsi="Times New Roman" w:cs="Times New Roman"/>
                <w:sz w:val="16"/>
                <w:szCs w:val="16"/>
                <w:lang w:eastAsia="uk-UA"/>
              </w:rPr>
              <w:t>Працівник територіального підрозділу ДМС;</w:t>
            </w:r>
          </w:p>
          <w:p w14:paraId="1289ED8A" w14:textId="77777777" w:rsidR="00032809" w:rsidRPr="008E13FE" w:rsidRDefault="00032809">
            <w:pPr>
              <w:spacing w:after="0" w:line="202" w:lineRule="exact"/>
              <w:ind w:left="34" w:hanging="3"/>
              <w:jc w:val="center"/>
              <w:rPr>
                <w:rFonts w:ascii="Times New Roman" w:hAnsi="Times New Roman" w:cs="Times New Roman"/>
              </w:rPr>
            </w:pPr>
            <w:r w:rsidRPr="008E13FE">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tcPr>
          <w:p w14:paraId="506A8D7D" w14:textId="77777777" w:rsidR="00032809" w:rsidRPr="008E13FE" w:rsidRDefault="00032809">
            <w:pPr>
              <w:pStyle w:val="12"/>
              <w:shd w:val="clear" w:color="auto" w:fill="auto"/>
              <w:spacing w:before="0" w:after="0" w:line="206" w:lineRule="exact"/>
              <w:jc w:val="center"/>
            </w:pPr>
            <w:r w:rsidRPr="008E13FE">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tcPr>
          <w:p w14:paraId="22C2E3C1" w14:textId="77777777" w:rsidR="00032809" w:rsidRPr="008E13FE" w:rsidRDefault="00032809">
            <w:pPr>
              <w:pStyle w:val="12"/>
              <w:shd w:val="clear" w:color="auto" w:fill="auto"/>
              <w:spacing w:before="0" w:after="0" w:line="202" w:lineRule="exact"/>
              <w:ind w:right="340"/>
            </w:pPr>
            <w:r w:rsidRPr="008E13FE">
              <w:rPr>
                <w:rStyle w:val="Verdana7pt0pt"/>
                <w:rFonts w:ascii="Times New Roman" w:hAnsi="Times New Roman" w:cs="Times New Roman"/>
                <w:sz w:val="16"/>
                <w:szCs w:val="16"/>
                <w:lang w:eastAsia="uk-UA"/>
              </w:rPr>
              <w:t>У день звернення особи за паспортом з вклеєною фотокарткою</w:t>
            </w:r>
          </w:p>
          <w:p w14:paraId="29A839CF" w14:textId="77777777" w:rsidR="00032809" w:rsidRPr="008E13FE" w:rsidRDefault="00032809">
            <w:pPr>
              <w:pStyle w:val="12"/>
              <w:shd w:val="clear" w:color="auto" w:fill="auto"/>
              <w:spacing w:before="0" w:after="0" w:line="202" w:lineRule="exact"/>
              <w:ind w:right="340"/>
              <w:jc w:val="right"/>
            </w:pPr>
          </w:p>
        </w:tc>
      </w:tr>
      <w:tr w:rsidR="00032809" w:rsidRPr="008E13FE" w14:paraId="7BF098D2" w14:textId="77777777" w:rsidTr="002F4023">
        <w:tc>
          <w:tcPr>
            <w:tcW w:w="568" w:type="dxa"/>
            <w:tcBorders>
              <w:top w:val="single" w:sz="4" w:space="0" w:color="000000"/>
              <w:left w:val="single" w:sz="4" w:space="0" w:color="000000"/>
              <w:bottom w:val="single" w:sz="4" w:space="0" w:color="000000"/>
            </w:tcBorders>
          </w:tcPr>
          <w:p w14:paraId="666B2D0B" w14:textId="77777777" w:rsidR="00032809" w:rsidRPr="008E13FE" w:rsidRDefault="00032809" w:rsidP="002F4023">
            <w:pPr>
              <w:spacing w:after="0"/>
              <w:jc w:val="center"/>
              <w:rPr>
                <w:rFonts w:ascii="Times New Roman" w:hAnsi="Times New Roman" w:cs="Times New Roman"/>
              </w:rPr>
            </w:pPr>
            <w:r w:rsidRPr="008E13FE">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tcPr>
          <w:p w14:paraId="38ABE3DA" w14:textId="77777777" w:rsidR="00032809" w:rsidRPr="008E13FE" w:rsidRDefault="00032809" w:rsidP="008E13FE">
            <w:pPr>
              <w:pStyle w:val="12"/>
              <w:shd w:val="clear" w:color="auto" w:fill="auto"/>
              <w:spacing w:before="0" w:after="0" w:line="202" w:lineRule="exact"/>
            </w:pPr>
            <w:r w:rsidRPr="008E13FE">
              <w:rPr>
                <w:sz w:val="16"/>
                <w:szCs w:val="16"/>
                <w:lang w:val="uk-UA" w:eastAsia="uk-UA"/>
              </w:rPr>
              <w:t>Оскарження</w:t>
            </w:r>
          </w:p>
        </w:tc>
        <w:tc>
          <w:tcPr>
            <w:tcW w:w="7157" w:type="dxa"/>
            <w:gridSpan w:val="3"/>
            <w:tcBorders>
              <w:top w:val="single" w:sz="4" w:space="0" w:color="000000"/>
              <w:left w:val="single" w:sz="4" w:space="0" w:color="000000"/>
              <w:bottom w:val="single" w:sz="4" w:space="0" w:color="000000"/>
              <w:right w:val="single" w:sz="4" w:space="0" w:color="000000"/>
            </w:tcBorders>
          </w:tcPr>
          <w:p w14:paraId="3550E867" w14:textId="77777777" w:rsidR="00032809" w:rsidRPr="008E13FE" w:rsidRDefault="00032809" w:rsidP="008E13FE">
            <w:pPr>
              <w:pStyle w:val="12"/>
              <w:shd w:val="clear" w:color="auto" w:fill="auto"/>
              <w:spacing w:before="0" w:after="0" w:line="202" w:lineRule="exact"/>
              <w:ind w:right="340"/>
              <w:jc w:val="center"/>
            </w:pPr>
            <w:r w:rsidRPr="008E13FE">
              <w:rPr>
                <w:sz w:val="16"/>
                <w:szCs w:val="16"/>
                <w:lang w:val="uk-UA" w:eastAsia="uk-UA"/>
              </w:rPr>
              <w:t>У встановленому порядку</w:t>
            </w:r>
          </w:p>
        </w:tc>
      </w:tr>
      <w:tr w:rsidR="00032809" w:rsidRPr="008E13FE" w14:paraId="56455C9A" w14:textId="77777777" w:rsidTr="002F4023">
        <w:tc>
          <w:tcPr>
            <w:tcW w:w="568" w:type="dxa"/>
            <w:tcBorders>
              <w:top w:val="single" w:sz="4" w:space="0" w:color="000000"/>
              <w:left w:val="single" w:sz="4" w:space="0" w:color="000000"/>
              <w:bottom w:val="single" w:sz="4" w:space="0" w:color="000000"/>
            </w:tcBorders>
          </w:tcPr>
          <w:p w14:paraId="5823B596" w14:textId="77777777" w:rsidR="00032809" w:rsidRPr="008E13FE" w:rsidRDefault="00032809" w:rsidP="002F4023">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vAlign w:val="center"/>
          </w:tcPr>
          <w:p w14:paraId="6CFA1AB9" w14:textId="77777777" w:rsidR="00032809" w:rsidRPr="008E13FE" w:rsidRDefault="00032809" w:rsidP="008E13FE">
            <w:pPr>
              <w:spacing w:after="0"/>
              <w:rPr>
                <w:rFonts w:ascii="Times New Roman" w:hAnsi="Times New Roman" w:cs="Times New Roman"/>
              </w:rPr>
            </w:pPr>
            <w:r w:rsidRPr="008E13FE">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vAlign w:val="center"/>
          </w:tcPr>
          <w:p w14:paraId="51E0263D" w14:textId="77777777" w:rsidR="00032809" w:rsidRPr="008E13FE" w:rsidRDefault="00032809" w:rsidP="008E13FE">
            <w:pPr>
              <w:snapToGrid w:val="0"/>
              <w:spacing w:after="0"/>
              <w:jc w:val="center"/>
              <w:rPr>
                <w:rFonts w:ascii="Times New Roman" w:hAnsi="Times New Roman" w:cs="Times New Roman"/>
                <w:sz w:val="16"/>
                <w:szCs w:val="16"/>
                <w:lang w:val="uk-UA"/>
              </w:rPr>
            </w:pPr>
          </w:p>
        </w:tc>
        <w:tc>
          <w:tcPr>
            <w:tcW w:w="1699" w:type="dxa"/>
            <w:tcBorders>
              <w:top w:val="single" w:sz="4" w:space="0" w:color="000000"/>
              <w:bottom w:val="single" w:sz="4" w:space="0" w:color="000000"/>
              <w:right w:val="single" w:sz="4" w:space="0" w:color="000000"/>
            </w:tcBorders>
          </w:tcPr>
          <w:p w14:paraId="1F27D5E4" w14:textId="77777777" w:rsidR="00032809" w:rsidRPr="008E13FE" w:rsidRDefault="00032809" w:rsidP="008E13FE">
            <w:pPr>
              <w:snapToGrid w:val="0"/>
              <w:spacing w:after="0"/>
              <w:jc w:val="center"/>
              <w:rPr>
                <w:rFonts w:ascii="Times New Roman" w:hAnsi="Times New Roman" w:cs="Times New Roman"/>
                <w:sz w:val="16"/>
                <w:szCs w:val="16"/>
                <w:lang w:val="uk-UA"/>
              </w:rPr>
            </w:pPr>
          </w:p>
        </w:tc>
      </w:tr>
    </w:tbl>
    <w:p w14:paraId="3DFE5271" w14:textId="77777777" w:rsidR="00032809" w:rsidRPr="008E13FE" w:rsidRDefault="00032809" w:rsidP="008E13FE">
      <w:pPr>
        <w:spacing w:after="0"/>
        <w:jc w:val="both"/>
        <w:rPr>
          <w:rFonts w:ascii="Times New Roman" w:hAnsi="Times New Roman" w:cs="Times New Roman"/>
          <w:b/>
          <w:sz w:val="16"/>
          <w:szCs w:val="16"/>
          <w:lang w:val="uk-UA"/>
        </w:rPr>
      </w:pPr>
    </w:p>
    <w:p w14:paraId="60AD925D" w14:textId="77777777" w:rsidR="00032809" w:rsidRPr="000B4C07" w:rsidRDefault="000B4C07" w:rsidP="002F4023">
      <w:pPr>
        <w:widowControl w:val="0"/>
        <w:autoSpaceDE w:val="0"/>
        <w:spacing w:after="0"/>
        <w:ind w:right="-113" w:hanging="510"/>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lang w:val="uk-UA"/>
        </w:rPr>
        <w:t>Завідувач сектору</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 xml:space="preserve">                                                                </w:t>
      </w:r>
      <w:r w:rsidR="00C03877" w:rsidRPr="00C03877">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lang w:val="uk-UA"/>
        </w:rPr>
        <w:t>Ігор ДАШАВЕЦЬ</w:t>
      </w:r>
    </w:p>
    <w:sectPr w:rsidR="00032809" w:rsidRPr="000B4C07">
      <w:headerReference w:type="even" r:id="rId23"/>
      <w:headerReference w:type="default" r:id="rId24"/>
      <w:headerReference w:type="first" r:id="rId25"/>
      <w:pgSz w:w="11906" w:h="16838"/>
      <w:pgMar w:top="1134" w:right="567" w:bottom="486" w:left="1701" w:header="709" w:footer="708"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44999" w14:textId="77777777" w:rsidR="00AF7A05" w:rsidRDefault="00AF7A05">
      <w:r>
        <w:separator/>
      </w:r>
    </w:p>
  </w:endnote>
  <w:endnote w:type="continuationSeparator" w:id="0">
    <w:p w14:paraId="4C9DAA5B" w14:textId="77777777" w:rsidR="00AF7A05" w:rsidRDefault="00AF7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00"/>
    <w:family w:val="roman"/>
    <w:pitch w:val="variable"/>
    <w:sig w:usb0="00000003" w:usb1="00000000" w:usb2="00000000" w:usb3="00000000" w:csb0="00000001" w:csb1="00000000"/>
  </w:font>
  <w:font w:name="Antiqua">
    <w:altName w:val="Times New Roman"/>
    <w:charset w:val="00"/>
    <w:family w:val="swiss"/>
    <w:pitch w:val="variable"/>
    <w:sig w:usb0="00000201" w:usb1="00000000" w:usb2="00000000" w:usb3="00000000" w:csb0="00000004" w:csb1="00000000"/>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E50A7" w14:textId="77777777" w:rsidR="00AF7A05" w:rsidRDefault="00AF7A05">
      <w:r>
        <w:separator/>
      </w:r>
    </w:p>
  </w:footnote>
  <w:footnote w:type="continuationSeparator" w:id="0">
    <w:p w14:paraId="6442D312" w14:textId="77777777" w:rsidR="00AF7A05" w:rsidRDefault="00AF7A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E849F" w14:textId="77777777" w:rsidR="0079581D" w:rsidRDefault="007958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6D6B9" w14:textId="77777777" w:rsidR="0079581D" w:rsidRDefault="0079581D">
    <w:pPr>
      <w:pStyle w:val="af"/>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B4601" w14:textId="77777777" w:rsidR="0079581D" w:rsidRDefault="0079581D">
    <w:pPr>
      <w:pStyle w:val="a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3141D" w14:textId="77777777" w:rsidR="0079581D" w:rsidRDefault="0079581D"/>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D4041" w14:textId="77777777" w:rsidR="0079581D" w:rsidRDefault="0079581D">
    <w:pPr>
      <w:pStyle w:val="af"/>
      <w:jc w:val="center"/>
      <w:rPr>
        <w:rFonts w:ascii="Times New Roman" w:hAnsi="Times New Roman" w:cs="Times New Roman"/>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87229" w14:textId="77777777" w:rsidR="0079581D" w:rsidRDefault="0079581D">
    <w:pPr>
      <w:pStyle w:val="af"/>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CFFF7" w14:textId="77777777" w:rsidR="0079581D" w:rsidRDefault="0079581D"/>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2E84" w14:textId="77777777" w:rsidR="0079581D" w:rsidRDefault="0079581D">
    <w:pPr>
      <w:pStyle w:val="af"/>
      <w:jc w:val="center"/>
      <w:rPr>
        <w:rFonts w:ascii="Times New Roman" w:hAnsi="Times New Roman" w:cs="Times New Roman"/>
        <w:sz w:val="24"/>
        <w:szCs w:val="24"/>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F472DC" w14:textId="77777777" w:rsidR="0079581D" w:rsidRDefault="0079581D">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caps w:val="0"/>
        <w:smallCaps w:val="0"/>
        <w:strike w:val="0"/>
        <w:dstrike w:val="0"/>
        <w:color w:val="333333"/>
        <w:spacing w:val="0"/>
        <w:sz w:val="16"/>
        <w:szCs w:val="16"/>
      </w:rPr>
    </w:lvl>
  </w:abstractNum>
  <w:abstractNum w:abstractNumId="3" w15:restartNumberingAfterBreak="0">
    <w:nsid w:val="00000004"/>
    <w:multiLevelType w:val="singleLevel"/>
    <w:tmpl w:val="B6985812"/>
    <w:name w:val="WW8Num4"/>
    <w:lvl w:ilvl="0">
      <w:start w:val="4"/>
      <w:numFmt w:val="decimal"/>
      <w:lvlText w:val="%1)"/>
      <w:lvlJc w:val="left"/>
      <w:pPr>
        <w:tabs>
          <w:tab w:val="num" w:pos="0"/>
        </w:tabs>
        <w:ind w:left="854" w:hanging="360"/>
      </w:pPr>
      <w:rPr>
        <w:rFonts w:ascii="Times New Roman" w:hAnsi="Times New Roman" w:cs="Times New Roman" w:hint="default"/>
        <w:b/>
        <w:sz w:val="16"/>
        <w:szCs w:val="16"/>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5" w15:restartNumberingAfterBreak="0">
    <w:nsid w:val="00000006"/>
    <w:multiLevelType w:val="multilevel"/>
    <w:tmpl w:val="0000000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51514068">
    <w:abstractNumId w:val="0"/>
  </w:num>
  <w:num w:numId="2" w16cid:durableId="273635851">
    <w:abstractNumId w:val="1"/>
  </w:num>
  <w:num w:numId="3" w16cid:durableId="435441648">
    <w:abstractNumId w:val="2"/>
  </w:num>
  <w:num w:numId="4" w16cid:durableId="1894269611">
    <w:abstractNumId w:val="3"/>
  </w:num>
  <w:num w:numId="5" w16cid:durableId="1713534548">
    <w:abstractNumId w:val="4"/>
  </w:num>
  <w:num w:numId="6" w16cid:durableId="9731030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embedSystemFonts/>
  <w:hideSpellingErrors/>
  <w:hideGrammatical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809"/>
    <w:rsid w:val="00011DE1"/>
    <w:rsid w:val="000277D1"/>
    <w:rsid w:val="00032809"/>
    <w:rsid w:val="000B4C07"/>
    <w:rsid w:val="000B6818"/>
    <w:rsid w:val="00112A92"/>
    <w:rsid w:val="00114C28"/>
    <w:rsid w:val="00123126"/>
    <w:rsid w:val="001305CF"/>
    <w:rsid w:val="00130DCB"/>
    <w:rsid w:val="00143541"/>
    <w:rsid w:val="001713C2"/>
    <w:rsid w:val="00177004"/>
    <w:rsid w:val="00182721"/>
    <w:rsid w:val="00185723"/>
    <w:rsid w:val="001D0482"/>
    <w:rsid w:val="002165FC"/>
    <w:rsid w:val="002348A0"/>
    <w:rsid w:val="002F4023"/>
    <w:rsid w:val="00307937"/>
    <w:rsid w:val="00327B2F"/>
    <w:rsid w:val="00330623"/>
    <w:rsid w:val="00335A89"/>
    <w:rsid w:val="00351074"/>
    <w:rsid w:val="00416E0F"/>
    <w:rsid w:val="00425715"/>
    <w:rsid w:val="00446EA8"/>
    <w:rsid w:val="00467375"/>
    <w:rsid w:val="004922F6"/>
    <w:rsid w:val="004A1BA8"/>
    <w:rsid w:val="004A55BA"/>
    <w:rsid w:val="004A7E5F"/>
    <w:rsid w:val="004C055A"/>
    <w:rsid w:val="004F2DFF"/>
    <w:rsid w:val="0055160A"/>
    <w:rsid w:val="0058300C"/>
    <w:rsid w:val="00595AB8"/>
    <w:rsid w:val="005A38C4"/>
    <w:rsid w:val="005C0A68"/>
    <w:rsid w:val="005F0591"/>
    <w:rsid w:val="00624255"/>
    <w:rsid w:val="00625C9F"/>
    <w:rsid w:val="006360FD"/>
    <w:rsid w:val="006410A7"/>
    <w:rsid w:val="006678A6"/>
    <w:rsid w:val="006975A1"/>
    <w:rsid w:val="0079581D"/>
    <w:rsid w:val="007F355E"/>
    <w:rsid w:val="00804B7C"/>
    <w:rsid w:val="00847884"/>
    <w:rsid w:val="0086586D"/>
    <w:rsid w:val="008A5E0E"/>
    <w:rsid w:val="008C685B"/>
    <w:rsid w:val="008D7C52"/>
    <w:rsid w:val="008E13FE"/>
    <w:rsid w:val="00905698"/>
    <w:rsid w:val="00933195"/>
    <w:rsid w:val="009F1272"/>
    <w:rsid w:val="00A41E45"/>
    <w:rsid w:val="00AF7A05"/>
    <w:rsid w:val="00B06D1D"/>
    <w:rsid w:val="00B8778B"/>
    <w:rsid w:val="00C032A7"/>
    <w:rsid w:val="00C03877"/>
    <w:rsid w:val="00C80B61"/>
    <w:rsid w:val="00CA2C8D"/>
    <w:rsid w:val="00CD743C"/>
    <w:rsid w:val="00D3087F"/>
    <w:rsid w:val="00D66696"/>
    <w:rsid w:val="00DF344E"/>
    <w:rsid w:val="00E36808"/>
    <w:rsid w:val="00F057E0"/>
    <w:rsid w:val="00F37856"/>
    <w:rsid w:val="00F46A21"/>
    <w:rsid w:val="00F7497D"/>
    <w:rsid w:val="00F91C48"/>
    <w:rsid w:val="00FB7323"/>
    <w:rsid w:val="00FC46A4"/>
    <w:rsid w:val="00FF5EB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55D18CEA"/>
  <w15:chartTrackingRefBased/>
  <w15:docId w15:val="{19FCF608-6ADD-462D-A505-F809D174B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5160A"/>
    <w:pPr>
      <w:suppressAutoHyphens/>
      <w:spacing w:after="200" w:line="276" w:lineRule="auto"/>
    </w:pPr>
    <w:rPr>
      <w:rFonts w:ascii="Calibri" w:hAnsi="Calibri" w:cs="Calibri"/>
      <w:sz w:val="22"/>
      <w:szCs w:val="22"/>
      <w:lang w:val="ru-RU" w:eastAsia="zh-CN"/>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WW8Num1z0">
    <w:name w:val="WW8Num1z0"/>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Verdana" w:hAnsi="Verdana" w:cs="Verdana"/>
      <w:b w:val="0"/>
      <w:bCs w:val="0"/>
      <w:i w:val="0"/>
      <w:caps w:val="0"/>
      <w:smallCaps w:val="0"/>
      <w:strike w:val="0"/>
      <w:dstrike w:val="0"/>
      <w:spacing w:val="0"/>
      <w:sz w:val="16"/>
      <w:szCs w:val="16"/>
      <w:lang w:val="uk-UA"/>
    </w:rPr>
  </w:style>
  <w:style w:type="character" w:customStyle="1" w:styleId="WW8Num2z1">
    <w:name w:val="WW8Num2z1"/>
    <w:rPr>
      <w:rFonts w:ascii="Verdana" w:hAnsi="Verdana" w:cs="Verdana"/>
      <w:sz w:val="16"/>
      <w:szCs w:val="16"/>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hint="default"/>
      <w:caps w:val="0"/>
      <w:smallCaps w:val="0"/>
      <w:strike w:val="0"/>
      <w:dstrike w:val="0"/>
      <w:color w:val="333333"/>
      <w:spacing w:val="0"/>
      <w:sz w:val="16"/>
      <w:szCs w:val="16"/>
    </w:rPr>
  </w:style>
  <w:style w:type="character" w:customStyle="1" w:styleId="WW8Num4z0">
    <w:name w:val="WW8Num4z0"/>
    <w:rPr>
      <w:rFonts w:ascii="Verdana" w:hAnsi="Verdana" w:cs="Verdana" w:hint="default"/>
      <w:b/>
      <w:sz w:val="16"/>
      <w:szCs w:val="16"/>
    </w:rPr>
  </w:style>
  <w:style w:type="character" w:customStyle="1" w:styleId="WW8Num5z0">
    <w:name w:val="WW8Num5z0"/>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
    <w:name w:val="Основной шрифт абзаца2"/>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1">
    <w:name w:val="Основной шрифт абзаца1"/>
  </w:style>
  <w:style w:type="character" w:customStyle="1" w:styleId="HTML">
    <w:name w:val="Стандартный HTML Знак"/>
    <w:rPr>
      <w:rFonts w:ascii="Courier New" w:hAnsi="Courier New" w:cs="Courier New"/>
      <w:sz w:val="22"/>
      <w:szCs w:val="22"/>
      <w:lang w:val="ru-RU" w:bidi="ar-SA"/>
    </w:rPr>
  </w:style>
  <w:style w:type="character" w:customStyle="1" w:styleId="a3">
    <w:name w:val="Верхний колонтитул Знак"/>
    <w:rPr>
      <w:rFonts w:ascii="Calibri" w:hAnsi="Calibri" w:cs="Calibri"/>
      <w:sz w:val="22"/>
      <w:szCs w:val="22"/>
    </w:rPr>
  </w:style>
  <w:style w:type="character" w:customStyle="1" w:styleId="a4">
    <w:name w:val="Нижний колонтитул Знак"/>
    <w:rPr>
      <w:rFonts w:ascii="Calibri" w:hAnsi="Calibri" w:cs="Calibri"/>
      <w:sz w:val="22"/>
      <w:szCs w:val="22"/>
    </w:rPr>
  </w:style>
  <w:style w:type="character" w:customStyle="1" w:styleId="Verdana7pt">
    <w:name w:val="Основной текст + Verdana;7 pt"/>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styleId="a5">
    <w:name w:val="Hyperlink"/>
    <w:rPr>
      <w:color w:val="0066CC"/>
      <w:u w:val="single"/>
    </w:rPr>
  </w:style>
  <w:style w:type="character" w:customStyle="1" w:styleId="a6">
    <w:name w:val="Основной текст_"/>
    <w:rPr>
      <w:spacing w:val="3"/>
      <w:sz w:val="21"/>
      <w:szCs w:val="21"/>
      <w:shd w:val="clear" w:color="auto" w:fill="FFFFFF"/>
    </w:rPr>
  </w:style>
  <w:style w:type="character" w:customStyle="1" w:styleId="20">
    <w:name w:val="Основной текст (2)_"/>
    <w:rPr>
      <w:rFonts w:ascii="Verdana" w:eastAsia="Verdana" w:hAnsi="Verdana" w:cs="Verdana"/>
      <w:b/>
      <w:bCs/>
      <w:spacing w:val="4"/>
      <w:sz w:val="14"/>
      <w:szCs w:val="14"/>
      <w:shd w:val="clear" w:color="auto" w:fill="FFFFFF"/>
    </w:rPr>
  </w:style>
  <w:style w:type="character" w:customStyle="1" w:styleId="6">
    <w:name w:val="Основной текст (6)_"/>
    <w:rPr>
      <w:rFonts w:ascii="Verdana" w:eastAsia="Verdana" w:hAnsi="Verdana" w:cs="Verdana"/>
      <w:spacing w:val="3"/>
      <w:sz w:val="14"/>
      <w:szCs w:val="14"/>
      <w:shd w:val="clear" w:color="auto" w:fill="FFFFFF"/>
    </w:rPr>
  </w:style>
  <w:style w:type="character" w:customStyle="1" w:styleId="a7">
    <w:name w:val="Текст выноски Знак"/>
    <w:rPr>
      <w:rFonts w:ascii="Segoe UI" w:hAnsi="Segoe UI" w:cs="Segoe UI"/>
      <w:sz w:val="18"/>
      <w:szCs w:val="18"/>
      <w:lang w:val="ru-RU"/>
    </w:rPr>
  </w:style>
  <w:style w:type="character" w:customStyle="1" w:styleId="Verdana7pt0pt">
    <w:name w:val="Основной текст + Verdana;7 pt;Интервал 0 pt"/>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character" w:customStyle="1" w:styleId="rvts9">
    <w:name w:val="rvts9"/>
  </w:style>
  <w:style w:type="character" w:customStyle="1" w:styleId="Verdana">
    <w:name w:val="Основной текст + Verdana"/>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character" w:styleId="a8">
    <w:name w:val="Emphasis"/>
    <w:qFormat/>
    <w:rPr>
      <w:i/>
      <w:iCs/>
    </w:rPr>
  </w:style>
  <w:style w:type="character" w:customStyle="1" w:styleId="a9">
    <w:name w:val="Символ нумерации"/>
  </w:style>
  <w:style w:type="paragraph" w:customStyle="1" w:styleId="aa">
    <w:name w:val="Заголовок"/>
    <w:basedOn w:val="a"/>
    <w:next w:val="ab"/>
    <w:pPr>
      <w:keepNext/>
      <w:spacing w:before="240" w:after="120"/>
    </w:pPr>
    <w:rPr>
      <w:rFonts w:ascii="Liberation Sans" w:eastAsia="Microsoft YaHei" w:hAnsi="Liberation Sans" w:cs="Arial Unicode MS"/>
      <w:sz w:val="28"/>
      <w:szCs w:val="28"/>
    </w:rPr>
  </w:style>
  <w:style w:type="paragraph" w:styleId="ab">
    <w:name w:val="Body Text"/>
    <w:basedOn w:val="a"/>
    <w:pPr>
      <w:spacing w:after="140"/>
    </w:pPr>
  </w:style>
  <w:style w:type="paragraph" w:styleId="ac">
    <w:name w:val="List"/>
    <w:basedOn w:val="ab"/>
    <w:rPr>
      <w:rFonts w:cs="Arial Unicode MS"/>
    </w:rPr>
  </w:style>
  <w:style w:type="paragraph" w:styleId="ad">
    <w:name w:val="caption"/>
    <w:basedOn w:val="a"/>
    <w:qFormat/>
    <w:pPr>
      <w:suppressLineNumbers/>
      <w:spacing w:before="120" w:after="120"/>
    </w:pPr>
    <w:rPr>
      <w:rFonts w:cs="Arial Unicode MS"/>
      <w:i/>
      <w:iCs/>
      <w:sz w:val="24"/>
      <w:szCs w:val="24"/>
    </w:rPr>
  </w:style>
  <w:style w:type="paragraph" w:customStyle="1" w:styleId="21">
    <w:name w:val="Указатель2"/>
    <w:basedOn w:val="a"/>
    <w:pPr>
      <w:suppressLineNumbers/>
    </w:pPr>
    <w:rPr>
      <w:rFonts w:cs="Arial Unicode MS"/>
    </w:rPr>
  </w:style>
  <w:style w:type="paragraph" w:customStyle="1" w:styleId="10">
    <w:name w:val="Название объекта1"/>
    <w:basedOn w:val="a"/>
    <w:pPr>
      <w:suppressLineNumbers/>
      <w:spacing w:before="120" w:after="120"/>
    </w:pPr>
    <w:rPr>
      <w:rFonts w:cs="Arial Unicode MS"/>
      <w:i/>
      <w:iCs/>
      <w:sz w:val="24"/>
      <w:szCs w:val="24"/>
    </w:rPr>
  </w:style>
  <w:style w:type="paragraph" w:customStyle="1" w:styleId="11">
    <w:name w:val="Указатель1"/>
    <w:basedOn w:val="a"/>
    <w:pPr>
      <w:suppressLineNumbers/>
    </w:pPr>
    <w:rPr>
      <w:rFonts w:cs="Arial Unicode MS"/>
    </w:rPr>
  </w:style>
  <w:style w:type="paragraph" w:customStyle="1" w:styleId="rvps2">
    <w:name w:val="rvps2"/>
    <w:basedOn w:val="a"/>
    <w:pPr>
      <w:spacing w:before="280" w:after="280" w:line="240" w:lineRule="auto"/>
    </w:pPr>
    <w:rPr>
      <w:rFonts w:ascii="Times New Roman" w:hAnsi="Times New Roman" w:cs="Times New Roman"/>
      <w:sz w:val="24"/>
      <w:szCs w:val="24"/>
    </w:rPr>
  </w:style>
  <w:style w:type="paragraph" w:styleId="HTML0">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paragraph" w:styleId="ae">
    <w:name w:val="Normal (Web)"/>
    <w:basedOn w:val="a"/>
    <w:pPr>
      <w:spacing w:before="280" w:after="280" w:line="240" w:lineRule="auto"/>
    </w:pPr>
    <w:rPr>
      <w:rFonts w:ascii="Times New Roman" w:hAnsi="Times New Roman" w:cs="Times New Roman"/>
      <w:sz w:val="24"/>
      <w:szCs w:val="24"/>
    </w:rPr>
  </w:style>
  <w:style w:type="paragraph" w:styleId="af">
    <w:name w:val="header"/>
    <w:basedOn w:val="a"/>
    <w:pPr>
      <w:tabs>
        <w:tab w:val="center" w:pos="4677"/>
        <w:tab w:val="right" w:pos="9355"/>
      </w:tabs>
    </w:pPr>
    <w:rPr>
      <w:lang w:val="x-none"/>
    </w:rPr>
  </w:style>
  <w:style w:type="paragraph" w:styleId="af0">
    <w:name w:val="footer"/>
    <w:basedOn w:val="a"/>
    <w:pPr>
      <w:tabs>
        <w:tab w:val="center" w:pos="4677"/>
        <w:tab w:val="right" w:pos="9355"/>
      </w:tabs>
    </w:pPr>
    <w:rPr>
      <w:lang w:val="x-none"/>
    </w:rPr>
  </w:style>
  <w:style w:type="paragraph" w:customStyle="1" w:styleId="12">
    <w:name w:val="Основной текст1"/>
    <w:basedOn w:val="a"/>
    <w:pPr>
      <w:widowControl w:val="0"/>
      <w:shd w:val="clear" w:color="auto" w:fill="FFFFFF"/>
      <w:spacing w:before="720" w:after="240" w:line="278" w:lineRule="exact"/>
      <w:jc w:val="both"/>
    </w:pPr>
    <w:rPr>
      <w:rFonts w:ascii="Times New Roman" w:hAnsi="Times New Roman" w:cs="Times New Roman"/>
      <w:spacing w:val="3"/>
      <w:sz w:val="21"/>
      <w:szCs w:val="21"/>
      <w:lang w:val="x-none"/>
    </w:rPr>
  </w:style>
  <w:style w:type="paragraph" w:customStyle="1" w:styleId="22">
    <w:name w:val="Основной текст (2)"/>
    <w:basedOn w:val="a"/>
    <w:pPr>
      <w:widowControl w:val="0"/>
      <w:shd w:val="clear" w:color="auto" w:fill="FFFFFF"/>
      <w:spacing w:before="720" w:after="0" w:line="192" w:lineRule="exact"/>
    </w:pPr>
    <w:rPr>
      <w:rFonts w:ascii="Verdana" w:eastAsia="Verdana" w:hAnsi="Verdana" w:cs="Verdana"/>
      <w:b/>
      <w:bCs/>
      <w:spacing w:val="4"/>
      <w:sz w:val="14"/>
      <w:szCs w:val="14"/>
      <w:lang w:val="x-none"/>
    </w:rPr>
  </w:style>
  <w:style w:type="paragraph" w:customStyle="1" w:styleId="60">
    <w:name w:val="Основной текст (6)"/>
    <w:basedOn w:val="a"/>
    <w:pPr>
      <w:widowControl w:val="0"/>
      <w:shd w:val="clear" w:color="auto" w:fill="FFFFFF"/>
      <w:spacing w:after="360" w:line="192" w:lineRule="exact"/>
      <w:jc w:val="center"/>
    </w:pPr>
    <w:rPr>
      <w:rFonts w:ascii="Verdana" w:eastAsia="Verdana" w:hAnsi="Verdana" w:cs="Verdana"/>
      <w:spacing w:val="3"/>
      <w:sz w:val="14"/>
      <w:szCs w:val="14"/>
      <w:lang w:val="x-none"/>
    </w:rPr>
  </w:style>
  <w:style w:type="paragraph" w:styleId="af1">
    <w:name w:val="Balloon Text"/>
    <w:basedOn w:val="a"/>
    <w:pPr>
      <w:spacing w:after="0" w:line="240" w:lineRule="auto"/>
    </w:pPr>
    <w:rPr>
      <w:rFonts w:ascii="Segoe UI" w:hAnsi="Segoe UI" w:cs="Segoe UI"/>
      <w:sz w:val="18"/>
      <w:szCs w:val="18"/>
    </w:rPr>
  </w:style>
  <w:style w:type="paragraph" w:styleId="af2">
    <w:name w:val="List Paragraph"/>
    <w:basedOn w:val="a"/>
    <w:qFormat/>
    <w:pPr>
      <w:spacing w:after="0" w:line="240" w:lineRule="auto"/>
      <w:ind w:left="720"/>
      <w:contextualSpacing/>
    </w:pPr>
    <w:rPr>
      <w:rFonts w:ascii="Times New Roman" w:hAnsi="Times New Roman" w:cs="Times New Roman"/>
      <w:sz w:val="24"/>
      <w:szCs w:val="24"/>
      <w:lang w:val="uk-UA"/>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Нормальний текст"/>
    <w:basedOn w:val="a"/>
    <w:pPr>
      <w:spacing w:before="120" w:after="0" w:line="240" w:lineRule="auto"/>
      <w:ind w:firstLine="567"/>
    </w:pPr>
    <w:rPr>
      <w:rFonts w:ascii="Antiqua" w:hAnsi="Antiqua" w:cs="Antiqua"/>
      <w:kern w:val="2"/>
      <w:sz w:val="26"/>
      <w:szCs w:val="20"/>
      <w:lang w:val="uk-UA"/>
    </w:rPr>
  </w:style>
  <w:style w:type="paragraph" w:styleId="af6">
    <w:name w:val="No Spacing"/>
    <w:qFormat/>
    <w:pPr>
      <w:suppressAutoHyphens/>
    </w:pPr>
    <w:rPr>
      <w:rFonts w:ascii="Calibri" w:eastAsia="Calibri" w:hAnsi="Calibri" w:cs="Calibri"/>
      <w:kern w:val="2"/>
      <w:sz w:val="22"/>
      <w:szCs w:val="22"/>
      <w:lang w:eastAsia="zh-CN"/>
    </w:rPr>
  </w:style>
  <w:style w:type="paragraph" w:customStyle="1" w:styleId="Default">
    <w:name w:val="Default"/>
    <w:pPr>
      <w:suppressAutoHyphens/>
      <w:autoSpaceDE w:val="0"/>
    </w:pPr>
    <w:rPr>
      <w:rFonts w:ascii="Verdana" w:hAnsi="Verdana" w:cs="Verdana"/>
      <w:color w:val="000000"/>
      <w:kern w:val="2"/>
      <w:sz w:val="24"/>
      <w:szCs w:val="24"/>
      <w:lang w:val="ru-RU" w:eastAsia="zh-CN"/>
    </w:rPr>
  </w:style>
  <w:style w:type="paragraph" w:customStyle="1" w:styleId="rvps6">
    <w:name w:val="rvps6"/>
    <w:basedOn w:val="a"/>
    <w:pPr>
      <w:spacing w:before="280" w:after="280" w:line="240" w:lineRule="auto"/>
    </w:pPr>
    <w:rPr>
      <w:rFonts w:ascii="Times New Roman" w:hAnsi="Times New Roman" w:cs="Times New Roman"/>
      <w:kern w:val="2"/>
      <w:sz w:val="24"/>
      <w:szCs w:val="24"/>
      <w:lang w:val="uk-UA"/>
    </w:rPr>
  </w:style>
  <w:style w:type="paragraph" w:customStyle="1" w:styleId="af7">
    <w:name w:val="Текст в заданном формате"/>
    <w:basedOn w:val="a"/>
    <w:pPr>
      <w:spacing w:after="0"/>
    </w:pPr>
    <w:rPr>
      <w:rFonts w:ascii="Liberation Mono" w:eastAsia="NSimSun" w:hAnsi="Liberation Mono" w:cs="Liberation Mon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novmiskrada.gov.ua" TargetMode="External"/><Relationship Id="rId13" Type="http://schemas.openxmlformats.org/officeDocument/2006/relationships/hyperlink" Target="http://novmiskrada.gov.ua" TargetMode="Externa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zakon.rada.gov.ua/laws/show/302-2015-&#1087;" TargetMode="External"/><Relationship Id="rId7" Type="http://schemas.openxmlformats.org/officeDocument/2006/relationships/hyperlink" Target="http://novmiskrada.gov.ua" TargetMode="External"/><Relationship Id="rId12" Type="http://schemas.openxmlformats.org/officeDocument/2006/relationships/hyperlink" Target="http://novmiskrada.gov.ua" TargetMode="External"/><Relationship Id="rId17" Type="http://schemas.openxmlformats.org/officeDocument/2006/relationships/hyperlink" Target="http://novmiskrada.gov.ua" TargetMode="Externa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vmiskrada.gov.ua" TargetMode="Externa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10" Type="http://schemas.openxmlformats.org/officeDocument/2006/relationships/hyperlink" Target="http://novmiskrada.gov.ua"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novmiskrada.gov.ua" TargetMode="External"/><Relationship Id="rId14" Type="http://schemas.openxmlformats.org/officeDocument/2006/relationships/header" Target="header1.xml"/><Relationship Id="rId22" Type="http://schemas.openxmlformats.org/officeDocument/2006/relationships/hyperlink" Target="https://zakon.rada.gov.ua/laws/show/302-2015-&#108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69</Pages>
  <Words>167809</Words>
  <Characters>95652</Characters>
  <Application>Microsoft Office Word</Application>
  <DocSecurity>0</DocSecurity>
  <Lines>797</Lines>
  <Paragraphs>525</Paragraphs>
  <ScaleCrop>false</ScaleCrop>
  <HeadingPairs>
    <vt:vector size="2" baseType="variant">
      <vt:variant>
        <vt:lpstr>Название</vt:lpstr>
      </vt:variant>
      <vt:variant>
        <vt:i4>1</vt:i4>
      </vt:variant>
    </vt:vector>
  </HeadingPairs>
  <TitlesOfParts>
    <vt:vector size="1" baseType="lpstr">
      <vt:lpstr>Додаток 4 до наказу ДМС</vt:lpstr>
    </vt:vector>
  </TitlesOfParts>
  <Company>RePack by SPecialiST</Company>
  <LinksUpToDate>false</LinksUpToDate>
  <CharactersWithSpaces>262936</CharactersWithSpaces>
  <SharedDoc>false</SharedDoc>
  <HLinks>
    <vt:vector size="60" baseType="variant">
      <vt:variant>
        <vt:i4>75432062</vt:i4>
      </vt:variant>
      <vt:variant>
        <vt:i4>27</vt:i4>
      </vt:variant>
      <vt:variant>
        <vt:i4>0</vt:i4>
      </vt:variant>
      <vt:variant>
        <vt:i4>5</vt:i4>
      </vt:variant>
      <vt:variant>
        <vt:lpwstr>https://zakon.rada.gov.ua/laws/show/302-2015-п</vt:lpwstr>
      </vt:variant>
      <vt:variant>
        <vt:lpwstr>n734</vt:lpwstr>
      </vt:variant>
      <vt:variant>
        <vt:i4>74973310</vt:i4>
      </vt:variant>
      <vt:variant>
        <vt:i4>24</vt:i4>
      </vt:variant>
      <vt:variant>
        <vt:i4>0</vt:i4>
      </vt:variant>
      <vt:variant>
        <vt:i4>5</vt:i4>
      </vt:variant>
      <vt:variant>
        <vt:lpwstr>https://zakon.rada.gov.ua/laws/show/302-2015-п</vt:lpwstr>
      </vt:variant>
      <vt:variant>
        <vt:lpwstr>n733</vt:lpwstr>
      </vt:variant>
      <vt:variant>
        <vt:i4>7995488</vt:i4>
      </vt:variant>
      <vt:variant>
        <vt:i4>21</vt:i4>
      </vt:variant>
      <vt:variant>
        <vt:i4>0</vt:i4>
      </vt:variant>
      <vt:variant>
        <vt:i4>5</vt:i4>
      </vt:variant>
      <vt:variant>
        <vt:lpwstr>http://novmiskrada.gov.ua/</vt:lpwstr>
      </vt:variant>
      <vt:variant>
        <vt:lpwstr/>
      </vt:variant>
      <vt:variant>
        <vt:i4>7995488</vt:i4>
      </vt:variant>
      <vt:variant>
        <vt:i4>18</vt:i4>
      </vt:variant>
      <vt:variant>
        <vt:i4>0</vt:i4>
      </vt:variant>
      <vt:variant>
        <vt:i4>5</vt:i4>
      </vt:variant>
      <vt:variant>
        <vt:lpwstr>http://novmiskrada.gov.ua/</vt:lpwstr>
      </vt:variant>
      <vt:variant>
        <vt:lpwstr/>
      </vt:variant>
      <vt:variant>
        <vt:i4>7995488</vt:i4>
      </vt:variant>
      <vt:variant>
        <vt:i4>15</vt:i4>
      </vt:variant>
      <vt:variant>
        <vt:i4>0</vt:i4>
      </vt:variant>
      <vt:variant>
        <vt:i4>5</vt:i4>
      </vt:variant>
      <vt:variant>
        <vt:lpwstr>http://novmiskrada.gov.ua/</vt:lpwstr>
      </vt:variant>
      <vt:variant>
        <vt:lpwstr/>
      </vt:variant>
      <vt:variant>
        <vt:i4>7995488</vt:i4>
      </vt:variant>
      <vt:variant>
        <vt:i4>12</vt:i4>
      </vt:variant>
      <vt:variant>
        <vt:i4>0</vt:i4>
      </vt:variant>
      <vt:variant>
        <vt:i4>5</vt:i4>
      </vt:variant>
      <vt:variant>
        <vt:lpwstr>http://novmiskrada.gov.ua/</vt:lpwstr>
      </vt:variant>
      <vt:variant>
        <vt:lpwstr/>
      </vt:variant>
      <vt:variant>
        <vt:i4>7995488</vt:i4>
      </vt:variant>
      <vt:variant>
        <vt:i4>9</vt:i4>
      </vt:variant>
      <vt:variant>
        <vt:i4>0</vt:i4>
      </vt:variant>
      <vt:variant>
        <vt:i4>5</vt:i4>
      </vt:variant>
      <vt:variant>
        <vt:lpwstr>http://novmiskrada.gov.ua/</vt:lpwstr>
      </vt:variant>
      <vt:variant>
        <vt:lpwstr/>
      </vt:variant>
      <vt:variant>
        <vt:i4>7995488</vt:i4>
      </vt:variant>
      <vt:variant>
        <vt:i4>6</vt:i4>
      </vt:variant>
      <vt:variant>
        <vt:i4>0</vt:i4>
      </vt:variant>
      <vt:variant>
        <vt:i4>5</vt:i4>
      </vt:variant>
      <vt:variant>
        <vt:lpwstr>http://novmiskrada.gov.ua/</vt:lpwstr>
      </vt:variant>
      <vt:variant>
        <vt:lpwstr/>
      </vt:variant>
      <vt:variant>
        <vt:i4>7995488</vt:i4>
      </vt:variant>
      <vt:variant>
        <vt:i4>3</vt:i4>
      </vt:variant>
      <vt:variant>
        <vt:i4>0</vt:i4>
      </vt:variant>
      <vt:variant>
        <vt:i4>5</vt:i4>
      </vt:variant>
      <vt:variant>
        <vt:lpwstr>http://novmiskrada.gov.ua/</vt:lpwstr>
      </vt:variant>
      <vt:variant>
        <vt:lpwstr/>
      </vt:variant>
      <vt:variant>
        <vt:i4>7995488</vt:i4>
      </vt:variant>
      <vt:variant>
        <vt:i4>0</vt:i4>
      </vt:variant>
      <vt:variant>
        <vt:i4>0</vt:i4>
      </vt:variant>
      <vt:variant>
        <vt:i4>5</vt:i4>
      </vt:variant>
      <vt:variant>
        <vt:lpwstr>http://novmiskrada.gov.ua/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4 до наказу ДМС</dc:title>
  <dc:subject/>
  <dc:creator>Sergey</dc:creator>
  <cp:keywords/>
  <cp:lastModifiedBy>504</cp:lastModifiedBy>
  <cp:revision>2</cp:revision>
  <cp:lastPrinted>2024-03-05T13:40:00Z</cp:lastPrinted>
  <dcterms:created xsi:type="dcterms:W3CDTF">2025-12-11T09:57:00Z</dcterms:created>
  <dcterms:modified xsi:type="dcterms:W3CDTF">2025-12-11T09:57:00Z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893075343</vt:i4>
  </property>
</Properties>
</file>